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8F2" w:rsidRPr="00035716" w:rsidRDefault="00A158F2" w:rsidP="00A158F2">
      <w:pPr>
        <w:spacing w:after="0" w:line="240" w:lineRule="auto"/>
        <w:jc w:val="center"/>
        <w:rPr>
          <w:rFonts w:ascii="Times New Roman" w:hAnsi="Times New Roman"/>
          <w:sz w:val="24"/>
          <w:szCs w:val="24"/>
        </w:rPr>
      </w:pPr>
      <w:r w:rsidRPr="00035716">
        <w:rPr>
          <w:rFonts w:ascii="Times New Roman" w:hAnsi="Times New Roman"/>
          <w:sz w:val="24"/>
          <w:szCs w:val="24"/>
        </w:rPr>
        <w:t>Муниципальное бюджетное общеобразовательное учреждение</w:t>
      </w:r>
    </w:p>
    <w:p w:rsidR="00A158F2" w:rsidRPr="00035716" w:rsidRDefault="00A158F2" w:rsidP="00A158F2">
      <w:pPr>
        <w:spacing w:after="0" w:line="240" w:lineRule="auto"/>
        <w:jc w:val="center"/>
        <w:rPr>
          <w:rFonts w:ascii="Times New Roman" w:hAnsi="Times New Roman"/>
          <w:sz w:val="24"/>
          <w:szCs w:val="24"/>
        </w:rPr>
      </w:pPr>
      <w:r w:rsidRPr="00035716">
        <w:rPr>
          <w:rFonts w:ascii="Times New Roman" w:hAnsi="Times New Roman"/>
          <w:sz w:val="24"/>
          <w:szCs w:val="24"/>
        </w:rPr>
        <w:t xml:space="preserve"> «</w:t>
      </w:r>
      <w:r w:rsidR="00945235">
        <w:rPr>
          <w:rFonts w:ascii="Times New Roman" w:hAnsi="Times New Roman"/>
          <w:sz w:val="24"/>
          <w:szCs w:val="24"/>
        </w:rPr>
        <w:t xml:space="preserve">Мощенская основная общеобразовательная школа </w:t>
      </w:r>
      <w:r w:rsidRPr="00035716">
        <w:rPr>
          <w:rFonts w:ascii="Times New Roman" w:hAnsi="Times New Roman"/>
          <w:sz w:val="24"/>
          <w:szCs w:val="24"/>
        </w:rPr>
        <w:t xml:space="preserve"> </w:t>
      </w:r>
    </w:p>
    <w:p w:rsidR="00A158F2" w:rsidRPr="00035716" w:rsidRDefault="00945235" w:rsidP="00A158F2">
      <w:pPr>
        <w:spacing w:after="0" w:line="240" w:lineRule="auto"/>
        <w:jc w:val="center"/>
        <w:rPr>
          <w:rFonts w:ascii="Times New Roman" w:hAnsi="Times New Roman"/>
          <w:sz w:val="24"/>
          <w:szCs w:val="24"/>
        </w:rPr>
      </w:pPr>
      <w:r>
        <w:rPr>
          <w:rFonts w:ascii="Times New Roman" w:hAnsi="Times New Roman"/>
          <w:sz w:val="24"/>
          <w:szCs w:val="24"/>
        </w:rPr>
        <w:t>Я</w:t>
      </w:r>
      <w:r w:rsidR="00A158F2" w:rsidRPr="00035716">
        <w:rPr>
          <w:rFonts w:ascii="Times New Roman" w:hAnsi="Times New Roman"/>
          <w:sz w:val="24"/>
          <w:szCs w:val="24"/>
        </w:rPr>
        <w:t>ковлевского городского округа»</w:t>
      </w:r>
    </w:p>
    <w:p w:rsidR="00A158F2" w:rsidRPr="00035716" w:rsidRDefault="00A158F2" w:rsidP="00A158F2">
      <w:pPr>
        <w:spacing w:after="0" w:line="240" w:lineRule="auto"/>
        <w:jc w:val="center"/>
        <w:rPr>
          <w:rFonts w:ascii="Times New Roman" w:hAnsi="Times New Roman"/>
          <w:b/>
          <w:sz w:val="28"/>
          <w:szCs w:val="28"/>
        </w:rPr>
      </w:pPr>
    </w:p>
    <w:tbl>
      <w:tblPr>
        <w:tblpPr w:leftFromText="180" w:rightFromText="180" w:horzAnchor="margin" w:tblpY="118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2"/>
        <w:gridCol w:w="3347"/>
        <w:gridCol w:w="3577"/>
      </w:tblGrid>
      <w:tr w:rsidR="00A158F2" w:rsidRPr="00035716" w:rsidTr="00A158F2">
        <w:trPr>
          <w:trHeight w:val="1975"/>
        </w:trPr>
        <w:tc>
          <w:tcPr>
            <w:tcW w:w="1537" w:type="pct"/>
          </w:tcPr>
          <w:p w:rsidR="00A158F2" w:rsidRPr="00035716" w:rsidRDefault="00A158F2" w:rsidP="00A158F2">
            <w:pPr>
              <w:spacing w:after="0" w:line="240" w:lineRule="auto"/>
              <w:rPr>
                <w:rFonts w:ascii="Times New Roman" w:hAnsi="Times New Roman"/>
                <w:sz w:val="24"/>
                <w:szCs w:val="24"/>
              </w:rPr>
            </w:pPr>
            <w:r w:rsidRPr="00035716">
              <w:rPr>
                <w:rFonts w:ascii="Times New Roman" w:hAnsi="Times New Roman"/>
                <w:sz w:val="24"/>
                <w:szCs w:val="24"/>
              </w:rPr>
              <w:t>«Согласовано»</w:t>
            </w:r>
          </w:p>
          <w:p w:rsidR="00A158F2" w:rsidRPr="00035716" w:rsidRDefault="00A158F2" w:rsidP="00A158F2">
            <w:pPr>
              <w:spacing w:after="0" w:line="240" w:lineRule="auto"/>
              <w:rPr>
                <w:rFonts w:ascii="Times New Roman" w:hAnsi="Times New Roman"/>
                <w:sz w:val="24"/>
                <w:szCs w:val="24"/>
              </w:rPr>
            </w:pPr>
            <w:r w:rsidRPr="00035716">
              <w:rPr>
                <w:rFonts w:ascii="Times New Roman" w:hAnsi="Times New Roman"/>
                <w:sz w:val="24"/>
                <w:szCs w:val="24"/>
              </w:rPr>
              <w:t>Руководитель МО</w:t>
            </w:r>
          </w:p>
          <w:p w:rsidR="00A158F2" w:rsidRPr="00035716" w:rsidRDefault="00A158F2" w:rsidP="00A158F2">
            <w:pPr>
              <w:spacing w:after="0" w:line="240" w:lineRule="auto"/>
              <w:rPr>
                <w:rFonts w:ascii="Times New Roman" w:hAnsi="Times New Roman"/>
                <w:sz w:val="24"/>
                <w:szCs w:val="24"/>
              </w:rPr>
            </w:pPr>
            <w:r w:rsidRPr="00035716">
              <w:rPr>
                <w:rFonts w:ascii="Times New Roman" w:hAnsi="Times New Roman"/>
                <w:sz w:val="24"/>
                <w:szCs w:val="24"/>
              </w:rPr>
              <w:t>_________</w:t>
            </w:r>
            <w:r w:rsidR="00945235">
              <w:rPr>
                <w:rFonts w:ascii="Times New Roman" w:hAnsi="Times New Roman"/>
                <w:sz w:val="24"/>
                <w:szCs w:val="24"/>
              </w:rPr>
              <w:t>Бондаренко И.А.</w:t>
            </w:r>
          </w:p>
          <w:p w:rsidR="00A158F2" w:rsidRPr="00035716" w:rsidRDefault="00A158F2" w:rsidP="00A158F2">
            <w:pPr>
              <w:spacing w:after="0" w:line="240" w:lineRule="auto"/>
              <w:rPr>
                <w:rFonts w:ascii="Times New Roman" w:hAnsi="Times New Roman"/>
                <w:sz w:val="24"/>
                <w:szCs w:val="24"/>
              </w:rPr>
            </w:pPr>
          </w:p>
          <w:p w:rsidR="00A158F2" w:rsidRPr="00035716" w:rsidRDefault="00A158F2" w:rsidP="00A158F2">
            <w:pPr>
              <w:spacing w:after="0" w:line="240" w:lineRule="auto"/>
              <w:rPr>
                <w:rFonts w:ascii="Times New Roman" w:hAnsi="Times New Roman"/>
                <w:sz w:val="24"/>
                <w:szCs w:val="24"/>
              </w:rPr>
            </w:pPr>
            <w:r w:rsidRPr="00035716">
              <w:rPr>
                <w:rFonts w:ascii="Times New Roman" w:hAnsi="Times New Roman"/>
                <w:sz w:val="24"/>
                <w:szCs w:val="24"/>
              </w:rPr>
              <w:t>Протокол № ___ от</w:t>
            </w:r>
          </w:p>
          <w:p w:rsidR="00A158F2" w:rsidRPr="00035716" w:rsidRDefault="00314A24" w:rsidP="00A158F2">
            <w:pPr>
              <w:spacing w:after="0" w:line="240" w:lineRule="auto"/>
              <w:rPr>
                <w:rFonts w:ascii="Times New Roman" w:hAnsi="Times New Roman"/>
                <w:sz w:val="24"/>
                <w:szCs w:val="24"/>
              </w:rPr>
            </w:pPr>
            <w:r>
              <w:rPr>
                <w:rFonts w:ascii="Times New Roman" w:hAnsi="Times New Roman"/>
                <w:sz w:val="24"/>
                <w:szCs w:val="24"/>
              </w:rPr>
              <w:t>«____»__________2020</w:t>
            </w:r>
            <w:r w:rsidR="00A158F2" w:rsidRPr="00035716">
              <w:rPr>
                <w:rFonts w:ascii="Times New Roman" w:hAnsi="Times New Roman"/>
                <w:sz w:val="24"/>
                <w:szCs w:val="24"/>
              </w:rPr>
              <w:t>г.</w:t>
            </w:r>
          </w:p>
          <w:p w:rsidR="00A158F2" w:rsidRPr="00035716" w:rsidRDefault="00A158F2" w:rsidP="00A158F2">
            <w:pPr>
              <w:spacing w:after="0" w:line="240" w:lineRule="auto"/>
              <w:rPr>
                <w:rFonts w:ascii="Times New Roman" w:hAnsi="Times New Roman"/>
                <w:sz w:val="24"/>
                <w:szCs w:val="24"/>
              </w:rPr>
            </w:pPr>
          </w:p>
        </w:tc>
        <w:tc>
          <w:tcPr>
            <w:tcW w:w="1674" w:type="pct"/>
          </w:tcPr>
          <w:p w:rsidR="00A158F2" w:rsidRPr="00035716" w:rsidRDefault="00A158F2" w:rsidP="00A158F2">
            <w:pPr>
              <w:spacing w:after="0" w:line="240" w:lineRule="auto"/>
              <w:rPr>
                <w:rFonts w:ascii="Times New Roman" w:hAnsi="Times New Roman"/>
                <w:sz w:val="24"/>
                <w:szCs w:val="24"/>
              </w:rPr>
            </w:pPr>
            <w:r w:rsidRPr="00035716">
              <w:rPr>
                <w:rFonts w:ascii="Times New Roman" w:hAnsi="Times New Roman"/>
                <w:sz w:val="24"/>
                <w:szCs w:val="24"/>
              </w:rPr>
              <w:t>«Согласовано»</w:t>
            </w:r>
          </w:p>
          <w:p w:rsidR="00A158F2" w:rsidRPr="00035716" w:rsidRDefault="00A158F2" w:rsidP="00A158F2">
            <w:pPr>
              <w:spacing w:after="0" w:line="240" w:lineRule="auto"/>
              <w:rPr>
                <w:rFonts w:ascii="Times New Roman" w:hAnsi="Times New Roman"/>
                <w:sz w:val="24"/>
                <w:szCs w:val="24"/>
              </w:rPr>
            </w:pPr>
            <w:r w:rsidRPr="00035716">
              <w:rPr>
                <w:rFonts w:ascii="Times New Roman" w:hAnsi="Times New Roman"/>
                <w:sz w:val="24"/>
                <w:szCs w:val="24"/>
              </w:rPr>
              <w:t xml:space="preserve">Заместитель директора школы   </w:t>
            </w:r>
          </w:p>
          <w:p w:rsidR="00A158F2" w:rsidRPr="00035716" w:rsidRDefault="00A158F2" w:rsidP="00A158F2">
            <w:pPr>
              <w:spacing w:after="0" w:line="240" w:lineRule="auto"/>
              <w:rPr>
                <w:rFonts w:ascii="Times New Roman" w:hAnsi="Times New Roman"/>
                <w:sz w:val="24"/>
                <w:szCs w:val="24"/>
              </w:rPr>
            </w:pPr>
            <w:r w:rsidRPr="00035716">
              <w:rPr>
                <w:rFonts w:ascii="Times New Roman" w:hAnsi="Times New Roman"/>
                <w:sz w:val="24"/>
                <w:szCs w:val="24"/>
              </w:rPr>
              <w:t xml:space="preserve">___________ </w:t>
            </w:r>
            <w:r w:rsidR="00945235">
              <w:rPr>
                <w:rFonts w:ascii="Times New Roman" w:hAnsi="Times New Roman"/>
                <w:sz w:val="24"/>
                <w:szCs w:val="24"/>
              </w:rPr>
              <w:t>Чернова З.М.</w:t>
            </w:r>
          </w:p>
          <w:p w:rsidR="00A158F2" w:rsidRPr="00035716" w:rsidRDefault="00A158F2" w:rsidP="00A158F2">
            <w:pPr>
              <w:spacing w:after="0" w:line="240" w:lineRule="auto"/>
              <w:rPr>
                <w:rFonts w:ascii="Times New Roman" w:hAnsi="Times New Roman"/>
                <w:sz w:val="24"/>
                <w:szCs w:val="24"/>
              </w:rPr>
            </w:pPr>
          </w:p>
          <w:p w:rsidR="00A158F2" w:rsidRPr="00035716" w:rsidRDefault="00314A24" w:rsidP="00A158F2">
            <w:pPr>
              <w:spacing w:after="0" w:line="240" w:lineRule="auto"/>
              <w:rPr>
                <w:rFonts w:ascii="Times New Roman" w:hAnsi="Times New Roman"/>
                <w:sz w:val="24"/>
                <w:szCs w:val="24"/>
              </w:rPr>
            </w:pPr>
            <w:r>
              <w:rPr>
                <w:rFonts w:ascii="Times New Roman" w:hAnsi="Times New Roman"/>
                <w:sz w:val="24"/>
                <w:szCs w:val="24"/>
              </w:rPr>
              <w:t>«____»____________2020</w:t>
            </w:r>
            <w:r w:rsidR="00A158F2" w:rsidRPr="00035716">
              <w:rPr>
                <w:rFonts w:ascii="Times New Roman" w:hAnsi="Times New Roman"/>
                <w:sz w:val="24"/>
                <w:szCs w:val="24"/>
              </w:rPr>
              <w:t>г.</w:t>
            </w:r>
          </w:p>
          <w:p w:rsidR="00A158F2" w:rsidRPr="00035716" w:rsidRDefault="00A158F2" w:rsidP="00A158F2">
            <w:pPr>
              <w:spacing w:after="0" w:line="240" w:lineRule="auto"/>
              <w:rPr>
                <w:rFonts w:ascii="Times New Roman" w:hAnsi="Times New Roman"/>
                <w:sz w:val="24"/>
                <w:szCs w:val="24"/>
              </w:rPr>
            </w:pPr>
          </w:p>
        </w:tc>
        <w:tc>
          <w:tcPr>
            <w:tcW w:w="1789" w:type="pct"/>
          </w:tcPr>
          <w:p w:rsidR="00A158F2" w:rsidRPr="00035716" w:rsidRDefault="00A158F2" w:rsidP="00A158F2">
            <w:pPr>
              <w:spacing w:after="0" w:line="240" w:lineRule="auto"/>
              <w:rPr>
                <w:rFonts w:ascii="Times New Roman" w:hAnsi="Times New Roman"/>
                <w:sz w:val="24"/>
                <w:szCs w:val="24"/>
              </w:rPr>
            </w:pPr>
            <w:r w:rsidRPr="00035716">
              <w:rPr>
                <w:rFonts w:ascii="Times New Roman" w:hAnsi="Times New Roman"/>
                <w:sz w:val="24"/>
                <w:szCs w:val="24"/>
              </w:rPr>
              <w:t>«Утверждаю»</w:t>
            </w:r>
          </w:p>
          <w:p w:rsidR="00A158F2" w:rsidRPr="00035716" w:rsidRDefault="00A158F2" w:rsidP="00A158F2">
            <w:pPr>
              <w:spacing w:after="0" w:line="240" w:lineRule="auto"/>
              <w:rPr>
                <w:rFonts w:ascii="Times New Roman" w:hAnsi="Times New Roman"/>
                <w:sz w:val="24"/>
                <w:szCs w:val="24"/>
              </w:rPr>
            </w:pPr>
            <w:r w:rsidRPr="00035716">
              <w:rPr>
                <w:rFonts w:ascii="Times New Roman" w:hAnsi="Times New Roman"/>
                <w:sz w:val="24"/>
                <w:szCs w:val="24"/>
              </w:rPr>
              <w:t>Директор школы</w:t>
            </w:r>
          </w:p>
          <w:p w:rsidR="00A158F2" w:rsidRPr="00035716" w:rsidRDefault="00A158F2" w:rsidP="00A158F2">
            <w:pPr>
              <w:spacing w:after="0" w:line="240" w:lineRule="auto"/>
              <w:rPr>
                <w:rFonts w:ascii="Times New Roman" w:hAnsi="Times New Roman"/>
                <w:sz w:val="24"/>
                <w:szCs w:val="24"/>
              </w:rPr>
            </w:pPr>
          </w:p>
          <w:p w:rsidR="00A158F2" w:rsidRPr="00035716" w:rsidRDefault="00A158F2" w:rsidP="00A158F2">
            <w:pPr>
              <w:spacing w:after="0" w:line="240" w:lineRule="auto"/>
              <w:rPr>
                <w:rFonts w:ascii="Times New Roman" w:hAnsi="Times New Roman"/>
                <w:sz w:val="24"/>
                <w:szCs w:val="24"/>
              </w:rPr>
            </w:pPr>
            <w:r w:rsidRPr="00035716">
              <w:rPr>
                <w:rFonts w:ascii="Times New Roman" w:hAnsi="Times New Roman"/>
                <w:sz w:val="24"/>
                <w:szCs w:val="24"/>
              </w:rPr>
              <w:t>__________</w:t>
            </w:r>
            <w:r w:rsidR="00945235">
              <w:rPr>
                <w:rFonts w:ascii="Times New Roman" w:hAnsi="Times New Roman"/>
                <w:sz w:val="24"/>
                <w:szCs w:val="24"/>
              </w:rPr>
              <w:t>Русанова О.П</w:t>
            </w:r>
            <w:r w:rsidRPr="00035716">
              <w:rPr>
                <w:rFonts w:ascii="Times New Roman" w:hAnsi="Times New Roman"/>
                <w:sz w:val="24"/>
                <w:szCs w:val="24"/>
              </w:rPr>
              <w:t>.</w:t>
            </w:r>
          </w:p>
          <w:p w:rsidR="00A158F2" w:rsidRPr="00035716" w:rsidRDefault="00A158F2" w:rsidP="00A158F2">
            <w:pPr>
              <w:spacing w:after="0" w:line="240" w:lineRule="auto"/>
              <w:rPr>
                <w:rFonts w:ascii="Times New Roman" w:hAnsi="Times New Roman"/>
                <w:sz w:val="24"/>
                <w:szCs w:val="24"/>
              </w:rPr>
            </w:pPr>
            <w:r w:rsidRPr="00035716">
              <w:rPr>
                <w:rFonts w:ascii="Times New Roman" w:hAnsi="Times New Roman"/>
                <w:sz w:val="24"/>
                <w:szCs w:val="24"/>
              </w:rPr>
              <w:t>Приказ № ___ от</w:t>
            </w:r>
          </w:p>
          <w:p w:rsidR="00A158F2" w:rsidRPr="00035716" w:rsidRDefault="00314A24" w:rsidP="00A158F2">
            <w:pPr>
              <w:spacing w:after="0" w:line="240" w:lineRule="auto"/>
              <w:rPr>
                <w:rFonts w:ascii="Times New Roman" w:hAnsi="Times New Roman"/>
                <w:sz w:val="24"/>
                <w:szCs w:val="24"/>
              </w:rPr>
            </w:pPr>
            <w:r>
              <w:rPr>
                <w:rFonts w:ascii="Times New Roman" w:hAnsi="Times New Roman"/>
                <w:sz w:val="24"/>
                <w:szCs w:val="24"/>
              </w:rPr>
              <w:t xml:space="preserve">          «___»_______2020</w:t>
            </w:r>
            <w:r w:rsidR="00A158F2" w:rsidRPr="00035716">
              <w:rPr>
                <w:rFonts w:ascii="Times New Roman" w:hAnsi="Times New Roman"/>
                <w:sz w:val="24"/>
                <w:szCs w:val="24"/>
              </w:rPr>
              <w:t xml:space="preserve"> г</w:t>
            </w:r>
          </w:p>
        </w:tc>
      </w:tr>
    </w:tbl>
    <w:p w:rsidR="00A158F2" w:rsidRPr="00035716" w:rsidRDefault="00A158F2" w:rsidP="00A158F2">
      <w:pPr>
        <w:spacing w:after="0" w:line="240" w:lineRule="auto"/>
        <w:jc w:val="center"/>
        <w:rPr>
          <w:rFonts w:ascii="Times New Roman" w:hAnsi="Times New Roman"/>
          <w:b/>
          <w:sz w:val="28"/>
          <w:szCs w:val="28"/>
        </w:rPr>
      </w:pPr>
    </w:p>
    <w:p w:rsidR="003E6F40" w:rsidRPr="00035716" w:rsidRDefault="003E6F40" w:rsidP="00B4149C">
      <w:pPr>
        <w:rPr>
          <w:rFonts w:ascii="Times New Roman" w:hAnsi="Times New Roman"/>
          <w:sz w:val="20"/>
          <w:szCs w:val="20"/>
        </w:rPr>
      </w:pPr>
    </w:p>
    <w:p w:rsidR="008B7580" w:rsidRPr="00035716" w:rsidRDefault="008B7580" w:rsidP="008B7580">
      <w:pPr>
        <w:spacing w:after="0" w:line="240" w:lineRule="auto"/>
        <w:jc w:val="center"/>
        <w:outlineLvl w:val="0"/>
        <w:rPr>
          <w:rFonts w:ascii="Times New Roman" w:hAnsi="Times New Roman"/>
          <w:b/>
          <w:kern w:val="36"/>
          <w:sz w:val="24"/>
          <w:szCs w:val="24"/>
        </w:rPr>
      </w:pPr>
    </w:p>
    <w:p w:rsidR="008B7580" w:rsidRPr="00035716" w:rsidRDefault="008B7580" w:rsidP="008B7580">
      <w:pPr>
        <w:spacing w:after="0" w:line="240" w:lineRule="auto"/>
        <w:rPr>
          <w:rFonts w:ascii="Times New Roman" w:hAnsi="Times New Roman"/>
          <w:kern w:val="36"/>
          <w:sz w:val="24"/>
          <w:szCs w:val="24"/>
        </w:rPr>
      </w:pPr>
    </w:p>
    <w:p w:rsidR="008B7580" w:rsidRPr="00035716" w:rsidRDefault="008B7580" w:rsidP="008B7580">
      <w:pPr>
        <w:shd w:val="clear" w:color="auto" w:fill="FFFFFF"/>
        <w:outlineLvl w:val="0"/>
        <w:rPr>
          <w:kern w:val="36"/>
        </w:rPr>
      </w:pPr>
    </w:p>
    <w:p w:rsidR="00A158F2" w:rsidRPr="00035716" w:rsidRDefault="00A158F2" w:rsidP="00A158F2">
      <w:pPr>
        <w:spacing w:after="0" w:line="240" w:lineRule="auto"/>
        <w:outlineLvl w:val="0"/>
        <w:rPr>
          <w:rFonts w:ascii="Times New Roman" w:hAnsi="Times New Roman"/>
          <w:b/>
          <w:kern w:val="36"/>
          <w:sz w:val="40"/>
          <w:szCs w:val="40"/>
        </w:rPr>
      </w:pPr>
    </w:p>
    <w:p w:rsidR="00A158F2" w:rsidRPr="00035716" w:rsidRDefault="00A158F2" w:rsidP="008B7580">
      <w:pPr>
        <w:spacing w:after="0" w:line="240" w:lineRule="auto"/>
        <w:jc w:val="center"/>
        <w:outlineLvl w:val="0"/>
        <w:rPr>
          <w:rFonts w:ascii="Times New Roman" w:hAnsi="Times New Roman"/>
          <w:b/>
          <w:kern w:val="36"/>
          <w:sz w:val="40"/>
          <w:szCs w:val="40"/>
        </w:rPr>
      </w:pPr>
    </w:p>
    <w:p w:rsidR="00A158F2" w:rsidRPr="00035716" w:rsidRDefault="00A158F2" w:rsidP="008B7580">
      <w:pPr>
        <w:spacing w:after="0" w:line="240" w:lineRule="auto"/>
        <w:jc w:val="center"/>
        <w:outlineLvl w:val="0"/>
        <w:rPr>
          <w:rFonts w:ascii="Times New Roman" w:hAnsi="Times New Roman"/>
          <w:b/>
          <w:kern w:val="36"/>
          <w:sz w:val="40"/>
          <w:szCs w:val="40"/>
        </w:rPr>
      </w:pPr>
    </w:p>
    <w:p w:rsidR="008B7580" w:rsidRPr="00035716" w:rsidRDefault="008B7580" w:rsidP="008B7580">
      <w:pPr>
        <w:spacing w:after="0" w:line="240" w:lineRule="auto"/>
        <w:jc w:val="center"/>
        <w:outlineLvl w:val="0"/>
        <w:rPr>
          <w:rFonts w:ascii="Times New Roman" w:hAnsi="Times New Roman"/>
          <w:b/>
          <w:kern w:val="36"/>
          <w:sz w:val="40"/>
          <w:szCs w:val="40"/>
        </w:rPr>
      </w:pPr>
      <w:r w:rsidRPr="00035716">
        <w:rPr>
          <w:rFonts w:ascii="Times New Roman" w:hAnsi="Times New Roman"/>
          <w:b/>
          <w:kern w:val="36"/>
          <w:sz w:val="40"/>
          <w:szCs w:val="40"/>
        </w:rPr>
        <w:t>Рабочая программа по</w:t>
      </w:r>
    </w:p>
    <w:p w:rsidR="008B7580" w:rsidRPr="00035716" w:rsidRDefault="008B7580" w:rsidP="008B7580">
      <w:pPr>
        <w:spacing w:after="0" w:line="240" w:lineRule="auto"/>
        <w:jc w:val="center"/>
        <w:outlineLvl w:val="0"/>
        <w:rPr>
          <w:rFonts w:ascii="Times New Roman" w:hAnsi="Times New Roman"/>
          <w:b/>
          <w:kern w:val="36"/>
          <w:sz w:val="40"/>
          <w:szCs w:val="40"/>
          <w:u w:val="single"/>
        </w:rPr>
      </w:pPr>
      <w:r w:rsidRPr="00035716">
        <w:rPr>
          <w:rFonts w:ascii="Times New Roman" w:hAnsi="Times New Roman"/>
          <w:b/>
          <w:kern w:val="36"/>
          <w:sz w:val="40"/>
          <w:szCs w:val="40"/>
          <w:u w:val="single"/>
        </w:rPr>
        <w:t>географии</w:t>
      </w:r>
    </w:p>
    <w:p w:rsidR="008B7580" w:rsidRPr="00035716" w:rsidRDefault="008B7580" w:rsidP="008B7580">
      <w:pPr>
        <w:spacing w:after="0" w:line="240" w:lineRule="auto"/>
        <w:jc w:val="center"/>
        <w:outlineLvl w:val="0"/>
        <w:rPr>
          <w:rFonts w:ascii="Times New Roman" w:hAnsi="Times New Roman"/>
          <w:b/>
          <w:kern w:val="36"/>
          <w:sz w:val="16"/>
          <w:szCs w:val="16"/>
        </w:rPr>
      </w:pPr>
    </w:p>
    <w:p w:rsidR="008B7580" w:rsidRPr="00035716" w:rsidRDefault="008B7580" w:rsidP="008B7580">
      <w:pPr>
        <w:spacing w:after="0" w:line="240" w:lineRule="auto"/>
        <w:jc w:val="center"/>
        <w:outlineLvl w:val="0"/>
        <w:rPr>
          <w:rFonts w:ascii="Times New Roman" w:hAnsi="Times New Roman"/>
          <w:b/>
          <w:kern w:val="36"/>
          <w:sz w:val="32"/>
          <w:szCs w:val="32"/>
        </w:rPr>
      </w:pPr>
      <w:r w:rsidRPr="00035716">
        <w:rPr>
          <w:rFonts w:ascii="Times New Roman" w:hAnsi="Times New Roman"/>
          <w:b/>
          <w:kern w:val="36"/>
          <w:sz w:val="32"/>
          <w:szCs w:val="32"/>
        </w:rPr>
        <w:t>(на уровне основного общего образования)</w:t>
      </w:r>
    </w:p>
    <w:p w:rsidR="008B7580" w:rsidRPr="00035716" w:rsidRDefault="008B7580" w:rsidP="008B7580">
      <w:pPr>
        <w:shd w:val="clear" w:color="auto" w:fill="FFFFFF"/>
        <w:outlineLvl w:val="0"/>
        <w:rPr>
          <w:kern w:val="36"/>
        </w:rPr>
      </w:pPr>
    </w:p>
    <w:p w:rsidR="008B7580" w:rsidRPr="00035716" w:rsidRDefault="008B7580" w:rsidP="008B7580">
      <w:pPr>
        <w:spacing w:after="0" w:line="240" w:lineRule="auto"/>
        <w:jc w:val="right"/>
        <w:outlineLvl w:val="0"/>
        <w:rPr>
          <w:rFonts w:ascii="Times New Roman" w:hAnsi="Times New Roman"/>
          <w:kern w:val="36"/>
          <w:sz w:val="32"/>
          <w:szCs w:val="32"/>
        </w:rPr>
      </w:pPr>
    </w:p>
    <w:p w:rsidR="008B7580" w:rsidRPr="00035716" w:rsidRDefault="008B7580" w:rsidP="008B7580">
      <w:pPr>
        <w:spacing w:after="0" w:line="240" w:lineRule="auto"/>
        <w:jc w:val="right"/>
        <w:outlineLvl w:val="0"/>
        <w:rPr>
          <w:rFonts w:ascii="Times New Roman" w:hAnsi="Times New Roman"/>
          <w:kern w:val="36"/>
          <w:sz w:val="32"/>
          <w:szCs w:val="32"/>
        </w:rPr>
      </w:pPr>
    </w:p>
    <w:p w:rsidR="008B7580" w:rsidRPr="00035716" w:rsidRDefault="008B7580" w:rsidP="008B7580">
      <w:pPr>
        <w:spacing w:after="0" w:line="240" w:lineRule="auto"/>
        <w:jc w:val="right"/>
        <w:outlineLvl w:val="0"/>
        <w:rPr>
          <w:rFonts w:ascii="Times New Roman" w:hAnsi="Times New Roman"/>
          <w:kern w:val="36"/>
          <w:sz w:val="32"/>
          <w:szCs w:val="32"/>
        </w:rPr>
      </w:pPr>
    </w:p>
    <w:p w:rsidR="008B7580" w:rsidRPr="00035716" w:rsidRDefault="008B7580" w:rsidP="008B7580">
      <w:pPr>
        <w:spacing w:after="0" w:line="240" w:lineRule="auto"/>
        <w:jc w:val="right"/>
        <w:outlineLvl w:val="0"/>
        <w:rPr>
          <w:rFonts w:ascii="Times New Roman" w:hAnsi="Times New Roman"/>
          <w:kern w:val="36"/>
          <w:sz w:val="32"/>
          <w:szCs w:val="32"/>
        </w:rPr>
      </w:pPr>
    </w:p>
    <w:p w:rsidR="008B7580" w:rsidRPr="00035716" w:rsidRDefault="008B7580" w:rsidP="008B7580">
      <w:pPr>
        <w:shd w:val="clear" w:color="auto" w:fill="FFFFFF"/>
        <w:outlineLvl w:val="0"/>
        <w:rPr>
          <w:kern w:val="36"/>
        </w:rPr>
      </w:pPr>
    </w:p>
    <w:p w:rsidR="008B7580" w:rsidRPr="00035716" w:rsidRDefault="008B7580" w:rsidP="008B7580">
      <w:pPr>
        <w:shd w:val="clear" w:color="auto" w:fill="FFFFFF"/>
        <w:jc w:val="center"/>
        <w:outlineLvl w:val="0"/>
        <w:rPr>
          <w:kern w:val="36"/>
          <w:sz w:val="28"/>
          <w:szCs w:val="28"/>
        </w:rPr>
      </w:pPr>
    </w:p>
    <w:p w:rsidR="008B7580" w:rsidRPr="00035716" w:rsidRDefault="008B7580" w:rsidP="008B7580">
      <w:pPr>
        <w:shd w:val="clear" w:color="auto" w:fill="FFFFFF"/>
        <w:jc w:val="center"/>
        <w:outlineLvl w:val="0"/>
        <w:rPr>
          <w:kern w:val="36"/>
          <w:sz w:val="28"/>
          <w:szCs w:val="28"/>
        </w:rPr>
      </w:pPr>
    </w:p>
    <w:p w:rsidR="008B7580" w:rsidRPr="00035716" w:rsidRDefault="008B7580" w:rsidP="008B7580">
      <w:pPr>
        <w:shd w:val="clear" w:color="auto" w:fill="FFFFFF"/>
        <w:jc w:val="center"/>
        <w:outlineLvl w:val="0"/>
        <w:rPr>
          <w:kern w:val="36"/>
          <w:sz w:val="28"/>
          <w:szCs w:val="28"/>
        </w:rPr>
      </w:pPr>
    </w:p>
    <w:p w:rsidR="008B7580" w:rsidRPr="00035716" w:rsidRDefault="008B7580" w:rsidP="008B7580">
      <w:pPr>
        <w:shd w:val="clear" w:color="auto" w:fill="FFFFFF"/>
        <w:outlineLvl w:val="0"/>
        <w:rPr>
          <w:kern w:val="36"/>
          <w:sz w:val="28"/>
          <w:szCs w:val="28"/>
        </w:rPr>
      </w:pPr>
    </w:p>
    <w:p w:rsidR="00A158F2" w:rsidRPr="00035716" w:rsidRDefault="00A158F2" w:rsidP="00A158F2">
      <w:pPr>
        <w:spacing w:after="0" w:line="240" w:lineRule="auto"/>
        <w:jc w:val="center"/>
        <w:rPr>
          <w:rFonts w:ascii="Times New Roman" w:hAnsi="Times New Roman"/>
          <w:sz w:val="28"/>
          <w:szCs w:val="28"/>
        </w:rPr>
        <w:sectPr w:rsidR="00A158F2" w:rsidRPr="00035716" w:rsidSect="00A158F2">
          <w:pgSz w:w="11906" w:h="16838"/>
          <w:pgMar w:top="851" w:right="1134" w:bottom="851" w:left="992" w:header="709" w:footer="709" w:gutter="0"/>
          <w:cols w:space="708"/>
          <w:docGrid w:linePitch="360"/>
        </w:sectPr>
      </w:pPr>
      <w:r w:rsidRPr="00035716">
        <w:rPr>
          <w:rFonts w:ascii="Times New Roman" w:hAnsi="Times New Roman"/>
          <w:sz w:val="28"/>
          <w:szCs w:val="28"/>
        </w:rPr>
        <w:t>20</w:t>
      </w:r>
      <w:r w:rsidR="00314A24">
        <w:rPr>
          <w:rFonts w:ascii="Times New Roman" w:hAnsi="Times New Roman"/>
          <w:sz w:val="28"/>
          <w:szCs w:val="28"/>
        </w:rPr>
        <w:t>20-2021</w:t>
      </w:r>
      <w:r w:rsidRPr="00035716">
        <w:rPr>
          <w:rFonts w:ascii="Times New Roman" w:hAnsi="Times New Roman"/>
          <w:sz w:val="28"/>
          <w:szCs w:val="28"/>
        </w:rPr>
        <w:t xml:space="preserve"> учебный год</w:t>
      </w:r>
    </w:p>
    <w:p w:rsidR="008B7580" w:rsidRPr="00035716" w:rsidRDefault="008B7580" w:rsidP="00A158F2">
      <w:pPr>
        <w:shd w:val="clear" w:color="auto" w:fill="FFFFFF"/>
        <w:spacing w:after="0" w:line="240" w:lineRule="auto"/>
        <w:jc w:val="center"/>
        <w:rPr>
          <w:rFonts w:ascii="Times New Roman" w:hAnsi="Times New Roman"/>
          <w:b/>
          <w:sz w:val="24"/>
          <w:szCs w:val="24"/>
        </w:rPr>
      </w:pPr>
      <w:r w:rsidRPr="00035716">
        <w:rPr>
          <w:rFonts w:ascii="Times New Roman" w:hAnsi="Times New Roman"/>
          <w:b/>
          <w:sz w:val="24"/>
          <w:szCs w:val="24"/>
        </w:rPr>
        <w:lastRenderedPageBreak/>
        <w:t>Пояснительная записка</w:t>
      </w:r>
    </w:p>
    <w:p w:rsidR="00FC770B" w:rsidRPr="00035716" w:rsidRDefault="00FC770B" w:rsidP="00FC770B">
      <w:pPr>
        <w:rPr>
          <w:rFonts w:ascii="Times New Roman" w:hAnsi="Times New Roman"/>
          <w:b/>
          <w:sz w:val="24"/>
          <w:szCs w:val="24"/>
        </w:rPr>
      </w:pPr>
    </w:p>
    <w:p w:rsidR="00F30FE0" w:rsidRPr="00035716" w:rsidRDefault="00F30FE0" w:rsidP="002A33DF">
      <w:pPr>
        <w:autoSpaceDE w:val="0"/>
        <w:autoSpaceDN w:val="0"/>
        <w:adjustRightInd w:val="0"/>
        <w:spacing w:after="0" w:line="240" w:lineRule="auto"/>
        <w:ind w:firstLine="708"/>
        <w:jc w:val="both"/>
        <w:rPr>
          <w:rFonts w:ascii="Times New Roman" w:eastAsia="Calibri" w:hAnsi="Times New Roman"/>
          <w:sz w:val="24"/>
          <w:szCs w:val="24"/>
          <w:lang w:eastAsia="en-US"/>
        </w:rPr>
      </w:pPr>
      <w:r w:rsidRPr="00035716">
        <w:rPr>
          <w:rFonts w:ascii="Times New Roman" w:eastAsia="Calibri" w:hAnsi="Times New Roman"/>
          <w:sz w:val="24"/>
          <w:szCs w:val="24"/>
          <w:lang w:eastAsia="en-US"/>
        </w:rPr>
        <w:t xml:space="preserve">Рабочая программа по географии </w:t>
      </w:r>
      <w:r w:rsidR="002A33DF" w:rsidRPr="00035716">
        <w:rPr>
          <w:rFonts w:ascii="Times New Roman" w:eastAsia="Calibri" w:hAnsi="Times New Roman"/>
          <w:sz w:val="24"/>
          <w:szCs w:val="24"/>
          <w:lang w:eastAsia="en-US"/>
        </w:rPr>
        <w:t xml:space="preserve">для обучающихся 5-9 классов составлена на основе </w:t>
      </w:r>
      <w:r w:rsidR="003C29B3" w:rsidRPr="00035716">
        <w:rPr>
          <w:rFonts w:ascii="Times New Roman" w:eastAsia="Calibri" w:hAnsi="Times New Roman"/>
          <w:sz w:val="24"/>
          <w:szCs w:val="24"/>
          <w:lang w:eastAsia="en-US"/>
        </w:rPr>
        <w:t xml:space="preserve">рабочей </w:t>
      </w:r>
      <w:r w:rsidR="002A33DF" w:rsidRPr="00035716">
        <w:rPr>
          <w:rFonts w:ascii="Times New Roman" w:eastAsia="Calibri" w:hAnsi="Times New Roman"/>
          <w:sz w:val="24"/>
          <w:szCs w:val="24"/>
          <w:lang w:eastAsia="en-US"/>
        </w:rPr>
        <w:t>программы</w:t>
      </w:r>
      <w:r w:rsidR="00035716" w:rsidRPr="00035716">
        <w:t>:</w:t>
      </w:r>
      <w:r w:rsidR="003C29B3" w:rsidRPr="00035716">
        <w:rPr>
          <w:rFonts w:ascii="Times New Roman" w:eastAsia="Calibri" w:hAnsi="Times New Roman"/>
          <w:sz w:val="24"/>
          <w:szCs w:val="24"/>
          <w:lang w:eastAsia="en-US"/>
        </w:rPr>
        <w:t xml:space="preserve"> География. 5—9 классы: рабочая программа к линии УМК под ред. О. А. Климановой, А. И. Алексеева / Э. В. Ким. — М.: Дрофа, 2017.</w:t>
      </w:r>
    </w:p>
    <w:p w:rsidR="00A158F2" w:rsidRPr="00035716" w:rsidRDefault="00A158F2" w:rsidP="00A158F2">
      <w:pPr>
        <w:autoSpaceDE w:val="0"/>
        <w:autoSpaceDN w:val="0"/>
        <w:adjustRightInd w:val="0"/>
        <w:spacing w:after="0" w:line="240" w:lineRule="auto"/>
        <w:ind w:firstLine="720"/>
        <w:jc w:val="both"/>
        <w:rPr>
          <w:rFonts w:ascii="Times New Roman" w:hAnsi="Times New Roman"/>
          <w:sz w:val="24"/>
          <w:szCs w:val="24"/>
        </w:rPr>
      </w:pPr>
      <w:r w:rsidRPr="00035716">
        <w:rPr>
          <w:rFonts w:ascii="Times New Roman" w:hAnsi="Times New Roman"/>
          <w:b/>
          <w:sz w:val="24"/>
          <w:szCs w:val="24"/>
        </w:rPr>
        <w:t>Изменения, внесенные в авторскую программу</w:t>
      </w:r>
      <w:r w:rsidRPr="00035716">
        <w:rPr>
          <w:rFonts w:ascii="Times New Roman" w:hAnsi="Times New Roman"/>
          <w:sz w:val="24"/>
          <w:szCs w:val="24"/>
        </w:rPr>
        <w:t>. Авторская  программа рассчитана на 2</w:t>
      </w:r>
      <w:r w:rsidR="00035716" w:rsidRPr="00035716">
        <w:rPr>
          <w:rFonts w:ascii="Times New Roman" w:hAnsi="Times New Roman"/>
          <w:sz w:val="24"/>
          <w:szCs w:val="24"/>
        </w:rPr>
        <w:t>74</w:t>
      </w:r>
      <w:r w:rsidRPr="00035716">
        <w:rPr>
          <w:rFonts w:ascii="Times New Roman" w:hAnsi="Times New Roman"/>
          <w:sz w:val="24"/>
          <w:szCs w:val="24"/>
        </w:rPr>
        <w:t xml:space="preserve"> часов. Рабочая программа рассчитана на 34 учебные недели, поэтому общее количество часов составляет 272 часа. Сокращение часов  за счет часов резервного времени.</w:t>
      </w:r>
    </w:p>
    <w:p w:rsidR="00A158F2" w:rsidRPr="00035716" w:rsidRDefault="00A158F2" w:rsidP="00A158F2">
      <w:pPr>
        <w:autoSpaceDE w:val="0"/>
        <w:autoSpaceDN w:val="0"/>
        <w:adjustRightInd w:val="0"/>
        <w:spacing w:after="0" w:line="240" w:lineRule="auto"/>
        <w:ind w:firstLine="720"/>
        <w:jc w:val="both"/>
        <w:rPr>
          <w:rFonts w:ascii="Times New Roman" w:hAnsi="Times New Roman"/>
          <w:sz w:val="24"/>
          <w:szCs w:val="24"/>
        </w:rPr>
      </w:pPr>
    </w:p>
    <w:tbl>
      <w:tblPr>
        <w:tblStyle w:val="41"/>
        <w:tblW w:w="0" w:type="auto"/>
        <w:jc w:val="center"/>
        <w:tblLook w:val="04A0" w:firstRow="1" w:lastRow="0" w:firstColumn="1" w:lastColumn="0" w:noHBand="0" w:noVBand="1"/>
      </w:tblPr>
      <w:tblGrid>
        <w:gridCol w:w="1464"/>
        <w:gridCol w:w="2583"/>
        <w:gridCol w:w="2393"/>
      </w:tblGrid>
      <w:tr w:rsidR="00035716" w:rsidRPr="00035716" w:rsidTr="002A33DF">
        <w:trPr>
          <w:jc w:val="center"/>
        </w:trPr>
        <w:tc>
          <w:tcPr>
            <w:tcW w:w="1464" w:type="dxa"/>
          </w:tcPr>
          <w:p w:rsidR="00A158F2" w:rsidRPr="00035716" w:rsidRDefault="00A158F2" w:rsidP="00A158F2">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 xml:space="preserve">Класс </w:t>
            </w:r>
          </w:p>
        </w:tc>
        <w:tc>
          <w:tcPr>
            <w:tcW w:w="2583" w:type="dxa"/>
          </w:tcPr>
          <w:p w:rsidR="00A158F2" w:rsidRPr="00035716" w:rsidRDefault="00A158F2" w:rsidP="00A158F2">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Количество часов по авторской программе</w:t>
            </w:r>
          </w:p>
        </w:tc>
        <w:tc>
          <w:tcPr>
            <w:tcW w:w="2393" w:type="dxa"/>
          </w:tcPr>
          <w:p w:rsidR="00A158F2" w:rsidRPr="00035716" w:rsidRDefault="00A158F2" w:rsidP="002A33DF">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 xml:space="preserve">Количество часов по </w:t>
            </w:r>
            <w:r w:rsidR="002A33DF" w:rsidRPr="00035716">
              <w:rPr>
                <w:rFonts w:ascii="Times New Roman" w:hAnsi="Times New Roman"/>
                <w:sz w:val="24"/>
                <w:szCs w:val="24"/>
              </w:rPr>
              <w:t>рабочей</w:t>
            </w:r>
            <w:r w:rsidRPr="00035716">
              <w:rPr>
                <w:rFonts w:ascii="Times New Roman" w:hAnsi="Times New Roman"/>
                <w:sz w:val="24"/>
                <w:szCs w:val="24"/>
              </w:rPr>
              <w:t xml:space="preserve"> программе</w:t>
            </w:r>
          </w:p>
        </w:tc>
      </w:tr>
      <w:tr w:rsidR="00035716" w:rsidRPr="00035716" w:rsidTr="002A33DF">
        <w:trPr>
          <w:jc w:val="center"/>
        </w:trPr>
        <w:tc>
          <w:tcPr>
            <w:tcW w:w="1464" w:type="dxa"/>
          </w:tcPr>
          <w:p w:rsidR="00A158F2" w:rsidRPr="00035716" w:rsidRDefault="00A158F2" w:rsidP="00A158F2">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5</w:t>
            </w:r>
          </w:p>
        </w:tc>
        <w:tc>
          <w:tcPr>
            <w:tcW w:w="2583" w:type="dxa"/>
          </w:tcPr>
          <w:p w:rsidR="00A158F2" w:rsidRPr="00035716" w:rsidRDefault="00A158F2" w:rsidP="00A158F2">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35</w:t>
            </w:r>
          </w:p>
        </w:tc>
        <w:tc>
          <w:tcPr>
            <w:tcW w:w="2393" w:type="dxa"/>
          </w:tcPr>
          <w:p w:rsidR="00A158F2" w:rsidRPr="00035716" w:rsidRDefault="00A158F2" w:rsidP="00A158F2">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34</w:t>
            </w:r>
          </w:p>
        </w:tc>
      </w:tr>
      <w:tr w:rsidR="00035716" w:rsidRPr="00035716" w:rsidTr="002A33DF">
        <w:trPr>
          <w:jc w:val="center"/>
        </w:trPr>
        <w:tc>
          <w:tcPr>
            <w:tcW w:w="1464" w:type="dxa"/>
          </w:tcPr>
          <w:p w:rsidR="00A158F2" w:rsidRPr="00035716" w:rsidRDefault="00A158F2" w:rsidP="00A158F2">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6</w:t>
            </w:r>
          </w:p>
        </w:tc>
        <w:tc>
          <w:tcPr>
            <w:tcW w:w="2583" w:type="dxa"/>
          </w:tcPr>
          <w:p w:rsidR="00A158F2" w:rsidRPr="00035716" w:rsidRDefault="00A158F2" w:rsidP="00A158F2">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35</w:t>
            </w:r>
          </w:p>
        </w:tc>
        <w:tc>
          <w:tcPr>
            <w:tcW w:w="2393" w:type="dxa"/>
          </w:tcPr>
          <w:p w:rsidR="00A158F2" w:rsidRPr="00035716" w:rsidRDefault="00A158F2" w:rsidP="00A158F2">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34</w:t>
            </w:r>
          </w:p>
        </w:tc>
      </w:tr>
      <w:tr w:rsidR="00035716" w:rsidRPr="00035716" w:rsidTr="002A33DF">
        <w:trPr>
          <w:jc w:val="center"/>
        </w:trPr>
        <w:tc>
          <w:tcPr>
            <w:tcW w:w="1464" w:type="dxa"/>
          </w:tcPr>
          <w:p w:rsidR="00A158F2" w:rsidRPr="00035716" w:rsidRDefault="00A158F2" w:rsidP="00A158F2">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7</w:t>
            </w:r>
          </w:p>
        </w:tc>
        <w:tc>
          <w:tcPr>
            <w:tcW w:w="2583" w:type="dxa"/>
          </w:tcPr>
          <w:p w:rsidR="00A158F2" w:rsidRPr="00035716" w:rsidRDefault="002A33DF" w:rsidP="00A158F2">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68</w:t>
            </w:r>
          </w:p>
        </w:tc>
        <w:tc>
          <w:tcPr>
            <w:tcW w:w="2393" w:type="dxa"/>
          </w:tcPr>
          <w:p w:rsidR="00A158F2" w:rsidRPr="00035716" w:rsidRDefault="00A158F2" w:rsidP="00A158F2">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68</w:t>
            </w:r>
          </w:p>
        </w:tc>
      </w:tr>
      <w:tr w:rsidR="00035716" w:rsidRPr="00035716" w:rsidTr="002A33DF">
        <w:trPr>
          <w:jc w:val="center"/>
        </w:trPr>
        <w:tc>
          <w:tcPr>
            <w:tcW w:w="1464" w:type="dxa"/>
          </w:tcPr>
          <w:p w:rsidR="00A158F2" w:rsidRPr="00035716" w:rsidRDefault="00A158F2" w:rsidP="00A158F2">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8</w:t>
            </w:r>
          </w:p>
        </w:tc>
        <w:tc>
          <w:tcPr>
            <w:tcW w:w="2583" w:type="dxa"/>
          </w:tcPr>
          <w:p w:rsidR="00A158F2" w:rsidRPr="00035716" w:rsidRDefault="002A33DF" w:rsidP="00A158F2">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68</w:t>
            </w:r>
          </w:p>
        </w:tc>
        <w:tc>
          <w:tcPr>
            <w:tcW w:w="2393" w:type="dxa"/>
          </w:tcPr>
          <w:p w:rsidR="00A158F2" w:rsidRPr="00035716" w:rsidRDefault="00A158F2" w:rsidP="00A158F2">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68</w:t>
            </w:r>
          </w:p>
        </w:tc>
      </w:tr>
      <w:tr w:rsidR="00035716" w:rsidRPr="00035716" w:rsidTr="002A33DF">
        <w:trPr>
          <w:jc w:val="center"/>
        </w:trPr>
        <w:tc>
          <w:tcPr>
            <w:tcW w:w="1464" w:type="dxa"/>
          </w:tcPr>
          <w:p w:rsidR="00A158F2" w:rsidRPr="00035716" w:rsidRDefault="00A158F2" w:rsidP="00A158F2">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9</w:t>
            </w:r>
          </w:p>
        </w:tc>
        <w:tc>
          <w:tcPr>
            <w:tcW w:w="2583" w:type="dxa"/>
          </w:tcPr>
          <w:p w:rsidR="00A158F2" w:rsidRPr="00035716" w:rsidRDefault="002A33DF" w:rsidP="00A158F2">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68</w:t>
            </w:r>
          </w:p>
        </w:tc>
        <w:tc>
          <w:tcPr>
            <w:tcW w:w="2393" w:type="dxa"/>
          </w:tcPr>
          <w:p w:rsidR="00A158F2" w:rsidRPr="00035716" w:rsidRDefault="00A158F2" w:rsidP="00A158F2">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68</w:t>
            </w:r>
          </w:p>
        </w:tc>
      </w:tr>
      <w:tr w:rsidR="00035716" w:rsidRPr="00035716" w:rsidTr="002A33DF">
        <w:trPr>
          <w:jc w:val="center"/>
        </w:trPr>
        <w:tc>
          <w:tcPr>
            <w:tcW w:w="1464" w:type="dxa"/>
          </w:tcPr>
          <w:p w:rsidR="00A158F2" w:rsidRPr="00035716" w:rsidRDefault="00A158F2" w:rsidP="00A158F2">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всего</w:t>
            </w:r>
          </w:p>
        </w:tc>
        <w:tc>
          <w:tcPr>
            <w:tcW w:w="2583" w:type="dxa"/>
          </w:tcPr>
          <w:p w:rsidR="00A158F2" w:rsidRPr="00035716" w:rsidRDefault="00A158F2" w:rsidP="002A33DF">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2</w:t>
            </w:r>
            <w:r w:rsidR="002A33DF" w:rsidRPr="00035716">
              <w:rPr>
                <w:rFonts w:ascii="Times New Roman" w:hAnsi="Times New Roman"/>
                <w:sz w:val="24"/>
                <w:szCs w:val="24"/>
              </w:rPr>
              <w:t>74</w:t>
            </w:r>
          </w:p>
        </w:tc>
        <w:tc>
          <w:tcPr>
            <w:tcW w:w="2393" w:type="dxa"/>
          </w:tcPr>
          <w:p w:rsidR="00A158F2" w:rsidRPr="00035716" w:rsidRDefault="00A158F2" w:rsidP="00A158F2">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sz w:val="24"/>
                <w:szCs w:val="24"/>
              </w:rPr>
              <w:t>272</w:t>
            </w:r>
          </w:p>
        </w:tc>
      </w:tr>
    </w:tbl>
    <w:p w:rsidR="00A158F2" w:rsidRPr="00035716" w:rsidRDefault="00A158F2" w:rsidP="00A158F2">
      <w:pPr>
        <w:autoSpaceDE w:val="0"/>
        <w:autoSpaceDN w:val="0"/>
        <w:adjustRightInd w:val="0"/>
        <w:spacing w:after="0" w:line="240" w:lineRule="auto"/>
        <w:jc w:val="both"/>
        <w:rPr>
          <w:rFonts w:ascii="Times New Roman" w:hAnsi="Times New Roman"/>
          <w:sz w:val="24"/>
          <w:szCs w:val="24"/>
        </w:rPr>
      </w:pPr>
    </w:p>
    <w:p w:rsidR="00A158F2" w:rsidRPr="00035716" w:rsidRDefault="00A158F2" w:rsidP="00A158F2">
      <w:pPr>
        <w:spacing w:after="0" w:line="240" w:lineRule="auto"/>
        <w:ind w:firstLine="708"/>
        <w:jc w:val="both"/>
        <w:rPr>
          <w:rFonts w:ascii="Times New Roman" w:hAnsi="Times New Roman"/>
          <w:sz w:val="24"/>
          <w:szCs w:val="24"/>
        </w:rPr>
      </w:pPr>
      <w:r w:rsidRPr="00035716">
        <w:rPr>
          <w:rFonts w:ascii="Times New Roman" w:hAnsi="Times New Roman"/>
          <w:sz w:val="24"/>
          <w:szCs w:val="24"/>
        </w:rPr>
        <w:t xml:space="preserve">В соответствии с приказом департамента образования Белгородской области от 27 августа 2015 г. № 3593 «О внедрении интегрированного курса «Белгородоведние»  и в целях обеспечения социокультурного развития подрастающего поколения путём включения их в процессы познания  и преобразования социальной среды Белгородчины, а также в рамках реализации проекта «Социокультурное развитие подрастающего поколения через изучение родного края («Белгородоведение»)» в авторскую программу  добавлен краеведческий материал с сохранением количества часов. </w:t>
      </w:r>
    </w:p>
    <w:p w:rsidR="00A158F2" w:rsidRPr="00035716" w:rsidRDefault="00A158F2" w:rsidP="00A158F2">
      <w:pPr>
        <w:spacing w:after="0" w:line="240" w:lineRule="auto"/>
        <w:ind w:firstLine="708"/>
        <w:jc w:val="both"/>
        <w:rPr>
          <w:rFonts w:ascii="Times New Roman" w:hAnsi="Times New Roman"/>
          <w:sz w:val="24"/>
          <w:szCs w:val="24"/>
        </w:rPr>
      </w:pPr>
      <w:r w:rsidRPr="00035716">
        <w:rPr>
          <w:rFonts w:ascii="Times New Roman" w:hAnsi="Times New Roman"/>
          <w:sz w:val="24"/>
          <w:szCs w:val="24"/>
        </w:rPr>
        <w:t xml:space="preserve">Авторская  программа предусматривает резерв свободного учебного времени,   который в  рабочей программе использован   для реализации  практических работ,  повторения,  краеведческого модуля. </w:t>
      </w:r>
    </w:p>
    <w:p w:rsidR="00A158F2" w:rsidRPr="00035716" w:rsidRDefault="00A158F2" w:rsidP="00A158F2">
      <w:pPr>
        <w:autoSpaceDE w:val="0"/>
        <w:autoSpaceDN w:val="0"/>
        <w:adjustRightInd w:val="0"/>
        <w:spacing w:after="0" w:line="240" w:lineRule="auto"/>
        <w:ind w:firstLine="720"/>
        <w:jc w:val="both"/>
        <w:rPr>
          <w:rFonts w:ascii="Times New Roman" w:hAnsi="Times New Roman"/>
          <w:sz w:val="24"/>
          <w:szCs w:val="24"/>
        </w:rPr>
      </w:pPr>
      <w:r w:rsidRPr="00035716">
        <w:rPr>
          <w:rFonts w:ascii="Times New Roman" w:hAnsi="Times New Roman"/>
          <w:sz w:val="24"/>
          <w:szCs w:val="24"/>
        </w:rPr>
        <w:t xml:space="preserve">Рабочая программа рассчитана на 272 часа. </w:t>
      </w:r>
    </w:p>
    <w:p w:rsidR="00A158F2" w:rsidRPr="00035716" w:rsidRDefault="00A158F2" w:rsidP="00A158F2">
      <w:pPr>
        <w:autoSpaceDE w:val="0"/>
        <w:autoSpaceDN w:val="0"/>
        <w:adjustRightInd w:val="0"/>
        <w:spacing w:after="0" w:line="240" w:lineRule="auto"/>
        <w:ind w:firstLine="720"/>
        <w:jc w:val="both"/>
        <w:rPr>
          <w:rFonts w:ascii="Times New Roman" w:hAnsi="Times New Roman"/>
          <w:sz w:val="24"/>
          <w:szCs w:val="24"/>
        </w:rPr>
      </w:pPr>
      <w:r w:rsidRPr="00035716">
        <w:rPr>
          <w:rFonts w:ascii="Times New Roman" w:hAnsi="Times New Roman"/>
          <w:sz w:val="24"/>
          <w:szCs w:val="24"/>
        </w:rPr>
        <w:t>5 класс – 34 часов учебного времени (1 часа в неделю);</w:t>
      </w:r>
    </w:p>
    <w:p w:rsidR="00A158F2" w:rsidRPr="00035716" w:rsidRDefault="00A158F2" w:rsidP="00A158F2">
      <w:pPr>
        <w:autoSpaceDE w:val="0"/>
        <w:autoSpaceDN w:val="0"/>
        <w:adjustRightInd w:val="0"/>
        <w:spacing w:after="0" w:line="240" w:lineRule="auto"/>
        <w:ind w:firstLine="720"/>
        <w:jc w:val="both"/>
        <w:rPr>
          <w:rFonts w:ascii="Times New Roman" w:hAnsi="Times New Roman"/>
          <w:sz w:val="24"/>
          <w:szCs w:val="24"/>
        </w:rPr>
      </w:pPr>
      <w:r w:rsidRPr="00035716">
        <w:rPr>
          <w:rFonts w:ascii="Times New Roman" w:hAnsi="Times New Roman"/>
          <w:sz w:val="24"/>
          <w:szCs w:val="24"/>
        </w:rPr>
        <w:t>6 класс – 34 часов учебного времени (1 час  в неделю);</w:t>
      </w:r>
    </w:p>
    <w:p w:rsidR="00A158F2" w:rsidRPr="00035716" w:rsidRDefault="00A158F2" w:rsidP="00A158F2">
      <w:pPr>
        <w:autoSpaceDE w:val="0"/>
        <w:autoSpaceDN w:val="0"/>
        <w:adjustRightInd w:val="0"/>
        <w:spacing w:after="0" w:line="240" w:lineRule="auto"/>
        <w:ind w:firstLine="720"/>
        <w:jc w:val="both"/>
        <w:rPr>
          <w:rFonts w:ascii="Times New Roman" w:hAnsi="Times New Roman"/>
          <w:sz w:val="24"/>
          <w:szCs w:val="24"/>
        </w:rPr>
      </w:pPr>
      <w:r w:rsidRPr="00035716">
        <w:rPr>
          <w:rFonts w:ascii="Times New Roman" w:hAnsi="Times New Roman"/>
          <w:sz w:val="24"/>
          <w:szCs w:val="24"/>
        </w:rPr>
        <w:t xml:space="preserve">7 класс - 68 часов учебного времени (2 часа в неделю); </w:t>
      </w:r>
    </w:p>
    <w:p w:rsidR="00A158F2" w:rsidRPr="00035716" w:rsidRDefault="00A158F2" w:rsidP="00A158F2">
      <w:pPr>
        <w:autoSpaceDE w:val="0"/>
        <w:autoSpaceDN w:val="0"/>
        <w:adjustRightInd w:val="0"/>
        <w:spacing w:after="0" w:line="240" w:lineRule="auto"/>
        <w:ind w:firstLine="720"/>
        <w:jc w:val="both"/>
        <w:rPr>
          <w:rFonts w:ascii="Times New Roman" w:hAnsi="Times New Roman"/>
          <w:sz w:val="24"/>
          <w:szCs w:val="24"/>
        </w:rPr>
      </w:pPr>
      <w:r w:rsidRPr="00035716">
        <w:rPr>
          <w:rFonts w:ascii="Times New Roman" w:hAnsi="Times New Roman"/>
          <w:sz w:val="24"/>
          <w:szCs w:val="24"/>
        </w:rPr>
        <w:t>8 класс – 68 часов учебного времени (2 часа в неделю);</w:t>
      </w:r>
    </w:p>
    <w:p w:rsidR="00A158F2" w:rsidRPr="00035716" w:rsidRDefault="00A158F2" w:rsidP="00A158F2">
      <w:pPr>
        <w:autoSpaceDE w:val="0"/>
        <w:autoSpaceDN w:val="0"/>
        <w:adjustRightInd w:val="0"/>
        <w:spacing w:after="0" w:line="240" w:lineRule="auto"/>
        <w:ind w:firstLine="720"/>
        <w:jc w:val="both"/>
        <w:rPr>
          <w:rFonts w:ascii="Times New Roman" w:hAnsi="Times New Roman"/>
          <w:sz w:val="24"/>
          <w:szCs w:val="24"/>
        </w:rPr>
      </w:pPr>
      <w:r w:rsidRPr="00035716">
        <w:rPr>
          <w:rFonts w:ascii="Times New Roman" w:hAnsi="Times New Roman"/>
          <w:sz w:val="24"/>
          <w:szCs w:val="24"/>
        </w:rPr>
        <w:t xml:space="preserve">Объем часов учебной нагрузки, отведенных на освоение рабочей программы определен учебным планом образовательного учреждения, познавательных интересов учащихся. </w:t>
      </w:r>
    </w:p>
    <w:p w:rsidR="00035716" w:rsidRDefault="00A158F2" w:rsidP="00035716">
      <w:pPr>
        <w:autoSpaceDE w:val="0"/>
        <w:autoSpaceDN w:val="0"/>
        <w:adjustRightInd w:val="0"/>
        <w:spacing w:after="0" w:line="240" w:lineRule="auto"/>
        <w:ind w:firstLine="708"/>
        <w:jc w:val="both"/>
        <w:rPr>
          <w:rFonts w:ascii="Times New Roman" w:hAnsi="Times New Roman"/>
          <w:sz w:val="24"/>
          <w:szCs w:val="24"/>
        </w:rPr>
      </w:pPr>
      <w:r w:rsidRPr="00035716">
        <w:rPr>
          <w:rFonts w:ascii="Times New Roman" w:hAnsi="Times New Roman"/>
          <w:sz w:val="24"/>
          <w:szCs w:val="24"/>
        </w:rPr>
        <w:t xml:space="preserve">Рабочая программа ориентирована на использование </w:t>
      </w:r>
      <w:r w:rsidRPr="00035716">
        <w:rPr>
          <w:rFonts w:ascii="Times New Roman" w:hAnsi="Times New Roman"/>
          <w:b/>
          <w:sz w:val="24"/>
          <w:szCs w:val="24"/>
        </w:rPr>
        <w:t>учебно-методического комплекта</w:t>
      </w:r>
      <w:r w:rsidRPr="00035716">
        <w:rPr>
          <w:rFonts w:ascii="Times New Roman" w:hAnsi="Times New Roman"/>
          <w:sz w:val="24"/>
          <w:szCs w:val="24"/>
        </w:rPr>
        <w:t>:</w:t>
      </w:r>
    </w:p>
    <w:p w:rsidR="00035716" w:rsidRPr="00035716" w:rsidRDefault="00035716" w:rsidP="00035716">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Учебники:</w:t>
      </w:r>
    </w:p>
    <w:p w:rsidR="00035716" w:rsidRPr="00035716" w:rsidRDefault="00035716" w:rsidP="00035716">
      <w:pPr>
        <w:spacing w:after="0" w:line="240" w:lineRule="auto"/>
        <w:rPr>
          <w:rFonts w:ascii="Times New Roman" w:hAnsi="Times New Roman"/>
          <w:sz w:val="24"/>
          <w:szCs w:val="24"/>
        </w:rPr>
      </w:pPr>
      <w:r w:rsidRPr="00035716">
        <w:rPr>
          <w:rFonts w:ascii="Times New Roman" w:hAnsi="Times New Roman"/>
          <w:sz w:val="24"/>
          <w:szCs w:val="24"/>
        </w:rPr>
        <w:t>1. География. Землеведение. 5—6 классы. Учебник (авторы О. А. Климанова, В. В. Климанов, Э. В. Ким).</w:t>
      </w:r>
    </w:p>
    <w:p w:rsidR="00035716" w:rsidRPr="00035716" w:rsidRDefault="00035716" w:rsidP="00035716">
      <w:pPr>
        <w:spacing w:after="0" w:line="240" w:lineRule="auto"/>
        <w:rPr>
          <w:rFonts w:ascii="Times New Roman" w:hAnsi="Times New Roman"/>
          <w:sz w:val="24"/>
          <w:szCs w:val="24"/>
        </w:rPr>
      </w:pPr>
      <w:r>
        <w:rPr>
          <w:rFonts w:ascii="Times New Roman" w:hAnsi="Times New Roman"/>
          <w:sz w:val="24"/>
          <w:szCs w:val="24"/>
        </w:rPr>
        <w:t>2</w:t>
      </w:r>
      <w:r w:rsidRPr="00035716">
        <w:rPr>
          <w:rFonts w:ascii="Times New Roman" w:hAnsi="Times New Roman"/>
          <w:sz w:val="24"/>
          <w:szCs w:val="24"/>
        </w:rPr>
        <w:t>. География. Страноведение. 7 класс. Учебник (авторы О. А. Климанова, В. В. Климанов, Э. В. Ким).</w:t>
      </w:r>
    </w:p>
    <w:p w:rsidR="00D27A15" w:rsidRDefault="00D27A15" w:rsidP="00035716">
      <w:pPr>
        <w:spacing w:after="0" w:line="240" w:lineRule="auto"/>
        <w:rPr>
          <w:rFonts w:ascii="Times New Roman" w:hAnsi="Times New Roman"/>
          <w:sz w:val="24"/>
          <w:szCs w:val="24"/>
        </w:rPr>
      </w:pPr>
      <w:r>
        <w:rPr>
          <w:rFonts w:ascii="Times New Roman" w:hAnsi="Times New Roman"/>
          <w:sz w:val="24"/>
          <w:szCs w:val="24"/>
        </w:rPr>
        <w:t>3.</w:t>
      </w:r>
      <w:r w:rsidR="00035716" w:rsidRPr="00035716">
        <w:rPr>
          <w:rFonts w:ascii="Times New Roman" w:hAnsi="Times New Roman"/>
          <w:sz w:val="24"/>
          <w:szCs w:val="24"/>
        </w:rPr>
        <w:t>География России. Природа и население. 8 класс. Учебник (авторы А. И. Алексеев, В. А. Низовцев, Э. В. Ким).</w:t>
      </w:r>
    </w:p>
    <w:p w:rsidR="00A158F2" w:rsidRPr="00035716" w:rsidRDefault="00A158F2" w:rsidP="00035716">
      <w:pPr>
        <w:spacing w:after="0" w:line="240" w:lineRule="auto"/>
        <w:rPr>
          <w:rFonts w:ascii="Times New Roman" w:eastAsiaTheme="minorHAnsi" w:hAnsi="Times New Roman"/>
          <w:b/>
          <w:sz w:val="20"/>
          <w:szCs w:val="20"/>
          <w:lang w:eastAsia="en-US"/>
        </w:rPr>
      </w:pPr>
    </w:p>
    <w:p w:rsidR="00395E6B" w:rsidRPr="00035716" w:rsidRDefault="00395E6B" w:rsidP="00395E6B">
      <w:pPr>
        <w:autoSpaceDE w:val="0"/>
        <w:autoSpaceDN w:val="0"/>
        <w:adjustRightInd w:val="0"/>
        <w:spacing w:after="0" w:line="240" w:lineRule="auto"/>
        <w:jc w:val="both"/>
        <w:rPr>
          <w:rFonts w:ascii="Times New Roman" w:hAnsi="Times New Roman"/>
          <w:bCs/>
          <w:sz w:val="24"/>
          <w:szCs w:val="24"/>
        </w:rPr>
      </w:pPr>
    </w:p>
    <w:p w:rsidR="00395E6B" w:rsidRDefault="00395E6B" w:rsidP="00BA60EC">
      <w:pPr>
        <w:autoSpaceDE w:val="0"/>
        <w:autoSpaceDN w:val="0"/>
        <w:adjustRightInd w:val="0"/>
        <w:spacing w:after="0" w:line="240" w:lineRule="auto"/>
        <w:jc w:val="both"/>
        <w:rPr>
          <w:rFonts w:ascii="Times New Roman" w:hAnsi="Times New Roman"/>
          <w:sz w:val="24"/>
          <w:szCs w:val="24"/>
        </w:rPr>
      </w:pPr>
    </w:p>
    <w:p w:rsidR="00BB0510" w:rsidRDefault="00BB0510" w:rsidP="00BA60EC">
      <w:pPr>
        <w:autoSpaceDE w:val="0"/>
        <w:autoSpaceDN w:val="0"/>
        <w:adjustRightInd w:val="0"/>
        <w:spacing w:after="0" w:line="240" w:lineRule="auto"/>
        <w:jc w:val="both"/>
        <w:rPr>
          <w:rFonts w:ascii="Times New Roman" w:hAnsi="Times New Roman"/>
          <w:sz w:val="24"/>
          <w:szCs w:val="24"/>
        </w:rPr>
      </w:pPr>
    </w:p>
    <w:p w:rsidR="00BB0510" w:rsidRDefault="00BB0510" w:rsidP="00BA60EC">
      <w:pPr>
        <w:autoSpaceDE w:val="0"/>
        <w:autoSpaceDN w:val="0"/>
        <w:adjustRightInd w:val="0"/>
        <w:spacing w:after="0" w:line="240" w:lineRule="auto"/>
        <w:jc w:val="both"/>
        <w:rPr>
          <w:rFonts w:ascii="Times New Roman" w:hAnsi="Times New Roman"/>
          <w:sz w:val="24"/>
          <w:szCs w:val="24"/>
        </w:rPr>
      </w:pPr>
    </w:p>
    <w:p w:rsidR="00D27A15" w:rsidRDefault="00D27A15" w:rsidP="00BA60EC">
      <w:pPr>
        <w:autoSpaceDE w:val="0"/>
        <w:autoSpaceDN w:val="0"/>
        <w:adjustRightInd w:val="0"/>
        <w:spacing w:after="0" w:line="240" w:lineRule="auto"/>
        <w:jc w:val="both"/>
        <w:rPr>
          <w:rFonts w:ascii="Times New Roman" w:hAnsi="Times New Roman"/>
          <w:sz w:val="24"/>
          <w:szCs w:val="24"/>
        </w:rPr>
      </w:pPr>
    </w:p>
    <w:p w:rsidR="00314A24" w:rsidRDefault="00314A24" w:rsidP="00BA60EC">
      <w:pPr>
        <w:autoSpaceDE w:val="0"/>
        <w:autoSpaceDN w:val="0"/>
        <w:adjustRightInd w:val="0"/>
        <w:spacing w:after="0" w:line="240" w:lineRule="auto"/>
        <w:jc w:val="both"/>
        <w:rPr>
          <w:rFonts w:ascii="Times New Roman" w:hAnsi="Times New Roman"/>
          <w:sz w:val="24"/>
          <w:szCs w:val="24"/>
        </w:rPr>
      </w:pPr>
    </w:p>
    <w:p w:rsidR="00314A24" w:rsidRDefault="00314A24" w:rsidP="00BA60EC">
      <w:pPr>
        <w:autoSpaceDE w:val="0"/>
        <w:autoSpaceDN w:val="0"/>
        <w:adjustRightInd w:val="0"/>
        <w:spacing w:after="0" w:line="240" w:lineRule="auto"/>
        <w:jc w:val="both"/>
        <w:rPr>
          <w:rFonts w:ascii="Times New Roman" w:hAnsi="Times New Roman"/>
          <w:sz w:val="24"/>
          <w:szCs w:val="24"/>
        </w:rPr>
      </w:pPr>
    </w:p>
    <w:p w:rsidR="00314A24" w:rsidRPr="00035716" w:rsidRDefault="00314A24" w:rsidP="00BA60EC">
      <w:pPr>
        <w:autoSpaceDE w:val="0"/>
        <w:autoSpaceDN w:val="0"/>
        <w:adjustRightInd w:val="0"/>
        <w:spacing w:after="0" w:line="240" w:lineRule="auto"/>
        <w:jc w:val="both"/>
        <w:rPr>
          <w:rFonts w:ascii="Times New Roman" w:hAnsi="Times New Roman"/>
          <w:sz w:val="24"/>
          <w:szCs w:val="24"/>
        </w:rPr>
      </w:pPr>
    </w:p>
    <w:p w:rsidR="00D27A15" w:rsidRDefault="00D27A15" w:rsidP="00395E6B">
      <w:pPr>
        <w:shd w:val="clear" w:color="auto" w:fill="FFFFFF"/>
        <w:spacing w:after="0" w:line="240" w:lineRule="auto"/>
        <w:ind w:firstLine="567"/>
        <w:jc w:val="center"/>
        <w:rPr>
          <w:rFonts w:ascii="Times New Roman" w:hAnsi="Times New Roman"/>
          <w:b/>
          <w:sz w:val="24"/>
          <w:szCs w:val="24"/>
        </w:rPr>
      </w:pPr>
    </w:p>
    <w:p w:rsidR="00A20FBB" w:rsidRDefault="00A20FBB" w:rsidP="00395E6B">
      <w:pPr>
        <w:shd w:val="clear" w:color="auto" w:fill="FFFFFF"/>
        <w:spacing w:after="0" w:line="240" w:lineRule="auto"/>
        <w:ind w:firstLine="567"/>
        <w:jc w:val="center"/>
        <w:rPr>
          <w:rFonts w:ascii="Times New Roman" w:hAnsi="Times New Roman"/>
          <w:b/>
          <w:sz w:val="24"/>
          <w:szCs w:val="24"/>
        </w:rPr>
      </w:pPr>
      <w:r w:rsidRPr="00035716">
        <w:rPr>
          <w:rFonts w:ascii="Times New Roman" w:hAnsi="Times New Roman"/>
          <w:b/>
          <w:sz w:val="24"/>
          <w:szCs w:val="24"/>
        </w:rPr>
        <w:lastRenderedPageBreak/>
        <w:t>Изменения в программе</w:t>
      </w:r>
    </w:p>
    <w:p w:rsidR="00D27A15" w:rsidRPr="00035716" w:rsidRDefault="00D27A15" w:rsidP="00395E6B">
      <w:pPr>
        <w:shd w:val="clear" w:color="auto" w:fill="FFFFFF"/>
        <w:spacing w:after="0" w:line="240" w:lineRule="auto"/>
        <w:ind w:firstLine="567"/>
        <w:jc w:val="center"/>
        <w:rPr>
          <w:rFonts w:ascii="Times New Roman" w:hAnsi="Times New Roman"/>
          <w:b/>
          <w:sz w:val="24"/>
          <w:szCs w:val="24"/>
        </w:rPr>
      </w:pPr>
    </w:p>
    <w:tbl>
      <w:tblPr>
        <w:tblStyle w:val="22"/>
        <w:tblW w:w="9747" w:type="dxa"/>
        <w:tblLayout w:type="fixed"/>
        <w:tblLook w:val="04A0" w:firstRow="1" w:lastRow="0" w:firstColumn="1" w:lastColumn="0" w:noHBand="0" w:noVBand="1"/>
      </w:tblPr>
      <w:tblGrid>
        <w:gridCol w:w="392"/>
        <w:gridCol w:w="2535"/>
        <w:gridCol w:w="16"/>
        <w:gridCol w:w="851"/>
        <w:gridCol w:w="2505"/>
        <w:gridCol w:w="46"/>
        <w:gridCol w:w="851"/>
        <w:gridCol w:w="2551"/>
      </w:tblGrid>
      <w:tr w:rsidR="00767B1B" w:rsidRPr="00035716" w:rsidTr="008E6389">
        <w:tc>
          <w:tcPr>
            <w:tcW w:w="392" w:type="dxa"/>
          </w:tcPr>
          <w:p w:rsidR="00547D0A" w:rsidRPr="00035716" w:rsidRDefault="00547D0A" w:rsidP="00910CFE">
            <w:pPr>
              <w:shd w:val="clear" w:color="auto" w:fill="FFFFFF"/>
              <w:spacing w:after="0" w:line="240" w:lineRule="auto"/>
              <w:rPr>
                <w:rFonts w:ascii="Times New Roman" w:hAnsi="Times New Roman"/>
              </w:rPr>
            </w:pPr>
          </w:p>
        </w:tc>
        <w:tc>
          <w:tcPr>
            <w:tcW w:w="3402" w:type="dxa"/>
            <w:gridSpan w:val="3"/>
          </w:tcPr>
          <w:p w:rsidR="00547D0A" w:rsidRPr="00035716" w:rsidRDefault="00547D0A" w:rsidP="008E6389">
            <w:pPr>
              <w:shd w:val="clear" w:color="auto" w:fill="FFFFFF"/>
              <w:spacing w:after="0" w:line="240" w:lineRule="auto"/>
              <w:jc w:val="center"/>
              <w:rPr>
                <w:rFonts w:ascii="Times New Roman" w:hAnsi="Times New Roman"/>
                <w:sz w:val="20"/>
                <w:szCs w:val="20"/>
              </w:rPr>
            </w:pPr>
            <w:r w:rsidRPr="00035716">
              <w:rPr>
                <w:rFonts w:ascii="Times New Roman" w:hAnsi="Times New Roman"/>
                <w:sz w:val="20"/>
                <w:szCs w:val="20"/>
              </w:rPr>
              <w:t>Авторская программа</w:t>
            </w:r>
          </w:p>
        </w:tc>
        <w:tc>
          <w:tcPr>
            <w:tcW w:w="3402" w:type="dxa"/>
            <w:gridSpan w:val="3"/>
          </w:tcPr>
          <w:p w:rsidR="00547D0A" w:rsidRPr="00035716" w:rsidRDefault="00547D0A" w:rsidP="008E6389">
            <w:pPr>
              <w:shd w:val="clear" w:color="auto" w:fill="FFFFFF"/>
              <w:spacing w:after="0" w:line="240" w:lineRule="auto"/>
              <w:rPr>
                <w:rFonts w:ascii="Times New Roman" w:hAnsi="Times New Roman"/>
                <w:sz w:val="20"/>
                <w:szCs w:val="20"/>
              </w:rPr>
            </w:pPr>
            <w:r w:rsidRPr="00035716">
              <w:rPr>
                <w:rFonts w:ascii="Times New Roman" w:hAnsi="Times New Roman"/>
                <w:sz w:val="20"/>
                <w:szCs w:val="20"/>
              </w:rPr>
              <w:t>Рабочая программа</w:t>
            </w:r>
          </w:p>
          <w:p w:rsidR="00547D0A" w:rsidRPr="00035716" w:rsidRDefault="00547D0A" w:rsidP="000A3E77">
            <w:pPr>
              <w:spacing w:after="0" w:line="240" w:lineRule="auto"/>
              <w:jc w:val="center"/>
              <w:rPr>
                <w:rFonts w:ascii="Times New Roman" w:hAnsi="Times New Roman"/>
                <w:sz w:val="20"/>
                <w:szCs w:val="20"/>
              </w:rPr>
            </w:pPr>
          </w:p>
        </w:tc>
        <w:tc>
          <w:tcPr>
            <w:tcW w:w="2551" w:type="dxa"/>
            <w:vMerge w:val="restart"/>
          </w:tcPr>
          <w:p w:rsidR="00547D0A" w:rsidRPr="00035716" w:rsidRDefault="00A547DA" w:rsidP="009A09CB">
            <w:pPr>
              <w:shd w:val="clear" w:color="auto" w:fill="FFFFFF"/>
              <w:spacing w:after="0" w:line="240" w:lineRule="auto"/>
              <w:jc w:val="center"/>
              <w:rPr>
                <w:rFonts w:ascii="Times New Roman" w:hAnsi="Times New Roman"/>
                <w:sz w:val="20"/>
                <w:szCs w:val="20"/>
              </w:rPr>
            </w:pPr>
            <w:r w:rsidRPr="00035716">
              <w:rPr>
                <w:rFonts w:ascii="Times New Roman" w:hAnsi="Times New Roman"/>
                <w:sz w:val="20"/>
                <w:szCs w:val="20"/>
              </w:rPr>
              <w:t>Изменения и дополнения в программе</w:t>
            </w:r>
          </w:p>
        </w:tc>
      </w:tr>
      <w:tr w:rsidR="00767B1B" w:rsidRPr="00035716" w:rsidTr="00A45AC9">
        <w:tc>
          <w:tcPr>
            <w:tcW w:w="392" w:type="dxa"/>
          </w:tcPr>
          <w:p w:rsidR="00547D0A" w:rsidRPr="00035716" w:rsidRDefault="00547D0A" w:rsidP="00910CFE">
            <w:pPr>
              <w:shd w:val="clear" w:color="auto" w:fill="FFFFFF"/>
              <w:spacing w:after="0" w:line="240" w:lineRule="auto"/>
              <w:rPr>
                <w:rFonts w:ascii="Times New Roman" w:hAnsi="Times New Roman"/>
              </w:rPr>
            </w:pPr>
          </w:p>
        </w:tc>
        <w:tc>
          <w:tcPr>
            <w:tcW w:w="2535" w:type="dxa"/>
            <w:tcBorders>
              <w:right w:val="single" w:sz="4" w:space="0" w:color="auto"/>
            </w:tcBorders>
          </w:tcPr>
          <w:p w:rsidR="00547D0A" w:rsidRPr="00035716" w:rsidRDefault="00547D0A" w:rsidP="008E6389">
            <w:pPr>
              <w:shd w:val="clear" w:color="auto" w:fill="FFFFFF"/>
              <w:spacing w:after="0" w:line="240" w:lineRule="auto"/>
              <w:rPr>
                <w:rFonts w:ascii="Times New Roman" w:hAnsi="Times New Roman"/>
                <w:sz w:val="20"/>
                <w:szCs w:val="20"/>
              </w:rPr>
            </w:pPr>
            <w:r w:rsidRPr="00035716">
              <w:rPr>
                <w:rFonts w:ascii="Times New Roman" w:hAnsi="Times New Roman"/>
                <w:sz w:val="20"/>
                <w:szCs w:val="20"/>
              </w:rPr>
              <w:t>Тема</w:t>
            </w:r>
          </w:p>
          <w:p w:rsidR="00547D0A" w:rsidRPr="00035716" w:rsidRDefault="00547D0A" w:rsidP="008E6389">
            <w:pPr>
              <w:spacing w:after="0" w:line="240" w:lineRule="auto"/>
              <w:rPr>
                <w:rFonts w:ascii="Times New Roman" w:hAnsi="Times New Roman"/>
                <w:sz w:val="20"/>
                <w:szCs w:val="20"/>
              </w:rPr>
            </w:pPr>
          </w:p>
        </w:tc>
        <w:tc>
          <w:tcPr>
            <w:tcW w:w="867" w:type="dxa"/>
            <w:gridSpan w:val="2"/>
            <w:tcBorders>
              <w:left w:val="single" w:sz="4" w:space="0" w:color="auto"/>
            </w:tcBorders>
          </w:tcPr>
          <w:p w:rsidR="00547D0A" w:rsidRPr="00035716" w:rsidRDefault="00547D0A" w:rsidP="008E6389">
            <w:pPr>
              <w:shd w:val="clear" w:color="auto" w:fill="FFFFFF"/>
              <w:spacing w:after="0" w:line="240" w:lineRule="auto"/>
              <w:rPr>
                <w:rFonts w:ascii="Times New Roman" w:hAnsi="Times New Roman"/>
                <w:sz w:val="20"/>
                <w:szCs w:val="20"/>
              </w:rPr>
            </w:pPr>
            <w:r w:rsidRPr="00035716">
              <w:rPr>
                <w:rFonts w:ascii="Times New Roman" w:hAnsi="Times New Roman"/>
                <w:sz w:val="20"/>
                <w:szCs w:val="20"/>
              </w:rPr>
              <w:t xml:space="preserve">Кол-во </w:t>
            </w:r>
          </w:p>
          <w:p w:rsidR="00547D0A" w:rsidRPr="00035716" w:rsidRDefault="00547D0A" w:rsidP="008E6389">
            <w:pPr>
              <w:shd w:val="clear" w:color="auto" w:fill="FFFFFF"/>
              <w:spacing w:after="0" w:line="240" w:lineRule="auto"/>
              <w:rPr>
                <w:rFonts w:ascii="Times New Roman" w:hAnsi="Times New Roman"/>
                <w:sz w:val="20"/>
                <w:szCs w:val="20"/>
              </w:rPr>
            </w:pPr>
            <w:r w:rsidRPr="00035716">
              <w:rPr>
                <w:rFonts w:ascii="Times New Roman" w:hAnsi="Times New Roman"/>
                <w:sz w:val="20"/>
                <w:szCs w:val="20"/>
              </w:rPr>
              <w:t>часов</w:t>
            </w:r>
          </w:p>
        </w:tc>
        <w:tc>
          <w:tcPr>
            <w:tcW w:w="2505" w:type="dxa"/>
            <w:tcBorders>
              <w:right w:val="single" w:sz="4" w:space="0" w:color="auto"/>
            </w:tcBorders>
          </w:tcPr>
          <w:p w:rsidR="00547D0A" w:rsidRPr="00035716" w:rsidRDefault="00547D0A" w:rsidP="008E6389">
            <w:pPr>
              <w:shd w:val="clear" w:color="auto" w:fill="FFFFFF"/>
              <w:spacing w:after="0" w:line="240" w:lineRule="auto"/>
              <w:rPr>
                <w:rFonts w:ascii="Times New Roman" w:hAnsi="Times New Roman"/>
                <w:sz w:val="20"/>
                <w:szCs w:val="20"/>
              </w:rPr>
            </w:pPr>
            <w:r w:rsidRPr="00035716">
              <w:rPr>
                <w:rFonts w:ascii="Times New Roman" w:hAnsi="Times New Roman"/>
                <w:sz w:val="20"/>
                <w:szCs w:val="20"/>
              </w:rPr>
              <w:t>Тема</w:t>
            </w:r>
          </w:p>
          <w:p w:rsidR="00547D0A" w:rsidRPr="00035716" w:rsidRDefault="00547D0A" w:rsidP="008E6389">
            <w:pPr>
              <w:spacing w:after="0" w:line="240" w:lineRule="auto"/>
              <w:rPr>
                <w:rFonts w:ascii="Times New Roman" w:hAnsi="Times New Roman"/>
                <w:sz w:val="20"/>
                <w:szCs w:val="20"/>
              </w:rPr>
            </w:pPr>
          </w:p>
        </w:tc>
        <w:tc>
          <w:tcPr>
            <w:tcW w:w="897" w:type="dxa"/>
            <w:gridSpan w:val="2"/>
            <w:tcBorders>
              <w:left w:val="single" w:sz="4" w:space="0" w:color="auto"/>
            </w:tcBorders>
          </w:tcPr>
          <w:p w:rsidR="00547D0A" w:rsidRPr="00035716" w:rsidRDefault="00547D0A" w:rsidP="008E6389">
            <w:pPr>
              <w:shd w:val="clear" w:color="auto" w:fill="FFFFFF"/>
              <w:spacing w:after="0" w:line="240" w:lineRule="auto"/>
              <w:rPr>
                <w:rFonts w:ascii="Times New Roman" w:hAnsi="Times New Roman"/>
                <w:sz w:val="20"/>
                <w:szCs w:val="20"/>
              </w:rPr>
            </w:pPr>
            <w:r w:rsidRPr="00035716">
              <w:rPr>
                <w:rFonts w:ascii="Times New Roman" w:hAnsi="Times New Roman"/>
                <w:sz w:val="20"/>
                <w:szCs w:val="20"/>
              </w:rPr>
              <w:t xml:space="preserve">Кол-во </w:t>
            </w:r>
          </w:p>
          <w:p w:rsidR="00547D0A" w:rsidRPr="00035716" w:rsidRDefault="00547D0A" w:rsidP="008E6389">
            <w:pPr>
              <w:shd w:val="clear" w:color="auto" w:fill="FFFFFF"/>
              <w:spacing w:after="0" w:line="240" w:lineRule="auto"/>
              <w:rPr>
                <w:rFonts w:ascii="Times New Roman" w:hAnsi="Times New Roman"/>
                <w:sz w:val="20"/>
                <w:szCs w:val="20"/>
              </w:rPr>
            </w:pPr>
            <w:r w:rsidRPr="00035716">
              <w:rPr>
                <w:rFonts w:ascii="Times New Roman" w:hAnsi="Times New Roman"/>
                <w:sz w:val="20"/>
                <w:szCs w:val="20"/>
              </w:rPr>
              <w:t>часов</w:t>
            </w:r>
          </w:p>
        </w:tc>
        <w:tc>
          <w:tcPr>
            <w:tcW w:w="2551" w:type="dxa"/>
            <w:vMerge/>
          </w:tcPr>
          <w:p w:rsidR="00547D0A" w:rsidRPr="00035716" w:rsidRDefault="00547D0A" w:rsidP="00910CFE">
            <w:pPr>
              <w:shd w:val="clear" w:color="auto" w:fill="FFFFFF"/>
              <w:spacing w:after="0" w:line="240" w:lineRule="auto"/>
              <w:rPr>
                <w:rFonts w:ascii="Times New Roman" w:hAnsi="Times New Roman"/>
              </w:rPr>
            </w:pPr>
          </w:p>
        </w:tc>
      </w:tr>
      <w:tr w:rsidR="00767B1B" w:rsidRPr="00035716" w:rsidTr="008E6389">
        <w:tc>
          <w:tcPr>
            <w:tcW w:w="9747" w:type="dxa"/>
            <w:gridSpan w:val="8"/>
          </w:tcPr>
          <w:p w:rsidR="00A547DA" w:rsidRPr="00035716" w:rsidRDefault="00A547DA" w:rsidP="00A547DA">
            <w:pPr>
              <w:shd w:val="clear" w:color="auto" w:fill="FFFFFF"/>
              <w:spacing w:after="0" w:line="240" w:lineRule="auto"/>
              <w:jc w:val="center"/>
              <w:rPr>
                <w:rFonts w:ascii="Times New Roman" w:hAnsi="Times New Roman"/>
              </w:rPr>
            </w:pPr>
            <w:r w:rsidRPr="00035716">
              <w:rPr>
                <w:rFonts w:ascii="Times New Roman" w:hAnsi="Times New Roman"/>
                <w:b/>
              </w:rPr>
              <w:t>5 класс</w:t>
            </w:r>
          </w:p>
        </w:tc>
      </w:tr>
      <w:tr w:rsidR="00767B1B" w:rsidRPr="00035716" w:rsidTr="00C5796B">
        <w:trPr>
          <w:trHeight w:val="307"/>
        </w:trPr>
        <w:tc>
          <w:tcPr>
            <w:tcW w:w="392" w:type="dxa"/>
          </w:tcPr>
          <w:p w:rsidR="00A45AC9" w:rsidRPr="00035716" w:rsidRDefault="00A45AC9" w:rsidP="00910CFE">
            <w:pPr>
              <w:shd w:val="clear" w:color="auto" w:fill="FFFFFF"/>
              <w:spacing w:after="0" w:line="240" w:lineRule="auto"/>
              <w:rPr>
                <w:rFonts w:ascii="Times New Roman" w:hAnsi="Times New Roman"/>
              </w:rPr>
            </w:pPr>
          </w:p>
        </w:tc>
        <w:tc>
          <w:tcPr>
            <w:tcW w:w="2535" w:type="dxa"/>
            <w:tcBorders>
              <w:right w:val="single" w:sz="4" w:space="0" w:color="auto"/>
            </w:tcBorders>
          </w:tcPr>
          <w:p w:rsidR="00A45AC9" w:rsidRPr="00035716" w:rsidRDefault="00A45AC9" w:rsidP="008E6389">
            <w:pPr>
              <w:spacing w:after="0" w:line="240" w:lineRule="auto"/>
              <w:jc w:val="both"/>
              <w:rPr>
                <w:rFonts w:ascii="Times New Roman" w:eastAsia="DejaVu Sans" w:hAnsi="Times New Roman"/>
                <w:bCs/>
                <w:kern w:val="1"/>
                <w:lang w:eastAsia="hi-IN" w:bidi="hi-IN"/>
              </w:rPr>
            </w:pPr>
            <w:r w:rsidRPr="00035716">
              <w:rPr>
                <w:rFonts w:ascii="Times New Roman" w:eastAsia="DejaVu Sans" w:hAnsi="Times New Roman"/>
                <w:bCs/>
                <w:kern w:val="1"/>
                <w:lang w:eastAsia="hi-IN" w:bidi="hi-IN"/>
              </w:rPr>
              <w:t xml:space="preserve">Все темы </w:t>
            </w:r>
          </w:p>
        </w:tc>
        <w:tc>
          <w:tcPr>
            <w:tcW w:w="867" w:type="dxa"/>
            <w:gridSpan w:val="2"/>
            <w:tcBorders>
              <w:left w:val="single" w:sz="4" w:space="0" w:color="auto"/>
            </w:tcBorders>
          </w:tcPr>
          <w:p w:rsidR="00A45AC9" w:rsidRPr="00035716" w:rsidRDefault="00A05B89" w:rsidP="001F03BC">
            <w:pPr>
              <w:spacing w:after="0" w:line="240" w:lineRule="auto"/>
              <w:jc w:val="center"/>
              <w:rPr>
                <w:rFonts w:ascii="Times New Roman" w:hAnsi="Times New Roman"/>
                <w:b/>
              </w:rPr>
            </w:pPr>
            <w:r w:rsidRPr="00035716">
              <w:rPr>
                <w:rFonts w:ascii="Times New Roman" w:hAnsi="Times New Roman"/>
                <w:b/>
              </w:rPr>
              <w:t>3</w:t>
            </w:r>
            <w:r w:rsidR="001F03BC" w:rsidRPr="00035716">
              <w:rPr>
                <w:rFonts w:ascii="Times New Roman" w:hAnsi="Times New Roman"/>
                <w:b/>
              </w:rPr>
              <w:t>5</w:t>
            </w:r>
          </w:p>
        </w:tc>
        <w:tc>
          <w:tcPr>
            <w:tcW w:w="2505" w:type="dxa"/>
            <w:tcBorders>
              <w:right w:val="single" w:sz="4" w:space="0" w:color="auto"/>
            </w:tcBorders>
          </w:tcPr>
          <w:p w:rsidR="00A45AC9" w:rsidRPr="00035716" w:rsidRDefault="00A45AC9" w:rsidP="003203AD">
            <w:pPr>
              <w:spacing w:after="0" w:line="240" w:lineRule="auto"/>
              <w:jc w:val="both"/>
              <w:rPr>
                <w:rFonts w:ascii="Times New Roman" w:eastAsia="DejaVu Sans" w:hAnsi="Times New Roman"/>
                <w:bCs/>
                <w:kern w:val="1"/>
                <w:lang w:eastAsia="hi-IN" w:bidi="hi-IN"/>
              </w:rPr>
            </w:pPr>
            <w:r w:rsidRPr="00035716">
              <w:rPr>
                <w:rFonts w:ascii="Times New Roman" w:eastAsia="DejaVu Sans" w:hAnsi="Times New Roman"/>
                <w:bCs/>
                <w:kern w:val="1"/>
                <w:lang w:eastAsia="hi-IN" w:bidi="hi-IN"/>
              </w:rPr>
              <w:t>Все темы</w:t>
            </w:r>
          </w:p>
        </w:tc>
        <w:tc>
          <w:tcPr>
            <w:tcW w:w="897" w:type="dxa"/>
            <w:gridSpan w:val="2"/>
            <w:tcBorders>
              <w:left w:val="single" w:sz="4" w:space="0" w:color="auto"/>
            </w:tcBorders>
          </w:tcPr>
          <w:p w:rsidR="00A45AC9" w:rsidRPr="00035716" w:rsidRDefault="001F03BC" w:rsidP="009A09CB">
            <w:pPr>
              <w:spacing w:after="0" w:line="240" w:lineRule="auto"/>
              <w:jc w:val="center"/>
              <w:rPr>
                <w:rFonts w:ascii="Times New Roman" w:hAnsi="Times New Roman"/>
                <w:b/>
              </w:rPr>
            </w:pPr>
            <w:r w:rsidRPr="00035716">
              <w:rPr>
                <w:rFonts w:ascii="Times New Roman" w:hAnsi="Times New Roman"/>
                <w:b/>
              </w:rPr>
              <w:t>34</w:t>
            </w:r>
          </w:p>
        </w:tc>
        <w:tc>
          <w:tcPr>
            <w:tcW w:w="2551" w:type="dxa"/>
          </w:tcPr>
          <w:p w:rsidR="00A45AC9" w:rsidRPr="00035716" w:rsidRDefault="00A45AC9" w:rsidP="009A09CB">
            <w:pPr>
              <w:shd w:val="clear" w:color="auto" w:fill="FFFFFF"/>
              <w:spacing w:after="0" w:line="240" w:lineRule="auto"/>
              <w:rPr>
                <w:rFonts w:ascii="Times New Roman" w:hAnsi="Times New Roman"/>
                <w:sz w:val="20"/>
                <w:szCs w:val="20"/>
              </w:rPr>
            </w:pPr>
          </w:p>
        </w:tc>
      </w:tr>
      <w:tr w:rsidR="002A490B" w:rsidRPr="00035716" w:rsidTr="00A45AC9">
        <w:tc>
          <w:tcPr>
            <w:tcW w:w="392" w:type="dxa"/>
          </w:tcPr>
          <w:p w:rsidR="002A490B" w:rsidRPr="00035716" w:rsidRDefault="002A490B" w:rsidP="00910CFE">
            <w:pPr>
              <w:shd w:val="clear" w:color="auto" w:fill="FFFFFF"/>
              <w:spacing w:after="0" w:line="240" w:lineRule="auto"/>
              <w:rPr>
                <w:rFonts w:ascii="Times New Roman" w:hAnsi="Times New Roman"/>
              </w:rPr>
            </w:pPr>
          </w:p>
        </w:tc>
        <w:tc>
          <w:tcPr>
            <w:tcW w:w="2535" w:type="dxa"/>
            <w:tcBorders>
              <w:right w:val="single" w:sz="4" w:space="0" w:color="auto"/>
            </w:tcBorders>
          </w:tcPr>
          <w:p w:rsidR="002A490B" w:rsidRPr="00035716" w:rsidRDefault="002A490B" w:rsidP="004B2908">
            <w:pPr>
              <w:spacing w:after="0" w:line="240" w:lineRule="auto"/>
              <w:jc w:val="both"/>
              <w:rPr>
                <w:rFonts w:ascii="Times New Roman" w:eastAsia="DejaVu Sans" w:hAnsi="Times New Roman"/>
                <w:bCs/>
                <w:i/>
                <w:kern w:val="1"/>
                <w:lang w:eastAsia="hi-IN" w:bidi="hi-IN"/>
              </w:rPr>
            </w:pPr>
            <w:r w:rsidRPr="00035716">
              <w:rPr>
                <w:rFonts w:ascii="Times New Roman" w:eastAsia="DejaVu Sans" w:hAnsi="Times New Roman"/>
                <w:bCs/>
                <w:i/>
                <w:kern w:val="1"/>
                <w:lang w:eastAsia="hi-IN" w:bidi="hi-IN"/>
              </w:rPr>
              <w:t>Резервное время</w:t>
            </w:r>
          </w:p>
        </w:tc>
        <w:tc>
          <w:tcPr>
            <w:tcW w:w="867" w:type="dxa"/>
            <w:gridSpan w:val="2"/>
            <w:tcBorders>
              <w:left w:val="single" w:sz="4" w:space="0" w:color="auto"/>
            </w:tcBorders>
          </w:tcPr>
          <w:p w:rsidR="002A490B" w:rsidRPr="00035716" w:rsidRDefault="002A490B" w:rsidP="004B2908">
            <w:pPr>
              <w:spacing w:after="0" w:line="240" w:lineRule="auto"/>
              <w:jc w:val="center"/>
              <w:rPr>
                <w:rFonts w:ascii="Times New Roman" w:hAnsi="Times New Roman"/>
                <w:b/>
                <w:i/>
              </w:rPr>
            </w:pPr>
            <w:r w:rsidRPr="00035716">
              <w:rPr>
                <w:rFonts w:ascii="Times New Roman" w:hAnsi="Times New Roman"/>
                <w:b/>
                <w:i/>
              </w:rPr>
              <w:t>4</w:t>
            </w:r>
          </w:p>
        </w:tc>
        <w:tc>
          <w:tcPr>
            <w:tcW w:w="2505" w:type="dxa"/>
            <w:tcBorders>
              <w:right w:val="single" w:sz="4" w:space="0" w:color="auto"/>
            </w:tcBorders>
          </w:tcPr>
          <w:p w:rsidR="002A490B" w:rsidRPr="00035716" w:rsidRDefault="002A490B" w:rsidP="00624BF0">
            <w:pPr>
              <w:spacing w:after="0" w:line="240" w:lineRule="auto"/>
              <w:rPr>
                <w:rFonts w:ascii="Times New Roman" w:eastAsia="DejaVu Sans" w:hAnsi="Times New Roman"/>
                <w:bCs/>
                <w:i/>
                <w:kern w:val="1"/>
                <w:lang w:eastAsia="hi-IN" w:bidi="hi-IN"/>
              </w:rPr>
            </w:pPr>
            <w:r w:rsidRPr="00035716">
              <w:rPr>
                <w:rFonts w:ascii="Times New Roman" w:eastAsia="DejaVu Sans" w:hAnsi="Times New Roman"/>
                <w:bCs/>
                <w:i/>
                <w:kern w:val="1"/>
                <w:lang w:eastAsia="hi-IN" w:bidi="hi-IN"/>
              </w:rPr>
              <w:t xml:space="preserve">Повторение и обобщение </w:t>
            </w:r>
          </w:p>
        </w:tc>
        <w:tc>
          <w:tcPr>
            <w:tcW w:w="897" w:type="dxa"/>
            <w:gridSpan w:val="2"/>
            <w:tcBorders>
              <w:left w:val="single" w:sz="4" w:space="0" w:color="auto"/>
            </w:tcBorders>
          </w:tcPr>
          <w:p w:rsidR="002A490B" w:rsidRPr="00035716" w:rsidRDefault="002A490B" w:rsidP="00624BF0">
            <w:pPr>
              <w:spacing w:after="0" w:line="240" w:lineRule="auto"/>
              <w:jc w:val="center"/>
              <w:rPr>
                <w:rFonts w:ascii="Times New Roman" w:hAnsi="Times New Roman"/>
                <w:b/>
                <w:i/>
              </w:rPr>
            </w:pPr>
            <w:r w:rsidRPr="00035716">
              <w:rPr>
                <w:rFonts w:ascii="Times New Roman" w:hAnsi="Times New Roman"/>
                <w:b/>
                <w:i/>
              </w:rPr>
              <w:t>3</w:t>
            </w:r>
          </w:p>
        </w:tc>
        <w:tc>
          <w:tcPr>
            <w:tcW w:w="2551" w:type="dxa"/>
          </w:tcPr>
          <w:p w:rsidR="002A490B" w:rsidRPr="00035716" w:rsidRDefault="002A490B" w:rsidP="00C5796B">
            <w:pPr>
              <w:shd w:val="clear" w:color="auto" w:fill="FFFFFF"/>
              <w:spacing w:after="0" w:line="240" w:lineRule="auto"/>
              <w:rPr>
                <w:rFonts w:ascii="Times New Roman" w:hAnsi="Times New Roman"/>
                <w:sz w:val="20"/>
                <w:szCs w:val="20"/>
              </w:rPr>
            </w:pPr>
          </w:p>
        </w:tc>
      </w:tr>
      <w:tr w:rsidR="002A490B" w:rsidRPr="00035716" w:rsidTr="002A490B">
        <w:trPr>
          <w:trHeight w:val="780"/>
        </w:trPr>
        <w:tc>
          <w:tcPr>
            <w:tcW w:w="392" w:type="dxa"/>
          </w:tcPr>
          <w:p w:rsidR="002A490B" w:rsidRPr="00035716" w:rsidRDefault="002A490B" w:rsidP="00910CFE">
            <w:pPr>
              <w:shd w:val="clear" w:color="auto" w:fill="FFFFFF"/>
              <w:spacing w:after="0" w:line="240" w:lineRule="auto"/>
              <w:rPr>
                <w:rFonts w:ascii="Times New Roman" w:hAnsi="Times New Roman"/>
              </w:rPr>
            </w:pPr>
          </w:p>
        </w:tc>
        <w:tc>
          <w:tcPr>
            <w:tcW w:w="2535" w:type="dxa"/>
            <w:tcBorders>
              <w:right w:val="single" w:sz="4" w:space="0" w:color="auto"/>
            </w:tcBorders>
          </w:tcPr>
          <w:p w:rsidR="002A490B" w:rsidRPr="00035716" w:rsidRDefault="002A490B" w:rsidP="00624BF0">
            <w:pPr>
              <w:spacing w:after="0" w:line="240" w:lineRule="auto"/>
              <w:jc w:val="both"/>
              <w:rPr>
                <w:rFonts w:ascii="Times New Roman" w:eastAsia="DejaVu Sans" w:hAnsi="Times New Roman"/>
                <w:bCs/>
                <w:i/>
                <w:kern w:val="1"/>
                <w:lang w:eastAsia="hi-IN" w:bidi="hi-IN"/>
              </w:rPr>
            </w:pPr>
            <w:r w:rsidRPr="00035716">
              <w:rPr>
                <w:rFonts w:ascii="Times New Roman" w:hAnsi="Times New Roman"/>
                <w:i/>
                <w:sz w:val="24"/>
                <w:szCs w:val="24"/>
              </w:rPr>
              <w:t xml:space="preserve">Зачёт по географической номенклатуре  </w:t>
            </w:r>
          </w:p>
        </w:tc>
        <w:tc>
          <w:tcPr>
            <w:tcW w:w="867" w:type="dxa"/>
            <w:gridSpan w:val="2"/>
            <w:tcBorders>
              <w:left w:val="single" w:sz="4" w:space="0" w:color="auto"/>
            </w:tcBorders>
          </w:tcPr>
          <w:p w:rsidR="002A490B" w:rsidRPr="00035716" w:rsidRDefault="002A490B" w:rsidP="004B2908">
            <w:pPr>
              <w:spacing w:after="0" w:line="240" w:lineRule="auto"/>
              <w:jc w:val="center"/>
              <w:rPr>
                <w:rFonts w:ascii="Times New Roman" w:hAnsi="Times New Roman"/>
                <w:i/>
              </w:rPr>
            </w:pPr>
            <w:r w:rsidRPr="00035716">
              <w:rPr>
                <w:rFonts w:ascii="Times New Roman" w:hAnsi="Times New Roman"/>
                <w:i/>
              </w:rPr>
              <w:t>-</w:t>
            </w:r>
          </w:p>
        </w:tc>
        <w:tc>
          <w:tcPr>
            <w:tcW w:w="2505" w:type="dxa"/>
            <w:tcBorders>
              <w:right w:val="single" w:sz="4" w:space="0" w:color="auto"/>
            </w:tcBorders>
          </w:tcPr>
          <w:p w:rsidR="002A490B" w:rsidRPr="00035716" w:rsidRDefault="002A490B" w:rsidP="002A490B">
            <w:pPr>
              <w:spacing w:after="0" w:line="240" w:lineRule="auto"/>
              <w:rPr>
                <w:rFonts w:ascii="Times New Roman" w:hAnsi="Times New Roman"/>
                <w:i/>
                <w:sz w:val="24"/>
                <w:szCs w:val="24"/>
              </w:rPr>
            </w:pPr>
            <w:r w:rsidRPr="00035716">
              <w:rPr>
                <w:rFonts w:ascii="Times New Roman" w:hAnsi="Times New Roman"/>
                <w:i/>
                <w:sz w:val="24"/>
                <w:szCs w:val="24"/>
              </w:rPr>
              <w:t xml:space="preserve">Зачёт по географической номенклатуре  </w:t>
            </w:r>
          </w:p>
        </w:tc>
        <w:tc>
          <w:tcPr>
            <w:tcW w:w="897" w:type="dxa"/>
            <w:gridSpan w:val="2"/>
            <w:tcBorders>
              <w:left w:val="single" w:sz="4" w:space="0" w:color="auto"/>
            </w:tcBorders>
          </w:tcPr>
          <w:p w:rsidR="002A490B" w:rsidRPr="00035716" w:rsidRDefault="002A490B" w:rsidP="00624BF0">
            <w:pPr>
              <w:spacing w:after="0" w:line="240" w:lineRule="auto"/>
              <w:jc w:val="center"/>
              <w:rPr>
                <w:rFonts w:ascii="Times New Roman" w:hAnsi="Times New Roman"/>
                <w:i/>
              </w:rPr>
            </w:pPr>
            <w:r w:rsidRPr="00035716">
              <w:rPr>
                <w:rFonts w:ascii="Times New Roman" w:hAnsi="Times New Roman"/>
                <w:i/>
              </w:rPr>
              <w:t>1</w:t>
            </w:r>
          </w:p>
        </w:tc>
        <w:tc>
          <w:tcPr>
            <w:tcW w:w="2551" w:type="dxa"/>
          </w:tcPr>
          <w:p w:rsidR="002A490B" w:rsidRPr="00035716" w:rsidRDefault="002A490B" w:rsidP="00C5796B">
            <w:pPr>
              <w:shd w:val="clear" w:color="auto" w:fill="FFFFFF"/>
              <w:spacing w:after="0" w:line="240" w:lineRule="auto"/>
              <w:rPr>
                <w:rFonts w:ascii="Times New Roman" w:hAnsi="Times New Roman"/>
                <w:sz w:val="20"/>
                <w:szCs w:val="20"/>
              </w:rPr>
            </w:pPr>
          </w:p>
        </w:tc>
      </w:tr>
      <w:tr w:rsidR="002A490B" w:rsidRPr="00035716" w:rsidTr="00A45AC9">
        <w:tc>
          <w:tcPr>
            <w:tcW w:w="392" w:type="dxa"/>
          </w:tcPr>
          <w:p w:rsidR="002A490B" w:rsidRPr="00035716" w:rsidRDefault="002A490B" w:rsidP="00910CFE">
            <w:pPr>
              <w:shd w:val="clear" w:color="auto" w:fill="FFFFFF"/>
              <w:spacing w:after="0" w:line="240" w:lineRule="auto"/>
              <w:rPr>
                <w:rFonts w:ascii="Times New Roman" w:hAnsi="Times New Roman"/>
              </w:rPr>
            </w:pPr>
          </w:p>
        </w:tc>
        <w:tc>
          <w:tcPr>
            <w:tcW w:w="2535" w:type="dxa"/>
            <w:tcBorders>
              <w:right w:val="single" w:sz="4" w:space="0" w:color="auto"/>
            </w:tcBorders>
          </w:tcPr>
          <w:p w:rsidR="002A490B" w:rsidRPr="00035716" w:rsidRDefault="002A490B" w:rsidP="00624BF0">
            <w:pPr>
              <w:spacing w:after="0" w:line="240" w:lineRule="auto"/>
              <w:jc w:val="both"/>
              <w:rPr>
                <w:rFonts w:ascii="Times New Roman" w:eastAsia="DejaVu Sans" w:hAnsi="Times New Roman"/>
                <w:bCs/>
                <w:i/>
                <w:kern w:val="1"/>
                <w:lang w:eastAsia="hi-IN" w:bidi="hi-IN"/>
              </w:rPr>
            </w:pPr>
            <w:r w:rsidRPr="00035716">
              <w:rPr>
                <w:rFonts w:ascii="Times New Roman" w:hAnsi="Times New Roman"/>
                <w:i/>
                <w:sz w:val="24"/>
                <w:szCs w:val="24"/>
              </w:rPr>
              <w:t>Защита проектных работ за курс географии 5 класса</w:t>
            </w:r>
          </w:p>
        </w:tc>
        <w:tc>
          <w:tcPr>
            <w:tcW w:w="867" w:type="dxa"/>
            <w:gridSpan w:val="2"/>
            <w:tcBorders>
              <w:left w:val="single" w:sz="4" w:space="0" w:color="auto"/>
            </w:tcBorders>
          </w:tcPr>
          <w:p w:rsidR="002A490B" w:rsidRPr="00035716" w:rsidRDefault="002A490B" w:rsidP="004B2908">
            <w:pPr>
              <w:spacing w:after="0" w:line="240" w:lineRule="auto"/>
              <w:jc w:val="center"/>
              <w:rPr>
                <w:rFonts w:ascii="Times New Roman" w:hAnsi="Times New Roman"/>
                <w:i/>
              </w:rPr>
            </w:pPr>
            <w:r w:rsidRPr="00035716">
              <w:rPr>
                <w:rFonts w:ascii="Times New Roman" w:hAnsi="Times New Roman"/>
                <w:i/>
              </w:rPr>
              <w:t>-</w:t>
            </w:r>
          </w:p>
        </w:tc>
        <w:tc>
          <w:tcPr>
            <w:tcW w:w="2505" w:type="dxa"/>
            <w:tcBorders>
              <w:right w:val="single" w:sz="4" w:space="0" w:color="auto"/>
            </w:tcBorders>
          </w:tcPr>
          <w:p w:rsidR="002A490B" w:rsidRPr="00035716" w:rsidRDefault="002A490B" w:rsidP="002A490B">
            <w:pPr>
              <w:spacing w:after="0" w:line="240" w:lineRule="auto"/>
              <w:rPr>
                <w:rFonts w:ascii="Times New Roman" w:hAnsi="Times New Roman"/>
                <w:i/>
                <w:sz w:val="24"/>
                <w:szCs w:val="24"/>
              </w:rPr>
            </w:pPr>
            <w:r w:rsidRPr="00035716">
              <w:rPr>
                <w:rFonts w:ascii="Times New Roman" w:hAnsi="Times New Roman"/>
                <w:i/>
                <w:sz w:val="24"/>
                <w:szCs w:val="24"/>
              </w:rPr>
              <w:t>Защита проектных работ за курс географии 5 класса</w:t>
            </w:r>
          </w:p>
        </w:tc>
        <w:tc>
          <w:tcPr>
            <w:tcW w:w="897" w:type="dxa"/>
            <w:gridSpan w:val="2"/>
            <w:tcBorders>
              <w:left w:val="single" w:sz="4" w:space="0" w:color="auto"/>
            </w:tcBorders>
          </w:tcPr>
          <w:p w:rsidR="002A490B" w:rsidRPr="00035716" w:rsidRDefault="002A490B" w:rsidP="00624BF0">
            <w:pPr>
              <w:spacing w:after="0" w:line="240" w:lineRule="auto"/>
              <w:jc w:val="center"/>
              <w:rPr>
                <w:rFonts w:ascii="Times New Roman" w:hAnsi="Times New Roman"/>
                <w:i/>
              </w:rPr>
            </w:pPr>
            <w:r w:rsidRPr="00035716">
              <w:rPr>
                <w:rFonts w:ascii="Times New Roman" w:hAnsi="Times New Roman"/>
                <w:i/>
              </w:rPr>
              <w:t>2</w:t>
            </w:r>
          </w:p>
        </w:tc>
        <w:tc>
          <w:tcPr>
            <w:tcW w:w="2551" w:type="dxa"/>
          </w:tcPr>
          <w:p w:rsidR="002A490B" w:rsidRPr="00035716" w:rsidRDefault="002A490B" w:rsidP="00C5796B">
            <w:pPr>
              <w:shd w:val="clear" w:color="auto" w:fill="FFFFFF"/>
              <w:spacing w:after="0" w:line="240" w:lineRule="auto"/>
              <w:rPr>
                <w:rFonts w:ascii="Times New Roman" w:hAnsi="Times New Roman"/>
                <w:sz w:val="20"/>
                <w:szCs w:val="20"/>
              </w:rPr>
            </w:pPr>
          </w:p>
        </w:tc>
      </w:tr>
      <w:tr w:rsidR="002A490B" w:rsidRPr="00035716" w:rsidTr="00A45AC9">
        <w:trPr>
          <w:trHeight w:val="356"/>
        </w:trPr>
        <w:tc>
          <w:tcPr>
            <w:tcW w:w="392" w:type="dxa"/>
          </w:tcPr>
          <w:p w:rsidR="002A490B" w:rsidRPr="00035716" w:rsidRDefault="002A490B" w:rsidP="00910CFE">
            <w:pPr>
              <w:shd w:val="clear" w:color="auto" w:fill="FFFFFF"/>
              <w:spacing w:after="0" w:line="240" w:lineRule="auto"/>
              <w:rPr>
                <w:rFonts w:ascii="Times New Roman" w:hAnsi="Times New Roman"/>
              </w:rPr>
            </w:pPr>
          </w:p>
        </w:tc>
        <w:tc>
          <w:tcPr>
            <w:tcW w:w="2535" w:type="dxa"/>
            <w:tcBorders>
              <w:right w:val="single" w:sz="4" w:space="0" w:color="auto"/>
            </w:tcBorders>
          </w:tcPr>
          <w:p w:rsidR="002A490B" w:rsidRPr="00035716" w:rsidRDefault="002A490B" w:rsidP="008E6389">
            <w:pPr>
              <w:spacing w:after="0" w:line="240" w:lineRule="auto"/>
              <w:jc w:val="both"/>
              <w:rPr>
                <w:rFonts w:ascii="Times New Roman" w:eastAsia="DejaVu Sans" w:hAnsi="Times New Roman"/>
                <w:bCs/>
                <w:kern w:val="1"/>
                <w:lang w:eastAsia="hi-IN" w:bidi="hi-IN"/>
              </w:rPr>
            </w:pPr>
            <w:r w:rsidRPr="00035716">
              <w:rPr>
                <w:rFonts w:ascii="Times New Roman" w:eastAsia="DejaVu Sans" w:hAnsi="Times New Roman"/>
                <w:bCs/>
                <w:kern w:val="1"/>
                <w:lang w:eastAsia="hi-IN" w:bidi="hi-IN"/>
              </w:rPr>
              <w:t>Итого</w:t>
            </w:r>
          </w:p>
        </w:tc>
        <w:tc>
          <w:tcPr>
            <w:tcW w:w="867" w:type="dxa"/>
            <w:gridSpan w:val="2"/>
            <w:tcBorders>
              <w:left w:val="single" w:sz="4" w:space="0" w:color="auto"/>
            </w:tcBorders>
          </w:tcPr>
          <w:p w:rsidR="002A490B" w:rsidRPr="00035716" w:rsidRDefault="002A490B" w:rsidP="00A05B89">
            <w:pPr>
              <w:spacing w:after="0" w:line="240" w:lineRule="auto"/>
              <w:jc w:val="center"/>
              <w:rPr>
                <w:rFonts w:ascii="Times New Roman" w:hAnsi="Times New Roman"/>
                <w:b/>
              </w:rPr>
            </w:pPr>
            <w:r w:rsidRPr="00035716">
              <w:rPr>
                <w:rFonts w:ascii="Times New Roman" w:hAnsi="Times New Roman"/>
                <w:b/>
              </w:rPr>
              <w:t>35</w:t>
            </w:r>
          </w:p>
        </w:tc>
        <w:tc>
          <w:tcPr>
            <w:tcW w:w="2505" w:type="dxa"/>
            <w:tcBorders>
              <w:right w:val="single" w:sz="4" w:space="0" w:color="auto"/>
            </w:tcBorders>
          </w:tcPr>
          <w:p w:rsidR="002A490B" w:rsidRPr="00035716" w:rsidRDefault="002A490B" w:rsidP="003203AD">
            <w:pPr>
              <w:spacing w:after="0" w:line="240" w:lineRule="auto"/>
              <w:jc w:val="both"/>
              <w:rPr>
                <w:rFonts w:ascii="Times New Roman" w:eastAsia="DejaVu Sans" w:hAnsi="Times New Roman"/>
                <w:bCs/>
                <w:kern w:val="1"/>
                <w:lang w:eastAsia="hi-IN" w:bidi="hi-IN"/>
              </w:rPr>
            </w:pPr>
          </w:p>
        </w:tc>
        <w:tc>
          <w:tcPr>
            <w:tcW w:w="897" w:type="dxa"/>
            <w:gridSpan w:val="2"/>
            <w:tcBorders>
              <w:left w:val="single" w:sz="4" w:space="0" w:color="auto"/>
            </w:tcBorders>
          </w:tcPr>
          <w:p w:rsidR="002A490B" w:rsidRPr="00035716" w:rsidRDefault="002A490B" w:rsidP="005E0747">
            <w:pPr>
              <w:spacing w:after="0" w:line="240" w:lineRule="auto"/>
              <w:jc w:val="center"/>
              <w:rPr>
                <w:rFonts w:ascii="Times New Roman" w:hAnsi="Times New Roman"/>
                <w:b/>
              </w:rPr>
            </w:pPr>
            <w:r w:rsidRPr="00035716">
              <w:rPr>
                <w:rFonts w:ascii="Times New Roman" w:hAnsi="Times New Roman"/>
                <w:b/>
              </w:rPr>
              <w:t>34</w:t>
            </w:r>
          </w:p>
        </w:tc>
        <w:tc>
          <w:tcPr>
            <w:tcW w:w="2551" w:type="dxa"/>
          </w:tcPr>
          <w:p w:rsidR="002A490B" w:rsidRPr="00035716" w:rsidRDefault="002A490B" w:rsidP="00910CFE">
            <w:pPr>
              <w:shd w:val="clear" w:color="auto" w:fill="FFFFFF"/>
              <w:spacing w:after="0" w:line="240" w:lineRule="auto"/>
              <w:rPr>
                <w:rFonts w:ascii="Times New Roman" w:hAnsi="Times New Roman"/>
              </w:rPr>
            </w:pPr>
          </w:p>
        </w:tc>
      </w:tr>
      <w:tr w:rsidR="002A490B" w:rsidRPr="00035716" w:rsidTr="00A45AC9">
        <w:tc>
          <w:tcPr>
            <w:tcW w:w="9747" w:type="dxa"/>
            <w:gridSpan w:val="8"/>
          </w:tcPr>
          <w:p w:rsidR="002A490B" w:rsidRPr="00035716" w:rsidRDefault="002A490B" w:rsidP="00A45AC9">
            <w:pPr>
              <w:shd w:val="clear" w:color="auto" w:fill="FFFFFF"/>
              <w:spacing w:after="0" w:line="240" w:lineRule="auto"/>
              <w:jc w:val="center"/>
              <w:rPr>
                <w:rFonts w:ascii="Times New Roman" w:hAnsi="Times New Roman"/>
                <w:b/>
              </w:rPr>
            </w:pPr>
            <w:r w:rsidRPr="00035716">
              <w:rPr>
                <w:rFonts w:ascii="Times New Roman" w:hAnsi="Times New Roman"/>
                <w:b/>
              </w:rPr>
              <w:t>6  класс</w:t>
            </w:r>
          </w:p>
        </w:tc>
      </w:tr>
      <w:tr w:rsidR="002A490B" w:rsidRPr="00035716" w:rsidTr="00A45AC9">
        <w:tc>
          <w:tcPr>
            <w:tcW w:w="392" w:type="dxa"/>
          </w:tcPr>
          <w:p w:rsidR="002A490B" w:rsidRPr="00035716" w:rsidRDefault="002A490B" w:rsidP="00910CFE">
            <w:pPr>
              <w:shd w:val="clear" w:color="auto" w:fill="FFFFFF"/>
              <w:spacing w:after="0" w:line="240" w:lineRule="auto"/>
              <w:rPr>
                <w:rFonts w:ascii="Times New Roman" w:hAnsi="Times New Roman"/>
              </w:rPr>
            </w:pPr>
          </w:p>
        </w:tc>
        <w:tc>
          <w:tcPr>
            <w:tcW w:w="2535" w:type="dxa"/>
            <w:tcBorders>
              <w:right w:val="single" w:sz="4" w:space="0" w:color="auto"/>
            </w:tcBorders>
          </w:tcPr>
          <w:p w:rsidR="002A490B" w:rsidRPr="00035716" w:rsidRDefault="002A490B" w:rsidP="008E6389">
            <w:pPr>
              <w:spacing w:after="0" w:line="240" w:lineRule="auto"/>
              <w:jc w:val="both"/>
              <w:rPr>
                <w:rFonts w:ascii="Times New Roman" w:eastAsia="DejaVu Sans" w:hAnsi="Times New Roman"/>
                <w:b/>
                <w:bCs/>
                <w:kern w:val="1"/>
                <w:lang w:eastAsia="hi-IN" w:bidi="hi-IN"/>
              </w:rPr>
            </w:pPr>
            <w:r w:rsidRPr="00035716">
              <w:rPr>
                <w:rFonts w:ascii="Times New Roman" w:eastAsia="DejaVu Sans" w:hAnsi="Times New Roman"/>
                <w:b/>
                <w:bCs/>
                <w:kern w:val="1"/>
                <w:lang w:eastAsia="hi-IN" w:bidi="hi-IN"/>
              </w:rPr>
              <w:t xml:space="preserve">Все темы </w:t>
            </w:r>
          </w:p>
        </w:tc>
        <w:tc>
          <w:tcPr>
            <w:tcW w:w="867" w:type="dxa"/>
            <w:gridSpan w:val="2"/>
            <w:tcBorders>
              <w:left w:val="single" w:sz="4" w:space="0" w:color="auto"/>
            </w:tcBorders>
          </w:tcPr>
          <w:p w:rsidR="002A490B" w:rsidRPr="00035716" w:rsidRDefault="002A490B" w:rsidP="001D4A00">
            <w:pPr>
              <w:spacing w:after="0" w:line="240" w:lineRule="auto"/>
              <w:jc w:val="center"/>
              <w:rPr>
                <w:rFonts w:ascii="Times New Roman" w:hAnsi="Times New Roman"/>
                <w:b/>
              </w:rPr>
            </w:pPr>
            <w:r w:rsidRPr="00035716">
              <w:rPr>
                <w:rFonts w:ascii="Times New Roman" w:hAnsi="Times New Roman"/>
                <w:b/>
              </w:rPr>
              <w:t>35</w:t>
            </w:r>
          </w:p>
        </w:tc>
        <w:tc>
          <w:tcPr>
            <w:tcW w:w="2505" w:type="dxa"/>
            <w:tcBorders>
              <w:right w:val="single" w:sz="4" w:space="0" w:color="auto"/>
            </w:tcBorders>
          </w:tcPr>
          <w:p w:rsidR="002A490B" w:rsidRPr="00035716" w:rsidRDefault="002A490B" w:rsidP="008E6389">
            <w:pPr>
              <w:spacing w:after="0" w:line="240" w:lineRule="auto"/>
              <w:jc w:val="both"/>
              <w:rPr>
                <w:rFonts w:ascii="Times New Roman" w:eastAsia="DejaVu Sans" w:hAnsi="Times New Roman"/>
                <w:b/>
                <w:bCs/>
                <w:kern w:val="1"/>
                <w:lang w:eastAsia="hi-IN" w:bidi="hi-IN"/>
              </w:rPr>
            </w:pPr>
            <w:r w:rsidRPr="00035716">
              <w:rPr>
                <w:rFonts w:ascii="Times New Roman" w:eastAsia="DejaVu Sans" w:hAnsi="Times New Roman"/>
                <w:b/>
                <w:bCs/>
                <w:kern w:val="1"/>
                <w:lang w:eastAsia="hi-IN" w:bidi="hi-IN"/>
              </w:rPr>
              <w:t>Все темы</w:t>
            </w:r>
          </w:p>
        </w:tc>
        <w:tc>
          <w:tcPr>
            <w:tcW w:w="897" w:type="dxa"/>
            <w:gridSpan w:val="2"/>
            <w:tcBorders>
              <w:left w:val="single" w:sz="4" w:space="0" w:color="auto"/>
            </w:tcBorders>
          </w:tcPr>
          <w:p w:rsidR="002A490B" w:rsidRPr="00035716" w:rsidRDefault="002A490B" w:rsidP="001D4A00">
            <w:pPr>
              <w:spacing w:after="0" w:line="240" w:lineRule="auto"/>
              <w:jc w:val="center"/>
              <w:rPr>
                <w:rFonts w:ascii="Times New Roman" w:hAnsi="Times New Roman"/>
                <w:b/>
              </w:rPr>
            </w:pPr>
            <w:r w:rsidRPr="00035716">
              <w:rPr>
                <w:rFonts w:ascii="Times New Roman" w:hAnsi="Times New Roman"/>
                <w:b/>
              </w:rPr>
              <w:t>34</w:t>
            </w:r>
          </w:p>
        </w:tc>
        <w:tc>
          <w:tcPr>
            <w:tcW w:w="2551" w:type="dxa"/>
          </w:tcPr>
          <w:p w:rsidR="002A490B" w:rsidRPr="00035716" w:rsidRDefault="002A490B" w:rsidP="008E6389">
            <w:pPr>
              <w:shd w:val="clear" w:color="auto" w:fill="FFFFFF"/>
              <w:spacing w:after="0" w:line="240" w:lineRule="auto"/>
              <w:rPr>
                <w:rFonts w:ascii="Times New Roman" w:hAnsi="Times New Roman"/>
                <w:sz w:val="20"/>
                <w:szCs w:val="20"/>
              </w:rPr>
            </w:pPr>
          </w:p>
        </w:tc>
      </w:tr>
      <w:tr w:rsidR="002A490B" w:rsidRPr="00035716" w:rsidTr="00A45AC9">
        <w:tc>
          <w:tcPr>
            <w:tcW w:w="392" w:type="dxa"/>
          </w:tcPr>
          <w:p w:rsidR="002A490B" w:rsidRPr="00035716" w:rsidRDefault="002A490B" w:rsidP="00910CFE">
            <w:pPr>
              <w:shd w:val="clear" w:color="auto" w:fill="FFFFFF"/>
              <w:spacing w:after="0" w:line="240" w:lineRule="auto"/>
              <w:rPr>
                <w:rFonts w:ascii="Times New Roman" w:hAnsi="Times New Roman"/>
              </w:rPr>
            </w:pPr>
          </w:p>
        </w:tc>
        <w:tc>
          <w:tcPr>
            <w:tcW w:w="2535" w:type="dxa"/>
            <w:tcBorders>
              <w:right w:val="single" w:sz="4" w:space="0" w:color="auto"/>
            </w:tcBorders>
          </w:tcPr>
          <w:p w:rsidR="002A490B" w:rsidRPr="00035716" w:rsidRDefault="002A490B" w:rsidP="008E6389">
            <w:pPr>
              <w:spacing w:after="0" w:line="240" w:lineRule="auto"/>
              <w:jc w:val="both"/>
              <w:rPr>
                <w:rFonts w:ascii="Times New Roman" w:eastAsia="DejaVu Sans" w:hAnsi="Times New Roman"/>
                <w:b/>
                <w:bCs/>
                <w:kern w:val="1"/>
                <w:lang w:eastAsia="hi-IN" w:bidi="hi-IN"/>
              </w:rPr>
            </w:pPr>
            <w:r w:rsidRPr="00035716">
              <w:rPr>
                <w:rFonts w:ascii="Times New Roman" w:eastAsia="DejaVu Sans" w:hAnsi="Times New Roman"/>
                <w:b/>
                <w:bCs/>
                <w:kern w:val="1"/>
                <w:lang w:eastAsia="hi-IN" w:bidi="hi-IN"/>
              </w:rPr>
              <w:t xml:space="preserve">Резерв </w:t>
            </w:r>
          </w:p>
        </w:tc>
        <w:tc>
          <w:tcPr>
            <w:tcW w:w="867" w:type="dxa"/>
            <w:gridSpan w:val="2"/>
            <w:tcBorders>
              <w:left w:val="single" w:sz="4" w:space="0" w:color="auto"/>
            </w:tcBorders>
          </w:tcPr>
          <w:p w:rsidR="002A490B" w:rsidRPr="00035716" w:rsidRDefault="002A490B" w:rsidP="008E6389">
            <w:pPr>
              <w:spacing w:after="0" w:line="240" w:lineRule="auto"/>
              <w:jc w:val="center"/>
              <w:rPr>
                <w:rFonts w:ascii="Times New Roman" w:hAnsi="Times New Roman"/>
                <w:b/>
              </w:rPr>
            </w:pPr>
            <w:r w:rsidRPr="00035716">
              <w:rPr>
                <w:rFonts w:ascii="Times New Roman" w:hAnsi="Times New Roman"/>
                <w:b/>
              </w:rPr>
              <w:t>4</w:t>
            </w:r>
          </w:p>
        </w:tc>
        <w:tc>
          <w:tcPr>
            <w:tcW w:w="2505" w:type="dxa"/>
            <w:tcBorders>
              <w:right w:val="single" w:sz="4" w:space="0" w:color="auto"/>
            </w:tcBorders>
          </w:tcPr>
          <w:p w:rsidR="002A490B" w:rsidRPr="00035716" w:rsidRDefault="002A490B" w:rsidP="00624BF0">
            <w:pPr>
              <w:spacing w:after="0" w:line="240" w:lineRule="auto"/>
              <w:rPr>
                <w:rFonts w:ascii="Times New Roman" w:eastAsia="DejaVu Sans" w:hAnsi="Times New Roman"/>
                <w:b/>
                <w:bCs/>
                <w:i/>
                <w:kern w:val="1"/>
                <w:lang w:eastAsia="hi-IN" w:bidi="hi-IN"/>
              </w:rPr>
            </w:pPr>
            <w:r w:rsidRPr="00035716">
              <w:rPr>
                <w:rFonts w:ascii="Times New Roman" w:eastAsia="DejaVu Sans" w:hAnsi="Times New Roman"/>
                <w:b/>
                <w:bCs/>
                <w:i/>
                <w:kern w:val="1"/>
                <w:lang w:eastAsia="hi-IN" w:bidi="hi-IN"/>
              </w:rPr>
              <w:t xml:space="preserve">Повторение и обобщение </w:t>
            </w:r>
          </w:p>
        </w:tc>
        <w:tc>
          <w:tcPr>
            <w:tcW w:w="897" w:type="dxa"/>
            <w:gridSpan w:val="2"/>
            <w:tcBorders>
              <w:left w:val="single" w:sz="4" w:space="0" w:color="auto"/>
            </w:tcBorders>
          </w:tcPr>
          <w:p w:rsidR="002A490B" w:rsidRPr="00035716" w:rsidRDefault="002A490B" w:rsidP="00624BF0">
            <w:pPr>
              <w:spacing w:after="0" w:line="240" w:lineRule="auto"/>
              <w:jc w:val="center"/>
              <w:rPr>
                <w:rFonts w:ascii="Times New Roman" w:hAnsi="Times New Roman"/>
                <w:b/>
                <w:i/>
              </w:rPr>
            </w:pPr>
            <w:r w:rsidRPr="00035716">
              <w:rPr>
                <w:rFonts w:ascii="Times New Roman" w:hAnsi="Times New Roman"/>
                <w:b/>
                <w:i/>
              </w:rPr>
              <w:t>3</w:t>
            </w:r>
          </w:p>
        </w:tc>
        <w:tc>
          <w:tcPr>
            <w:tcW w:w="2551" w:type="dxa"/>
          </w:tcPr>
          <w:p w:rsidR="002A490B" w:rsidRPr="00035716" w:rsidRDefault="002A490B" w:rsidP="008E6389">
            <w:pPr>
              <w:shd w:val="clear" w:color="auto" w:fill="FFFFFF"/>
              <w:spacing w:after="0" w:line="240" w:lineRule="auto"/>
              <w:rPr>
                <w:rFonts w:ascii="Times New Roman" w:hAnsi="Times New Roman"/>
              </w:rPr>
            </w:pPr>
          </w:p>
        </w:tc>
      </w:tr>
      <w:tr w:rsidR="002A490B" w:rsidRPr="00035716" w:rsidTr="00A45AC9">
        <w:tc>
          <w:tcPr>
            <w:tcW w:w="392" w:type="dxa"/>
          </w:tcPr>
          <w:p w:rsidR="002A490B" w:rsidRPr="00035716" w:rsidRDefault="002A490B" w:rsidP="00910CFE">
            <w:pPr>
              <w:shd w:val="clear" w:color="auto" w:fill="FFFFFF"/>
              <w:spacing w:after="0" w:line="240" w:lineRule="auto"/>
              <w:rPr>
                <w:rFonts w:ascii="Times New Roman" w:hAnsi="Times New Roman"/>
              </w:rPr>
            </w:pPr>
          </w:p>
        </w:tc>
        <w:tc>
          <w:tcPr>
            <w:tcW w:w="2535" w:type="dxa"/>
            <w:tcBorders>
              <w:right w:val="single" w:sz="4" w:space="0" w:color="auto"/>
            </w:tcBorders>
          </w:tcPr>
          <w:p w:rsidR="002A490B" w:rsidRPr="00035716" w:rsidRDefault="002A490B" w:rsidP="00624BF0">
            <w:pPr>
              <w:spacing w:after="0" w:line="240" w:lineRule="auto"/>
              <w:jc w:val="both"/>
              <w:rPr>
                <w:rFonts w:ascii="Times New Roman" w:eastAsia="DejaVu Sans" w:hAnsi="Times New Roman"/>
                <w:bCs/>
                <w:i/>
                <w:kern w:val="1"/>
                <w:lang w:eastAsia="hi-IN" w:bidi="hi-IN"/>
              </w:rPr>
            </w:pPr>
            <w:r w:rsidRPr="00035716">
              <w:rPr>
                <w:rFonts w:ascii="Times New Roman" w:hAnsi="Times New Roman"/>
                <w:i/>
                <w:sz w:val="24"/>
                <w:szCs w:val="24"/>
              </w:rPr>
              <w:t xml:space="preserve">Зачёт по географической номенклатуре  </w:t>
            </w:r>
          </w:p>
        </w:tc>
        <w:tc>
          <w:tcPr>
            <w:tcW w:w="867" w:type="dxa"/>
            <w:gridSpan w:val="2"/>
            <w:tcBorders>
              <w:left w:val="single" w:sz="4" w:space="0" w:color="auto"/>
            </w:tcBorders>
          </w:tcPr>
          <w:p w:rsidR="002A490B" w:rsidRPr="00035716" w:rsidRDefault="002A490B" w:rsidP="00624BF0">
            <w:pPr>
              <w:spacing w:after="0" w:line="240" w:lineRule="auto"/>
              <w:jc w:val="center"/>
              <w:rPr>
                <w:rFonts w:ascii="Times New Roman" w:hAnsi="Times New Roman"/>
                <w:i/>
              </w:rPr>
            </w:pPr>
            <w:r w:rsidRPr="00035716">
              <w:rPr>
                <w:rFonts w:ascii="Times New Roman" w:hAnsi="Times New Roman"/>
                <w:i/>
              </w:rPr>
              <w:t>-</w:t>
            </w:r>
          </w:p>
        </w:tc>
        <w:tc>
          <w:tcPr>
            <w:tcW w:w="2505" w:type="dxa"/>
            <w:tcBorders>
              <w:right w:val="single" w:sz="4" w:space="0" w:color="auto"/>
            </w:tcBorders>
          </w:tcPr>
          <w:p w:rsidR="002A490B" w:rsidRPr="00035716" w:rsidRDefault="002A490B" w:rsidP="00624BF0">
            <w:pPr>
              <w:spacing w:after="0" w:line="240" w:lineRule="auto"/>
              <w:rPr>
                <w:rFonts w:ascii="Times New Roman" w:hAnsi="Times New Roman"/>
                <w:i/>
                <w:sz w:val="24"/>
                <w:szCs w:val="24"/>
              </w:rPr>
            </w:pPr>
            <w:r w:rsidRPr="00035716">
              <w:rPr>
                <w:rFonts w:ascii="Times New Roman" w:hAnsi="Times New Roman"/>
                <w:i/>
                <w:sz w:val="24"/>
                <w:szCs w:val="24"/>
              </w:rPr>
              <w:t xml:space="preserve">Зачёт по географической номенклатуре  </w:t>
            </w:r>
          </w:p>
        </w:tc>
        <w:tc>
          <w:tcPr>
            <w:tcW w:w="897" w:type="dxa"/>
            <w:gridSpan w:val="2"/>
            <w:tcBorders>
              <w:left w:val="single" w:sz="4" w:space="0" w:color="auto"/>
            </w:tcBorders>
          </w:tcPr>
          <w:p w:rsidR="002A490B" w:rsidRPr="00035716" w:rsidRDefault="002A490B" w:rsidP="00624BF0">
            <w:pPr>
              <w:spacing w:after="0" w:line="240" w:lineRule="auto"/>
              <w:jc w:val="center"/>
              <w:rPr>
                <w:rFonts w:ascii="Times New Roman" w:hAnsi="Times New Roman"/>
                <w:i/>
              </w:rPr>
            </w:pPr>
            <w:r w:rsidRPr="00035716">
              <w:rPr>
                <w:rFonts w:ascii="Times New Roman" w:hAnsi="Times New Roman"/>
                <w:i/>
              </w:rPr>
              <w:t>1</w:t>
            </w:r>
          </w:p>
        </w:tc>
        <w:tc>
          <w:tcPr>
            <w:tcW w:w="2551" w:type="dxa"/>
          </w:tcPr>
          <w:p w:rsidR="002A490B" w:rsidRPr="00035716" w:rsidRDefault="002A490B" w:rsidP="008E6389">
            <w:pPr>
              <w:shd w:val="clear" w:color="auto" w:fill="FFFFFF"/>
              <w:spacing w:after="0" w:line="240" w:lineRule="auto"/>
              <w:rPr>
                <w:rFonts w:ascii="Times New Roman" w:hAnsi="Times New Roman"/>
              </w:rPr>
            </w:pPr>
          </w:p>
        </w:tc>
      </w:tr>
      <w:tr w:rsidR="002A490B" w:rsidRPr="00035716" w:rsidTr="00A45AC9">
        <w:tc>
          <w:tcPr>
            <w:tcW w:w="392" w:type="dxa"/>
          </w:tcPr>
          <w:p w:rsidR="002A490B" w:rsidRPr="00035716" w:rsidRDefault="002A490B" w:rsidP="00910CFE">
            <w:pPr>
              <w:shd w:val="clear" w:color="auto" w:fill="FFFFFF"/>
              <w:spacing w:after="0" w:line="240" w:lineRule="auto"/>
              <w:rPr>
                <w:rFonts w:ascii="Times New Roman" w:hAnsi="Times New Roman"/>
              </w:rPr>
            </w:pPr>
          </w:p>
        </w:tc>
        <w:tc>
          <w:tcPr>
            <w:tcW w:w="2535" w:type="dxa"/>
            <w:tcBorders>
              <w:right w:val="single" w:sz="4" w:space="0" w:color="auto"/>
            </w:tcBorders>
          </w:tcPr>
          <w:p w:rsidR="002A490B" w:rsidRPr="00035716" w:rsidRDefault="002A490B" w:rsidP="00624BF0">
            <w:pPr>
              <w:spacing w:after="0" w:line="240" w:lineRule="auto"/>
              <w:jc w:val="both"/>
              <w:rPr>
                <w:rFonts w:ascii="Times New Roman" w:eastAsia="DejaVu Sans" w:hAnsi="Times New Roman"/>
                <w:bCs/>
                <w:i/>
                <w:kern w:val="1"/>
                <w:lang w:eastAsia="hi-IN" w:bidi="hi-IN"/>
              </w:rPr>
            </w:pPr>
            <w:r w:rsidRPr="00035716">
              <w:rPr>
                <w:rFonts w:ascii="Times New Roman" w:hAnsi="Times New Roman"/>
                <w:i/>
                <w:sz w:val="24"/>
                <w:szCs w:val="24"/>
              </w:rPr>
              <w:t>Защита проектных работ за курс географии 5 класса</w:t>
            </w:r>
          </w:p>
        </w:tc>
        <w:tc>
          <w:tcPr>
            <w:tcW w:w="867" w:type="dxa"/>
            <w:gridSpan w:val="2"/>
            <w:tcBorders>
              <w:left w:val="single" w:sz="4" w:space="0" w:color="auto"/>
            </w:tcBorders>
          </w:tcPr>
          <w:p w:rsidR="002A490B" w:rsidRPr="00035716" w:rsidRDefault="002A490B" w:rsidP="00624BF0">
            <w:pPr>
              <w:spacing w:after="0" w:line="240" w:lineRule="auto"/>
              <w:jc w:val="center"/>
              <w:rPr>
                <w:rFonts w:ascii="Times New Roman" w:hAnsi="Times New Roman"/>
                <w:i/>
              </w:rPr>
            </w:pPr>
            <w:r w:rsidRPr="00035716">
              <w:rPr>
                <w:rFonts w:ascii="Times New Roman" w:hAnsi="Times New Roman"/>
                <w:i/>
              </w:rPr>
              <w:t>-</w:t>
            </w:r>
          </w:p>
        </w:tc>
        <w:tc>
          <w:tcPr>
            <w:tcW w:w="2505" w:type="dxa"/>
            <w:tcBorders>
              <w:right w:val="single" w:sz="4" w:space="0" w:color="auto"/>
            </w:tcBorders>
          </w:tcPr>
          <w:p w:rsidR="002A490B" w:rsidRPr="00035716" w:rsidRDefault="002A490B" w:rsidP="00624BF0">
            <w:pPr>
              <w:spacing w:after="0" w:line="240" w:lineRule="auto"/>
              <w:rPr>
                <w:rFonts w:ascii="Times New Roman" w:hAnsi="Times New Roman"/>
                <w:i/>
                <w:sz w:val="24"/>
                <w:szCs w:val="24"/>
              </w:rPr>
            </w:pPr>
            <w:r w:rsidRPr="00035716">
              <w:rPr>
                <w:rFonts w:ascii="Times New Roman" w:hAnsi="Times New Roman"/>
                <w:i/>
                <w:sz w:val="24"/>
                <w:szCs w:val="24"/>
              </w:rPr>
              <w:t>Защита проектных работ за курс географии 5 класса</w:t>
            </w:r>
          </w:p>
        </w:tc>
        <w:tc>
          <w:tcPr>
            <w:tcW w:w="897" w:type="dxa"/>
            <w:gridSpan w:val="2"/>
            <w:tcBorders>
              <w:left w:val="single" w:sz="4" w:space="0" w:color="auto"/>
            </w:tcBorders>
          </w:tcPr>
          <w:p w:rsidR="002A490B" w:rsidRPr="00035716" w:rsidRDefault="002A490B" w:rsidP="00624BF0">
            <w:pPr>
              <w:spacing w:after="0" w:line="240" w:lineRule="auto"/>
              <w:jc w:val="center"/>
              <w:rPr>
                <w:rFonts w:ascii="Times New Roman" w:hAnsi="Times New Roman"/>
                <w:i/>
              </w:rPr>
            </w:pPr>
            <w:r w:rsidRPr="00035716">
              <w:rPr>
                <w:rFonts w:ascii="Times New Roman" w:hAnsi="Times New Roman"/>
                <w:i/>
              </w:rPr>
              <w:t>2</w:t>
            </w:r>
          </w:p>
        </w:tc>
        <w:tc>
          <w:tcPr>
            <w:tcW w:w="2551" w:type="dxa"/>
          </w:tcPr>
          <w:p w:rsidR="002A490B" w:rsidRPr="00035716" w:rsidRDefault="002A490B" w:rsidP="008E6389">
            <w:pPr>
              <w:shd w:val="clear" w:color="auto" w:fill="FFFFFF"/>
              <w:spacing w:after="0" w:line="240" w:lineRule="auto"/>
              <w:rPr>
                <w:rFonts w:ascii="Times New Roman" w:hAnsi="Times New Roman"/>
              </w:rPr>
            </w:pPr>
          </w:p>
        </w:tc>
      </w:tr>
      <w:tr w:rsidR="002A490B" w:rsidRPr="00035716" w:rsidTr="00A45AC9">
        <w:tc>
          <w:tcPr>
            <w:tcW w:w="392" w:type="dxa"/>
          </w:tcPr>
          <w:p w:rsidR="002A490B" w:rsidRPr="00035716" w:rsidRDefault="002A490B" w:rsidP="00910CFE">
            <w:pPr>
              <w:shd w:val="clear" w:color="auto" w:fill="FFFFFF"/>
              <w:spacing w:after="0" w:line="240" w:lineRule="auto"/>
              <w:rPr>
                <w:rFonts w:ascii="Times New Roman" w:hAnsi="Times New Roman"/>
              </w:rPr>
            </w:pPr>
          </w:p>
        </w:tc>
        <w:tc>
          <w:tcPr>
            <w:tcW w:w="2535" w:type="dxa"/>
            <w:tcBorders>
              <w:right w:val="single" w:sz="4" w:space="0" w:color="auto"/>
            </w:tcBorders>
          </w:tcPr>
          <w:p w:rsidR="002A490B" w:rsidRPr="00035716" w:rsidRDefault="002A490B" w:rsidP="008E6389">
            <w:pPr>
              <w:spacing w:after="0" w:line="240" w:lineRule="auto"/>
              <w:jc w:val="both"/>
              <w:rPr>
                <w:rFonts w:ascii="Times New Roman" w:eastAsia="DejaVu Sans" w:hAnsi="Times New Roman"/>
                <w:b/>
                <w:bCs/>
                <w:kern w:val="1"/>
                <w:lang w:eastAsia="hi-IN" w:bidi="hi-IN"/>
              </w:rPr>
            </w:pPr>
            <w:r w:rsidRPr="00035716">
              <w:rPr>
                <w:rFonts w:ascii="Times New Roman" w:eastAsia="DejaVu Sans" w:hAnsi="Times New Roman"/>
                <w:b/>
                <w:bCs/>
                <w:kern w:val="1"/>
                <w:lang w:eastAsia="hi-IN" w:bidi="hi-IN"/>
              </w:rPr>
              <w:t>Итого</w:t>
            </w:r>
          </w:p>
        </w:tc>
        <w:tc>
          <w:tcPr>
            <w:tcW w:w="867" w:type="dxa"/>
            <w:gridSpan w:val="2"/>
            <w:tcBorders>
              <w:left w:val="single" w:sz="4" w:space="0" w:color="auto"/>
            </w:tcBorders>
          </w:tcPr>
          <w:p w:rsidR="002A490B" w:rsidRPr="00035716" w:rsidRDefault="002A490B" w:rsidP="00A05B89">
            <w:pPr>
              <w:spacing w:after="0" w:line="240" w:lineRule="auto"/>
              <w:jc w:val="center"/>
              <w:rPr>
                <w:rFonts w:ascii="Times New Roman" w:hAnsi="Times New Roman"/>
                <w:b/>
              </w:rPr>
            </w:pPr>
            <w:r w:rsidRPr="00035716">
              <w:rPr>
                <w:rFonts w:ascii="Times New Roman" w:hAnsi="Times New Roman"/>
                <w:b/>
              </w:rPr>
              <w:t>35</w:t>
            </w:r>
          </w:p>
        </w:tc>
        <w:tc>
          <w:tcPr>
            <w:tcW w:w="2505" w:type="dxa"/>
            <w:tcBorders>
              <w:right w:val="single" w:sz="4" w:space="0" w:color="auto"/>
            </w:tcBorders>
          </w:tcPr>
          <w:p w:rsidR="002A490B" w:rsidRPr="00035716" w:rsidRDefault="002A490B" w:rsidP="008E6389">
            <w:pPr>
              <w:spacing w:after="0" w:line="240" w:lineRule="auto"/>
              <w:jc w:val="both"/>
              <w:rPr>
                <w:rFonts w:ascii="Times New Roman" w:eastAsia="DejaVu Sans" w:hAnsi="Times New Roman"/>
                <w:b/>
                <w:bCs/>
                <w:kern w:val="1"/>
                <w:lang w:eastAsia="hi-IN" w:bidi="hi-IN"/>
              </w:rPr>
            </w:pPr>
          </w:p>
        </w:tc>
        <w:tc>
          <w:tcPr>
            <w:tcW w:w="897" w:type="dxa"/>
            <w:gridSpan w:val="2"/>
            <w:tcBorders>
              <w:left w:val="single" w:sz="4" w:space="0" w:color="auto"/>
            </w:tcBorders>
          </w:tcPr>
          <w:p w:rsidR="002A490B" w:rsidRPr="00035716" w:rsidRDefault="002A490B" w:rsidP="009A09CB">
            <w:pPr>
              <w:spacing w:after="0" w:line="240" w:lineRule="auto"/>
              <w:jc w:val="center"/>
              <w:rPr>
                <w:rFonts w:ascii="Times New Roman" w:hAnsi="Times New Roman"/>
                <w:b/>
              </w:rPr>
            </w:pPr>
            <w:r w:rsidRPr="00035716">
              <w:rPr>
                <w:rFonts w:ascii="Times New Roman" w:hAnsi="Times New Roman"/>
                <w:b/>
              </w:rPr>
              <w:t>34</w:t>
            </w:r>
          </w:p>
        </w:tc>
        <w:tc>
          <w:tcPr>
            <w:tcW w:w="2551" w:type="dxa"/>
          </w:tcPr>
          <w:p w:rsidR="002A490B" w:rsidRPr="00035716" w:rsidRDefault="002A490B" w:rsidP="008E6389">
            <w:pPr>
              <w:shd w:val="clear" w:color="auto" w:fill="FFFFFF"/>
              <w:spacing w:after="0" w:line="240" w:lineRule="auto"/>
              <w:rPr>
                <w:rFonts w:ascii="Times New Roman" w:hAnsi="Times New Roman"/>
              </w:rPr>
            </w:pPr>
          </w:p>
        </w:tc>
      </w:tr>
      <w:tr w:rsidR="002A490B" w:rsidRPr="00035716" w:rsidTr="008E6389">
        <w:tc>
          <w:tcPr>
            <w:tcW w:w="9747" w:type="dxa"/>
            <w:gridSpan w:val="8"/>
          </w:tcPr>
          <w:p w:rsidR="002A490B" w:rsidRPr="00035716" w:rsidRDefault="002A490B" w:rsidP="005060CE">
            <w:pPr>
              <w:shd w:val="clear" w:color="auto" w:fill="FFFFFF"/>
              <w:spacing w:after="0" w:line="240" w:lineRule="auto"/>
              <w:jc w:val="center"/>
              <w:rPr>
                <w:rFonts w:ascii="Times New Roman" w:hAnsi="Times New Roman"/>
                <w:b/>
              </w:rPr>
            </w:pPr>
            <w:r w:rsidRPr="00035716">
              <w:rPr>
                <w:rFonts w:ascii="Times New Roman" w:hAnsi="Times New Roman"/>
                <w:b/>
              </w:rPr>
              <w:t>7 класс</w:t>
            </w:r>
          </w:p>
        </w:tc>
      </w:tr>
      <w:tr w:rsidR="002A490B" w:rsidRPr="00035716" w:rsidTr="00A45AC9">
        <w:tc>
          <w:tcPr>
            <w:tcW w:w="392" w:type="dxa"/>
          </w:tcPr>
          <w:p w:rsidR="002A490B" w:rsidRPr="00035716" w:rsidRDefault="002A490B" w:rsidP="00910CFE">
            <w:pPr>
              <w:shd w:val="clear" w:color="auto" w:fill="FFFFFF"/>
              <w:spacing w:after="0" w:line="240" w:lineRule="auto"/>
              <w:rPr>
                <w:rFonts w:ascii="Times New Roman" w:hAnsi="Times New Roman"/>
              </w:rPr>
            </w:pPr>
          </w:p>
        </w:tc>
        <w:tc>
          <w:tcPr>
            <w:tcW w:w="2535" w:type="dxa"/>
            <w:tcBorders>
              <w:right w:val="single" w:sz="4" w:space="0" w:color="auto"/>
            </w:tcBorders>
          </w:tcPr>
          <w:p w:rsidR="002A490B" w:rsidRPr="00035716" w:rsidRDefault="002A490B" w:rsidP="008E6389">
            <w:pPr>
              <w:spacing w:after="0" w:line="240" w:lineRule="auto"/>
              <w:jc w:val="both"/>
              <w:rPr>
                <w:rFonts w:ascii="Times New Roman" w:eastAsia="DejaVu Sans" w:hAnsi="Times New Roman"/>
                <w:bCs/>
                <w:kern w:val="1"/>
                <w:lang w:eastAsia="hi-IN" w:bidi="hi-IN"/>
              </w:rPr>
            </w:pPr>
            <w:r w:rsidRPr="00035716">
              <w:rPr>
                <w:rFonts w:ascii="Times New Roman" w:eastAsia="DejaVu Sans" w:hAnsi="Times New Roman"/>
                <w:bCs/>
                <w:kern w:val="1"/>
                <w:lang w:eastAsia="hi-IN" w:bidi="hi-IN"/>
              </w:rPr>
              <w:t xml:space="preserve">Все темы </w:t>
            </w:r>
          </w:p>
        </w:tc>
        <w:tc>
          <w:tcPr>
            <w:tcW w:w="867" w:type="dxa"/>
            <w:gridSpan w:val="2"/>
            <w:tcBorders>
              <w:left w:val="single" w:sz="4" w:space="0" w:color="auto"/>
            </w:tcBorders>
          </w:tcPr>
          <w:p w:rsidR="002A490B" w:rsidRPr="00035716" w:rsidRDefault="002A490B" w:rsidP="0050549A">
            <w:pPr>
              <w:spacing w:after="0" w:line="240" w:lineRule="auto"/>
              <w:jc w:val="center"/>
              <w:rPr>
                <w:rFonts w:ascii="Times New Roman" w:hAnsi="Times New Roman"/>
                <w:b/>
              </w:rPr>
            </w:pPr>
            <w:r w:rsidRPr="00035716">
              <w:rPr>
                <w:rFonts w:ascii="Times New Roman" w:hAnsi="Times New Roman"/>
                <w:b/>
              </w:rPr>
              <w:t>6</w:t>
            </w:r>
            <w:r w:rsidR="0050549A" w:rsidRPr="00035716">
              <w:rPr>
                <w:rFonts w:ascii="Times New Roman" w:hAnsi="Times New Roman"/>
                <w:b/>
              </w:rPr>
              <w:t>7</w:t>
            </w:r>
          </w:p>
        </w:tc>
        <w:tc>
          <w:tcPr>
            <w:tcW w:w="2505" w:type="dxa"/>
            <w:tcBorders>
              <w:right w:val="single" w:sz="4" w:space="0" w:color="auto"/>
            </w:tcBorders>
          </w:tcPr>
          <w:p w:rsidR="002A490B" w:rsidRPr="00035716" w:rsidRDefault="002A490B" w:rsidP="008E6389">
            <w:pPr>
              <w:spacing w:after="0" w:line="240" w:lineRule="auto"/>
              <w:jc w:val="both"/>
              <w:rPr>
                <w:rFonts w:ascii="Times New Roman" w:eastAsia="DejaVu Sans" w:hAnsi="Times New Roman"/>
                <w:bCs/>
                <w:kern w:val="1"/>
                <w:lang w:eastAsia="hi-IN" w:bidi="hi-IN"/>
              </w:rPr>
            </w:pPr>
            <w:r w:rsidRPr="00035716">
              <w:rPr>
                <w:rFonts w:ascii="Times New Roman" w:eastAsia="DejaVu Sans" w:hAnsi="Times New Roman"/>
                <w:bCs/>
                <w:kern w:val="1"/>
                <w:lang w:eastAsia="hi-IN" w:bidi="hi-IN"/>
              </w:rPr>
              <w:t xml:space="preserve">Все темы </w:t>
            </w:r>
          </w:p>
        </w:tc>
        <w:tc>
          <w:tcPr>
            <w:tcW w:w="897" w:type="dxa"/>
            <w:gridSpan w:val="2"/>
            <w:tcBorders>
              <w:left w:val="single" w:sz="4" w:space="0" w:color="auto"/>
            </w:tcBorders>
          </w:tcPr>
          <w:p w:rsidR="002A490B" w:rsidRPr="00035716" w:rsidRDefault="002A490B" w:rsidP="0050549A">
            <w:pPr>
              <w:spacing w:after="0" w:line="240" w:lineRule="auto"/>
              <w:jc w:val="center"/>
              <w:rPr>
                <w:rFonts w:ascii="Times New Roman" w:hAnsi="Times New Roman"/>
                <w:b/>
              </w:rPr>
            </w:pPr>
            <w:r w:rsidRPr="00035716">
              <w:rPr>
                <w:rFonts w:ascii="Times New Roman" w:hAnsi="Times New Roman"/>
                <w:b/>
              </w:rPr>
              <w:t>6</w:t>
            </w:r>
            <w:r w:rsidR="0050549A" w:rsidRPr="00035716">
              <w:rPr>
                <w:rFonts w:ascii="Times New Roman" w:hAnsi="Times New Roman"/>
                <w:b/>
              </w:rPr>
              <w:t>7</w:t>
            </w:r>
          </w:p>
        </w:tc>
        <w:tc>
          <w:tcPr>
            <w:tcW w:w="2551" w:type="dxa"/>
          </w:tcPr>
          <w:p w:rsidR="002A490B" w:rsidRPr="00035716" w:rsidRDefault="002A490B" w:rsidP="008E6389">
            <w:pPr>
              <w:shd w:val="clear" w:color="auto" w:fill="FFFFFF"/>
              <w:spacing w:after="0" w:line="240" w:lineRule="auto"/>
              <w:rPr>
                <w:rFonts w:ascii="Times New Roman" w:hAnsi="Times New Roman"/>
              </w:rPr>
            </w:pPr>
          </w:p>
        </w:tc>
      </w:tr>
      <w:tr w:rsidR="002A490B" w:rsidRPr="00035716" w:rsidTr="00A45AC9">
        <w:tc>
          <w:tcPr>
            <w:tcW w:w="392" w:type="dxa"/>
          </w:tcPr>
          <w:p w:rsidR="002A490B" w:rsidRPr="00035716" w:rsidRDefault="002A490B" w:rsidP="00910CFE">
            <w:pPr>
              <w:shd w:val="clear" w:color="auto" w:fill="FFFFFF"/>
              <w:spacing w:after="0" w:line="240" w:lineRule="auto"/>
              <w:rPr>
                <w:rFonts w:ascii="Times New Roman" w:hAnsi="Times New Roman"/>
              </w:rPr>
            </w:pPr>
          </w:p>
        </w:tc>
        <w:tc>
          <w:tcPr>
            <w:tcW w:w="2535" w:type="dxa"/>
            <w:tcBorders>
              <w:right w:val="single" w:sz="4" w:space="0" w:color="auto"/>
            </w:tcBorders>
          </w:tcPr>
          <w:p w:rsidR="002A490B" w:rsidRPr="00035716" w:rsidRDefault="002A490B" w:rsidP="008E6389">
            <w:pPr>
              <w:spacing w:after="0" w:line="240" w:lineRule="auto"/>
              <w:jc w:val="both"/>
              <w:rPr>
                <w:rFonts w:ascii="Times New Roman" w:eastAsia="DejaVu Sans" w:hAnsi="Times New Roman"/>
                <w:bCs/>
                <w:kern w:val="1"/>
                <w:lang w:eastAsia="hi-IN" w:bidi="hi-IN"/>
              </w:rPr>
            </w:pPr>
            <w:r w:rsidRPr="00035716">
              <w:rPr>
                <w:rFonts w:ascii="Times New Roman" w:eastAsia="DejaVu Sans" w:hAnsi="Times New Roman"/>
                <w:bCs/>
                <w:kern w:val="1"/>
                <w:lang w:eastAsia="hi-IN" w:bidi="hi-IN"/>
              </w:rPr>
              <w:t xml:space="preserve">Резерв </w:t>
            </w:r>
          </w:p>
        </w:tc>
        <w:tc>
          <w:tcPr>
            <w:tcW w:w="867" w:type="dxa"/>
            <w:gridSpan w:val="2"/>
            <w:tcBorders>
              <w:left w:val="single" w:sz="4" w:space="0" w:color="auto"/>
            </w:tcBorders>
          </w:tcPr>
          <w:p w:rsidR="002A490B" w:rsidRPr="00035716" w:rsidRDefault="0050549A" w:rsidP="008B2792">
            <w:pPr>
              <w:spacing w:after="0" w:line="240" w:lineRule="auto"/>
              <w:jc w:val="center"/>
              <w:rPr>
                <w:rFonts w:ascii="Times New Roman" w:hAnsi="Times New Roman"/>
                <w:b/>
              </w:rPr>
            </w:pPr>
            <w:r w:rsidRPr="00035716">
              <w:rPr>
                <w:rFonts w:ascii="Times New Roman" w:hAnsi="Times New Roman"/>
                <w:b/>
              </w:rPr>
              <w:t>1</w:t>
            </w:r>
          </w:p>
        </w:tc>
        <w:tc>
          <w:tcPr>
            <w:tcW w:w="2505" w:type="dxa"/>
            <w:tcBorders>
              <w:right w:val="single" w:sz="4" w:space="0" w:color="auto"/>
            </w:tcBorders>
          </w:tcPr>
          <w:p w:rsidR="002A490B" w:rsidRPr="00035716" w:rsidRDefault="0050549A" w:rsidP="008E6389">
            <w:pPr>
              <w:spacing w:after="0" w:line="240" w:lineRule="auto"/>
              <w:jc w:val="both"/>
              <w:rPr>
                <w:rFonts w:ascii="Times New Roman" w:eastAsia="DejaVu Sans" w:hAnsi="Times New Roman"/>
                <w:bCs/>
                <w:kern w:val="1"/>
                <w:lang w:eastAsia="hi-IN" w:bidi="hi-IN"/>
              </w:rPr>
            </w:pPr>
            <w:r w:rsidRPr="00035716">
              <w:rPr>
                <w:rFonts w:ascii="Times New Roman" w:eastAsia="DejaVu Sans" w:hAnsi="Times New Roman"/>
                <w:bCs/>
                <w:kern w:val="1"/>
                <w:lang w:eastAsia="hi-IN" w:bidi="hi-IN"/>
              </w:rPr>
              <w:t>Зачёт по географической номенклатуре</w:t>
            </w:r>
          </w:p>
        </w:tc>
        <w:tc>
          <w:tcPr>
            <w:tcW w:w="897" w:type="dxa"/>
            <w:gridSpan w:val="2"/>
            <w:tcBorders>
              <w:left w:val="single" w:sz="4" w:space="0" w:color="auto"/>
            </w:tcBorders>
          </w:tcPr>
          <w:p w:rsidR="002A490B" w:rsidRPr="00035716" w:rsidRDefault="0050549A" w:rsidP="008E6389">
            <w:pPr>
              <w:spacing w:after="0" w:line="240" w:lineRule="auto"/>
              <w:jc w:val="center"/>
              <w:rPr>
                <w:rFonts w:ascii="Times New Roman" w:hAnsi="Times New Roman"/>
                <w:b/>
              </w:rPr>
            </w:pPr>
            <w:r w:rsidRPr="00035716">
              <w:rPr>
                <w:rFonts w:ascii="Times New Roman" w:hAnsi="Times New Roman"/>
                <w:b/>
              </w:rPr>
              <w:t>1</w:t>
            </w:r>
          </w:p>
        </w:tc>
        <w:tc>
          <w:tcPr>
            <w:tcW w:w="2551" w:type="dxa"/>
          </w:tcPr>
          <w:p w:rsidR="002A490B" w:rsidRPr="00035716" w:rsidRDefault="002A490B" w:rsidP="008E6389">
            <w:pPr>
              <w:shd w:val="clear" w:color="auto" w:fill="FFFFFF"/>
              <w:spacing w:after="0" w:line="240" w:lineRule="auto"/>
              <w:rPr>
                <w:rFonts w:ascii="Times New Roman" w:hAnsi="Times New Roman"/>
              </w:rPr>
            </w:pPr>
          </w:p>
        </w:tc>
      </w:tr>
      <w:tr w:rsidR="002A490B" w:rsidRPr="00035716" w:rsidTr="00A45AC9">
        <w:tc>
          <w:tcPr>
            <w:tcW w:w="392" w:type="dxa"/>
          </w:tcPr>
          <w:p w:rsidR="002A490B" w:rsidRPr="00035716" w:rsidRDefault="002A490B" w:rsidP="00910CFE">
            <w:pPr>
              <w:shd w:val="clear" w:color="auto" w:fill="FFFFFF"/>
              <w:spacing w:after="0" w:line="240" w:lineRule="auto"/>
              <w:rPr>
                <w:rFonts w:ascii="Times New Roman" w:hAnsi="Times New Roman"/>
              </w:rPr>
            </w:pPr>
          </w:p>
        </w:tc>
        <w:tc>
          <w:tcPr>
            <w:tcW w:w="2535" w:type="dxa"/>
            <w:tcBorders>
              <w:right w:val="single" w:sz="4" w:space="0" w:color="auto"/>
            </w:tcBorders>
          </w:tcPr>
          <w:p w:rsidR="002A490B" w:rsidRPr="00035716" w:rsidRDefault="002A490B" w:rsidP="008E6389">
            <w:pPr>
              <w:spacing w:after="0" w:line="240" w:lineRule="auto"/>
              <w:jc w:val="both"/>
              <w:rPr>
                <w:rFonts w:ascii="Times New Roman" w:eastAsia="DejaVu Sans" w:hAnsi="Times New Roman"/>
                <w:bCs/>
                <w:kern w:val="1"/>
                <w:lang w:eastAsia="hi-IN" w:bidi="hi-IN"/>
              </w:rPr>
            </w:pPr>
            <w:r w:rsidRPr="00035716">
              <w:rPr>
                <w:rFonts w:ascii="Times New Roman" w:eastAsia="DejaVu Sans" w:hAnsi="Times New Roman"/>
                <w:bCs/>
                <w:kern w:val="1"/>
                <w:lang w:eastAsia="hi-IN" w:bidi="hi-IN"/>
              </w:rPr>
              <w:t>Итого</w:t>
            </w:r>
          </w:p>
        </w:tc>
        <w:tc>
          <w:tcPr>
            <w:tcW w:w="867" w:type="dxa"/>
            <w:gridSpan w:val="2"/>
            <w:tcBorders>
              <w:left w:val="single" w:sz="4" w:space="0" w:color="auto"/>
            </w:tcBorders>
          </w:tcPr>
          <w:p w:rsidR="002A490B" w:rsidRPr="00035716" w:rsidRDefault="002A490B" w:rsidP="008B2792">
            <w:pPr>
              <w:spacing w:after="0" w:line="240" w:lineRule="auto"/>
              <w:jc w:val="center"/>
              <w:rPr>
                <w:rFonts w:ascii="Times New Roman" w:hAnsi="Times New Roman"/>
                <w:b/>
              </w:rPr>
            </w:pPr>
            <w:r w:rsidRPr="00035716">
              <w:rPr>
                <w:rFonts w:ascii="Times New Roman" w:hAnsi="Times New Roman"/>
                <w:b/>
              </w:rPr>
              <w:t>68</w:t>
            </w:r>
          </w:p>
        </w:tc>
        <w:tc>
          <w:tcPr>
            <w:tcW w:w="2505" w:type="dxa"/>
            <w:tcBorders>
              <w:right w:val="single" w:sz="4" w:space="0" w:color="auto"/>
            </w:tcBorders>
          </w:tcPr>
          <w:p w:rsidR="002A490B" w:rsidRPr="00035716" w:rsidRDefault="002A490B" w:rsidP="008E6389">
            <w:pPr>
              <w:spacing w:after="0" w:line="240" w:lineRule="auto"/>
              <w:jc w:val="both"/>
              <w:rPr>
                <w:rFonts w:ascii="Times New Roman" w:eastAsia="DejaVu Sans" w:hAnsi="Times New Roman"/>
                <w:bCs/>
                <w:kern w:val="1"/>
                <w:lang w:eastAsia="hi-IN" w:bidi="hi-IN"/>
              </w:rPr>
            </w:pPr>
            <w:r w:rsidRPr="00035716">
              <w:rPr>
                <w:rFonts w:ascii="Times New Roman" w:eastAsia="DejaVu Sans" w:hAnsi="Times New Roman"/>
                <w:bCs/>
                <w:kern w:val="1"/>
                <w:lang w:eastAsia="hi-IN" w:bidi="hi-IN"/>
              </w:rPr>
              <w:t>Итого</w:t>
            </w:r>
          </w:p>
        </w:tc>
        <w:tc>
          <w:tcPr>
            <w:tcW w:w="897" w:type="dxa"/>
            <w:gridSpan w:val="2"/>
            <w:tcBorders>
              <w:left w:val="single" w:sz="4" w:space="0" w:color="auto"/>
            </w:tcBorders>
          </w:tcPr>
          <w:p w:rsidR="002A490B" w:rsidRPr="00035716" w:rsidRDefault="002A490B" w:rsidP="008E6389">
            <w:pPr>
              <w:spacing w:after="0" w:line="240" w:lineRule="auto"/>
              <w:jc w:val="center"/>
              <w:rPr>
                <w:rFonts w:ascii="Times New Roman" w:hAnsi="Times New Roman"/>
                <w:b/>
              </w:rPr>
            </w:pPr>
            <w:r w:rsidRPr="00035716">
              <w:rPr>
                <w:rFonts w:ascii="Times New Roman" w:hAnsi="Times New Roman"/>
                <w:b/>
              </w:rPr>
              <w:t>68</w:t>
            </w:r>
          </w:p>
        </w:tc>
        <w:tc>
          <w:tcPr>
            <w:tcW w:w="2551" w:type="dxa"/>
          </w:tcPr>
          <w:p w:rsidR="002A490B" w:rsidRPr="00035716" w:rsidRDefault="002A490B" w:rsidP="008E6389">
            <w:pPr>
              <w:shd w:val="clear" w:color="auto" w:fill="FFFFFF"/>
              <w:spacing w:after="0" w:line="240" w:lineRule="auto"/>
              <w:rPr>
                <w:rFonts w:ascii="Times New Roman" w:hAnsi="Times New Roman"/>
              </w:rPr>
            </w:pPr>
          </w:p>
        </w:tc>
      </w:tr>
      <w:tr w:rsidR="002A490B" w:rsidRPr="00035716" w:rsidTr="008E6389">
        <w:tc>
          <w:tcPr>
            <w:tcW w:w="9747" w:type="dxa"/>
            <w:gridSpan w:val="8"/>
          </w:tcPr>
          <w:p w:rsidR="002A490B" w:rsidRPr="00035716" w:rsidRDefault="002A490B" w:rsidP="00A45AC9">
            <w:pPr>
              <w:shd w:val="clear" w:color="auto" w:fill="FFFFFF"/>
              <w:spacing w:after="0" w:line="240" w:lineRule="auto"/>
              <w:jc w:val="center"/>
              <w:rPr>
                <w:rFonts w:ascii="Times New Roman" w:hAnsi="Times New Roman"/>
                <w:b/>
              </w:rPr>
            </w:pPr>
            <w:r w:rsidRPr="00035716">
              <w:rPr>
                <w:rFonts w:ascii="Times New Roman" w:hAnsi="Times New Roman"/>
                <w:b/>
              </w:rPr>
              <w:t>8 класс</w:t>
            </w:r>
          </w:p>
        </w:tc>
      </w:tr>
      <w:tr w:rsidR="002A490B" w:rsidRPr="00035716" w:rsidTr="00A45AC9">
        <w:tc>
          <w:tcPr>
            <w:tcW w:w="392" w:type="dxa"/>
          </w:tcPr>
          <w:p w:rsidR="002A490B" w:rsidRPr="00035716" w:rsidRDefault="002A490B" w:rsidP="00910CFE">
            <w:pPr>
              <w:shd w:val="clear" w:color="auto" w:fill="FFFFFF"/>
              <w:spacing w:after="0" w:line="240" w:lineRule="auto"/>
              <w:rPr>
                <w:rFonts w:ascii="Times New Roman" w:hAnsi="Times New Roman"/>
              </w:rPr>
            </w:pPr>
          </w:p>
        </w:tc>
        <w:tc>
          <w:tcPr>
            <w:tcW w:w="2551" w:type="dxa"/>
            <w:gridSpan w:val="2"/>
          </w:tcPr>
          <w:p w:rsidR="002A490B" w:rsidRPr="00035716" w:rsidRDefault="002A490B" w:rsidP="00910CFE">
            <w:pPr>
              <w:widowControl w:val="0"/>
              <w:suppressAutoHyphens/>
              <w:spacing w:after="0" w:line="240" w:lineRule="auto"/>
              <w:rPr>
                <w:rFonts w:ascii="Times New Roman" w:eastAsia="DejaVu Sans" w:hAnsi="Times New Roman"/>
                <w:bCs/>
                <w:kern w:val="1"/>
                <w:lang w:eastAsia="hi-IN" w:bidi="hi-IN"/>
              </w:rPr>
            </w:pPr>
            <w:r w:rsidRPr="00035716">
              <w:rPr>
                <w:rFonts w:ascii="Times New Roman" w:eastAsia="DejaVu Sans" w:hAnsi="Times New Roman"/>
                <w:bCs/>
                <w:kern w:val="1"/>
                <w:lang w:eastAsia="hi-IN" w:bidi="hi-IN"/>
              </w:rPr>
              <w:t>Все темы</w:t>
            </w:r>
          </w:p>
        </w:tc>
        <w:tc>
          <w:tcPr>
            <w:tcW w:w="851" w:type="dxa"/>
          </w:tcPr>
          <w:p w:rsidR="002A490B" w:rsidRPr="00035716" w:rsidRDefault="00395E6B" w:rsidP="00910CFE">
            <w:pPr>
              <w:spacing w:after="0" w:line="240" w:lineRule="auto"/>
              <w:jc w:val="center"/>
              <w:rPr>
                <w:rFonts w:ascii="Times New Roman" w:hAnsi="Times New Roman"/>
                <w:b/>
              </w:rPr>
            </w:pPr>
            <w:r w:rsidRPr="00035716">
              <w:rPr>
                <w:rFonts w:ascii="Times New Roman" w:hAnsi="Times New Roman"/>
                <w:b/>
              </w:rPr>
              <w:t>64</w:t>
            </w:r>
          </w:p>
        </w:tc>
        <w:tc>
          <w:tcPr>
            <w:tcW w:w="2551" w:type="dxa"/>
            <w:gridSpan w:val="2"/>
          </w:tcPr>
          <w:p w:rsidR="002A490B" w:rsidRPr="00035716" w:rsidRDefault="002A490B" w:rsidP="00910CFE">
            <w:pPr>
              <w:widowControl w:val="0"/>
              <w:suppressAutoHyphens/>
              <w:spacing w:after="0" w:line="240" w:lineRule="auto"/>
              <w:rPr>
                <w:rFonts w:ascii="Times New Roman" w:eastAsia="DejaVu Sans" w:hAnsi="Times New Roman"/>
                <w:bCs/>
                <w:kern w:val="1"/>
                <w:lang w:eastAsia="hi-IN" w:bidi="hi-IN"/>
              </w:rPr>
            </w:pPr>
            <w:r w:rsidRPr="00035716">
              <w:rPr>
                <w:rFonts w:ascii="Times New Roman" w:eastAsia="DejaVu Sans" w:hAnsi="Times New Roman"/>
                <w:bCs/>
                <w:kern w:val="1"/>
                <w:lang w:eastAsia="hi-IN" w:bidi="hi-IN"/>
              </w:rPr>
              <w:t>Все темы</w:t>
            </w:r>
          </w:p>
        </w:tc>
        <w:tc>
          <w:tcPr>
            <w:tcW w:w="851" w:type="dxa"/>
          </w:tcPr>
          <w:p w:rsidR="002A490B" w:rsidRPr="00035716" w:rsidRDefault="00395E6B" w:rsidP="009E1ACD">
            <w:pPr>
              <w:shd w:val="clear" w:color="auto" w:fill="FFFFFF"/>
              <w:spacing w:after="0" w:line="240" w:lineRule="auto"/>
              <w:jc w:val="center"/>
              <w:rPr>
                <w:rFonts w:ascii="Times New Roman" w:hAnsi="Times New Roman"/>
                <w:b/>
              </w:rPr>
            </w:pPr>
            <w:r w:rsidRPr="00035716">
              <w:rPr>
                <w:rFonts w:ascii="Times New Roman" w:hAnsi="Times New Roman"/>
                <w:b/>
              </w:rPr>
              <w:t>64</w:t>
            </w:r>
          </w:p>
          <w:p w:rsidR="002A490B" w:rsidRPr="00035716" w:rsidRDefault="002A490B" w:rsidP="009E1ACD">
            <w:pPr>
              <w:shd w:val="clear" w:color="auto" w:fill="FFFFFF"/>
              <w:spacing w:after="0" w:line="240" w:lineRule="auto"/>
              <w:jc w:val="center"/>
              <w:rPr>
                <w:rFonts w:ascii="Times New Roman" w:hAnsi="Times New Roman"/>
                <w:b/>
              </w:rPr>
            </w:pPr>
          </w:p>
        </w:tc>
        <w:tc>
          <w:tcPr>
            <w:tcW w:w="2551" w:type="dxa"/>
          </w:tcPr>
          <w:p w:rsidR="002A490B" w:rsidRPr="00035716" w:rsidRDefault="002A490B" w:rsidP="009E1ACD">
            <w:pPr>
              <w:shd w:val="clear" w:color="auto" w:fill="FFFFFF"/>
              <w:spacing w:after="0" w:line="240" w:lineRule="auto"/>
              <w:rPr>
                <w:rFonts w:ascii="Times New Roman" w:hAnsi="Times New Roman"/>
                <w:sz w:val="20"/>
                <w:szCs w:val="20"/>
              </w:rPr>
            </w:pPr>
          </w:p>
        </w:tc>
      </w:tr>
      <w:tr w:rsidR="002A490B" w:rsidRPr="00035716" w:rsidTr="009E1ACD">
        <w:trPr>
          <w:trHeight w:val="261"/>
        </w:trPr>
        <w:tc>
          <w:tcPr>
            <w:tcW w:w="392" w:type="dxa"/>
            <w:tcBorders>
              <w:bottom w:val="single" w:sz="4" w:space="0" w:color="auto"/>
            </w:tcBorders>
          </w:tcPr>
          <w:p w:rsidR="002A490B" w:rsidRPr="00035716" w:rsidRDefault="002A490B" w:rsidP="00910CFE">
            <w:pPr>
              <w:shd w:val="clear" w:color="auto" w:fill="FFFFFF"/>
              <w:spacing w:after="0" w:line="240" w:lineRule="auto"/>
              <w:rPr>
                <w:rFonts w:ascii="Times New Roman" w:hAnsi="Times New Roman"/>
              </w:rPr>
            </w:pPr>
          </w:p>
        </w:tc>
        <w:tc>
          <w:tcPr>
            <w:tcW w:w="2551" w:type="dxa"/>
            <w:gridSpan w:val="2"/>
            <w:tcBorders>
              <w:bottom w:val="single" w:sz="4" w:space="0" w:color="auto"/>
            </w:tcBorders>
          </w:tcPr>
          <w:p w:rsidR="002A490B" w:rsidRPr="00035716" w:rsidRDefault="002A490B" w:rsidP="00910CFE">
            <w:pPr>
              <w:widowControl w:val="0"/>
              <w:suppressAutoHyphens/>
              <w:spacing w:after="0" w:line="240" w:lineRule="auto"/>
              <w:rPr>
                <w:rFonts w:ascii="Times New Roman" w:eastAsia="DejaVu Sans" w:hAnsi="Times New Roman"/>
                <w:bCs/>
                <w:kern w:val="1"/>
                <w:lang w:eastAsia="hi-IN" w:bidi="hi-IN"/>
              </w:rPr>
            </w:pPr>
            <w:r w:rsidRPr="00035716">
              <w:rPr>
                <w:rFonts w:ascii="Times New Roman" w:eastAsia="DejaVu Sans" w:hAnsi="Times New Roman"/>
                <w:bCs/>
                <w:kern w:val="1"/>
                <w:lang w:eastAsia="hi-IN" w:bidi="hi-IN"/>
              </w:rPr>
              <w:t xml:space="preserve">Резерв </w:t>
            </w:r>
          </w:p>
        </w:tc>
        <w:tc>
          <w:tcPr>
            <w:tcW w:w="851" w:type="dxa"/>
            <w:tcBorders>
              <w:bottom w:val="single" w:sz="4" w:space="0" w:color="auto"/>
            </w:tcBorders>
          </w:tcPr>
          <w:p w:rsidR="002A490B" w:rsidRPr="00035716" w:rsidRDefault="00395E6B" w:rsidP="00910CFE">
            <w:pPr>
              <w:spacing w:after="0" w:line="240" w:lineRule="auto"/>
              <w:jc w:val="center"/>
              <w:rPr>
                <w:rFonts w:ascii="Times New Roman" w:hAnsi="Times New Roman"/>
                <w:b/>
              </w:rPr>
            </w:pPr>
            <w:r w:rsidRPr="00035716">
              <w:rPr>
                <w:rFonts w:ascii="Times New Roman" w:hAnsi="Times New Roman"/>
                <w:b/>
              </w:rPr>
              <w:t>4</w:t>
            </w:r>
          </w:p>
        </w:tc>
        <w:tc>
          <w:tcPr>
            <w:tcW w:w="2551" w:type="dxa"/>
            <w:gridSpan w:val="2"/>
            <w:tcBorders>
              <w:bottom w:val="single" w:sz="4" w:space="0" w:color="auto"/>
            </w:tcBorders>
          </w:tcPr>
          <w:p w:rsidR="002A490B" w:rsidRPr="00035716" w:rsidRDefault="002A490B" w:rsidP="00910CFE">
            <w:pPr>
              <w:widowControl w:val="0"/>
              <w:suppressAutoHyphens/>
              <w:spacing w:after="0" w:line="240" w:lineRule="auto"/>
              <w:rPr>
                <w:rFonts w:ascii="Times New Roman" w:eastAsia="DejaVu Sans" w:hAnsi="Times New Roman"/>
                <w:bCs/>
                <w:kern w:val="1"/>
                <w:lang w:eastAsia="hi-IN" w:bidi="hi-IN"/>
              </w:rPr>
            </w:pPr>
            <w:r w:rsidRPr="00035716">
              <w:rPr>
                <w:rFonts w:ascii="Times New Roman" w:eastAsia="DejaVu Sans" w:hAnsi="Times New Roman"/>
                <w:bCs/>
                <w:kern w:val="1"/>
                <w:lang w:eastAsia="hi-IN" w:bidi="hi-IN"/>
              </w:rPr>
              <w:t>Резерв</w:t>
            </w:r>
          </w:p>
        </w:tc>
        <w:tc>
          <w:tcPr>
            <w:tcW w:w="851" w:type="dxa"/>
            <w:tcBorders>
              <w:bottom w:val="single" w:sz="4" w:space="0" w:color="auto"/>
            </w:tcBorders>
          </w:tcPr>
          <w:p w:rsidR="002A490B" w:rsidRPr="00035716" w:rsidRDefault="002A490B" w:rsidP="009E1ACD">
            <w:pPr>
              <w:shd w:val="clear" w:color="auto" w:fill="FFFFFF"/>
              <w:spacing w:after="0" w:line="240" w:lineRule="auto"/>
              <w:jc w:val="center"/>
              <w:rPr>
                <w:rFonts w:ascii="Times New Roman" w:hAnsi="Times New Roman"/>
                <w:b/>
              </w:rPr>
            </w:pPr>
            <w:r w:rsidRPr="00035716">
              <w:rPr>
                <w:rFonts w:ascii="Times New Roman" w:hAnsi="Times New Roman"/>
                <w:b/>
              </w:rPr>
              <w:t>-</w:t>
            </w:r>
          </w:p>
        </w:tc>
        <w:tc>
          <w:tcPr>
            <w:tcW w:w="2551" w:type="dxa"/>
            <w:tcBorders>
              <w:bottom w:val="single" w:sz="4" w:space="0" w:color="auto"/>
            </w:tcBorders>
          </w:tcPr>
          <w:p w:rsidR="002A490B" w:rsidRPr="00035716" w:rsidRDefault="002A490B" w:rsidP="009E1ACD">
            <w:pPr>
              <w:shd w:val="clear" w:color="auto" w:fill="FFFFFF"/>
              <w:spacing w:after="0" w:line="240" w:lineRule="auto"/>
              <w:rPr>
                <w:rFonts w:ascii="Times New Roman" w:hAnsi="Times New Roman"/>
                <w:sz w:val="20"/>
                <w:szCs w:val="20"/>
              </w:rPr>
            </w:pPr>
            <w:r w:rsidRPr="00035716">
              <w:rPr>
                <w:rFonts w:ascii="Times New Roman" w:hAnsi="Times New Roman"/>
                <w:sz w:val="20"/>
                <w:szCs w:val="20"/>
              </w:rPr>
              <w:t>Часы выделены на</w:t>
            </w:r>
          </w:p>
          <w:p w:rsidR="002A490B" w:rsidRPr="00035716" w:rsidRDefault="00395E6B" w:rsidP="009E1ACD">
            <w:pPr>
              <w:shd w:val="clear" w:color="auto" w:fill="FFFFFF"/>
              <w:spacing w:after="0" w:line="240" w:lineRule="auto"/>
              <w:rPr>
                <w:rFonts w:ascii="Times New Roman" w:hAnsi="Times New Roman"/>
                <w:sz w:val="20"/>
                <w:szCs w:val="20"/>
              </w:rPr>
            </w:pPr>
            <w:r w:rsidRPr="00035716">
              <w:rPr>
                <w:rFonts w:ascii="Times New Roman" w:hAnsi="Times New Roman"/>
                <w:sz w:val="20"/>
                <w:szCs w:val="20"/>
              </w:rPr>
              <w:t>обобщение и систематизацию знаний за курс 8 класса</w:t>
            </w:r>
          </w:p>
        </w:tc>
      </w:tr>
      <w:tr w:rsidR="002A490B" w:rsidRPr="00035716" w:rsidTr="009E1ACD">
        <w:trPr>
          <w:trHeight w:val="540"/>
        </w:trPr>
        <w:tc>
          <w:tcPr>
            <w:tcW w:w="392" w:type="dxa"/>
            <w:tcBorders>
              <w:top w:val="single" w:sz="4" w:space="0" w:color="auto"/>
            </w:tcBorders>
          </w:tcPr>
          <w:p w:rsidR="002A490B" w:rsidRPr="00035716" w:rsidRDefault="002A490B" w:rsidP="00910CFE">
            <w:pPr>
              <w:shd w:val="clear" w:color="auto" w:fill="FFFFFF"/>
              <w:spacing w:after="0" w:line="240" w:lineRule="auto"/>
              <w:rPr>
                <w:rFonts w:ascii="Times New Roman" w:hAnsi="Times New Roman"/>
              </w:rPr>
            </w:pPr>
          </w:p>
        </w:tc>
        <w:tc>
          <w:tcPr>
            <w:tcW w:w="2551" w:type="dxa"/>
            <w:gridSpan w:val="2"/>
            <w:tcBorders>
              <w:top w:val="single" w:sz="4" w:space="0" w:color="auto"/>
            </w:tcBorders>
          </w:tcPr>
          <w:p w:rsidR="002A490B" w:rsidRPr="00035716" w:rsidRDefault="00395E6B" w:rsidP="008E6389">
            <w:pPr>
              <w:widowControl w:val="0"/>
              <w:suppressAutoHyphens/>
              <w:spacing w:after="0" w:line="240" w:lineRule="auto"/>
              <w:rPr>
                <w:rFonts w:ascii="Times New Roman" w:eastAsia="DejaVu Sans" w:hAnsi="Times New Roman"/>
                <w:bCs/>
                <w:kern w:val="1"/>
                <w:sz w:val="24"/>
                <w:szCs w:val="24"/>
                <w:lang w:eastAsia="hi-IN" w:bidi="hi-IN"/>
              </w:rPr>
            </w:pPr>
            <w:r w:rsidRPr="00035716">
              <w:rPr>
                <w:rFonts w:ascii="Times New Roman" w:eastAsia="DejaVu Sans" w:hAnsi="Times New Roman"/>
                <w:bCs/>
                <w:kern w:val="1"/>
                <w:sz w:val="24"/>
                <w:szCs w:val="24"/>
                <w:lang w:eastAsia="hi-IN" w:bidi="hi-IN"/>
              </w:rPr>
              <w:t>О</w:t>
            </w:r>
            <w:r w:rsidRPr="00035716">
              <w:rPr>
                <w:rFonts w:ascii="Times New Roman" w:hAnsi="Times New Roman"/>
                <w:sz w:val="24"/>
                <w:szCs w:val="24"/>
              </w:rPr>
              <w:t>бобщение и систематиза</w:t>
            </w:r>
            <w:r w:rsidR="00E33DDA" w:rsidRPr="00035716">
              <w:rPr>
                <w:rFonts w:ascii="Times New Roman" w:hAnsi="Times New Roman"/>
                <w:sz w:val="24"/>
                <w:szCs w:val="24"/>
              </w:rPr>
              <w:t>ция</w:t>
            </w:r>
            <w:r w:rsidRPr="00035716">
              <w:rPr>
                <w:rFonts w:ascii="Times New Roman" w:hAnsi="Times New Roman"/>
                <w:sz w:val="24"/>
                <w:szCs w:val="24"/>
              </w:rPr>
              <w:t xml:space="preserve"> знаний за курс 8 класса</w:t>
            </w:r>
          </w:p>
        </w:tc>
        <w:tc>
          <w:tcPr>
            <w:tcW w:w="851" w:type="dxa"/>
            <w:tcBorders>
              <w:top w:val="single" w:sz="4" w:space="0" w:color="auto"/>
            </w:tcBorders>
          </w:tcPr>
          <w:p w:rsidR="002A490B" w:rsidRPr="00035716" w:rsidRDefault="00395E6B" w:rsidP="008E6389">
            <w:pPr>
              <w:spacing w:after="0" w:line="240" w:lineRule="auto"/>
              <w:jc w:val="center"/>
              <w:rPr>
                <w:rFonts w:ascii="Times New Roman" w:hAnsi="Times New Roman"/>
                <w:b/>
              </w:rPr>
            </w:pPr>
            <w:r w:rsidRPr="00035716">
              <w:rPr>
                <w:rFonts w:ascii="Times New Roman" w:hAnsi="Times New Roman"/>
                <w:b/>
              </w:rPr>
              <w:t>-</w:t>
            </w:r>
          </w:p>
        </w:tc>
        <w:tc>
          <w:tcPr>
            <w:tcW w:w="2551" w:type="dxa"/>
            <w:gridSpan w:val="2"/>
            <w:tcBorders>
              <w:top w:val="single" w:sz="4" w:space="0" w:color="auto"/>
            </w:tcBorders>
          </w:tcPr>
          <w:p w:rsidR="002A490B" w:rsidRPr="00035716" w:rsidRDefault="00395E6B" w:rsidP="008E6389">
            <w:pPr>
              <w:widowControl w:val="0"/>
              <w:suppressAutoHyphens/>
              <w:spacing w:after="0" w:line="240" w:lineRule="auto"/>
              <w:rPr>
                <w:rFonts w:ascii="Times New Roman" w:eastAsia="DejaVu Sans" w:hAnsi="Times New Roman"/>
                <w:bCs/>
                <w:kern w:val="1"/>
                <w:lang w:eastAsia="hi-IN" w:bidi="hi-IN"/>
              </w:rPr>
            </w:pPr>
            <w:r w:rsidRPr="00035716">
              <w:rPr>
                <w:rFonts w:ascii="Times New Roman" w:eastAsia="DejaVu Sans" w:hAnsi="Times New Roman"/>
                <w:bCs/>
                <w:kern w:val="1"/>
                <w:sz w:val="24"/>
                <w:szCs w:val="24"/>
                <w:lang w:eastAsia="hi-IN" w:bidi="hi-IN"/>
              </w:rPr>
              <w:t>О</w:t>
            </w:r>
            <w:r w:rsidRPr="00035716">
              <w:rPr>
                <w:rFonts w:ascii="Times New Roman" w:hAnsi="Times New Roman"/>
                <w:sz w:val="24"/>
                <w:szCs w:val="24"/>
              </w:rPr>
              <w:t>бобщение и систематиза</w:t>
            </w:r>
            <w:r w:rsidR="00E33DDA" w:rsidRPr="00035716">
              <w:rPr>
                <w:rFonts w:ascii="Times New Roman" w:hAnsi="Times New Roman"/>
                <w:sz w:val="24"/>
                <w:szCs w:val="24"/>
              </w:rPr>
              <w:t>ция</w:t>
            </w:r>
            <w:r w:rsidRPr="00035716">
              <w:rPr>
                <w:rFonts w:ascii="Times New Roman" w:hAnsi="Times New Roman"/>
                <w:sz w:val="24"/>
                <w:szCs w:val="24"/>
              </w:rPr>
              <w:t xml:space="preserve"> знаний за курс 8 класса</w:t>
            </w:r>
          </w:p>
        </w:tc>
        <w:tc>
          <w:tcPr>
            <w:tcW w:w="851" w:type="dxa"/>
            <w:tcBorders>
              <w:top w:val="single" w:sz="4" w:space="0" w:color="auto"/>
            </w:tcBorders>
          </w:tcPr>
          <w:p w:rsidR="002A490B" w:rsidRPr="00035716" w:rsidRDefault="002A490B" w:rsidP="008E6389">
            <w:pPr>
              <w:shd w:val="clear" w:color="auto" w:fill="FFFFFF"/>
              <w:spacing w:after="0" w:line="240" w:lineRule="auto"/>
              <w:jc w:val="center"/>
              <w:rPr>
                <w:rFonts w:ascii="Times New Roman" w:hAnsi="Times New Roman"/>
                <w:b/>
              </w:rPr>
            </w:pPr>
            <w:r w:rsidRPr="00035716">
              <w:rPr>
                <w:rFonts w:ascii="Times New Roman" w:hAnsi="Times New Roman"/>
                <w:b/>
              </w:rPr>
              <w:t>4</w:t>
            </w:r>
          </w:p>
          <w:p w:rsidR="002A490B" w:rsidRPr="00035716" w:rsidRDefault="002A490B" w:rsidP="008E6389">
            <w:pPr>
              <w:shd w:val="clear" w:color="auto" w:fill="FFFFFF"/>
              <w:spacing w:after="0" w:line="240" w:lineRule="auto"/>
              <w:jc w:val="center"/>
              <w:rPr>
                <w:rFonts w:ascii="Times New Roman" w:hAnsi="Times New Roman"/>
                <w:b/>
              </w:rPr>
            </w:pPr>
          </w:p>
        </w:tc>
        <w:tc>
          <w:tcPr>
            <w:tcW w:w="2551" w:type="dxa"/>
            <w:tcBorders>
              <w:top w:val="single" w:sz="4" w:space="0" w:color="auto"/>
            </w:tcBorders>
          </w:tcPr>
          <w:p w:rsidR="002A490B" w:rsidRPr="00035716" w:rsidRDefault="002A490B" w:rsidP="009E1ACD">
            <w:pPr>
              <w:shd w:val="clear" w:color="auto" w:fill="FFFFFF"/>
              <w:spacing w:after="0" w:line="240" w:lineRule="auto"/>
              <w:rPr>
                <w:rFonts w:ascii="Times New Roman" w:hAnsi="Times New Roman"/>
                <w:sz w:val="20"/>
                <w:szCs w:val="20"/>
              </w:rPr>
            </w:pPr>
          </w:p>
          <w:p w:rsidR="002A490B" w:rsidRPr="00035716" w:rsidRDefault="002A490B" w:rsidP="009E1ACD">
            <w:pPr>
              <w:shd w:val="clear" w:color="auto" w:fill="FFFFFF"/>
              <w:spacing w:after="0" w:line="240" w:lineRule="auto"/>
              <w:rPr>
                <w:rFonts w:ascii="Times New Roman" w:hAnsi="Times New Roman"/>
                <w:sz w:val="20"/>
                <w:szCs w:val="20"/>
              </w:rPr>
            </w:pPr>
          </w:p>
        </w:tc>
      </w:tr>
      <w:tr w:rsidR="002A490B" w:rsidRPr="00035716" w:rsidTr="00A45AC9">
        <w:tc>
          <w:tcPr>
            <w:tcW w:w="392" w:type="dxa"/>
          </w:tcPr>
          <w:p w:rsidR="002A490B" w:rsidRPr="00035716" w:rsidRDefault="002A490B" w:rsidP="00910CFE">
            <w:pPr>
              <w:shd w:val="clear" w:color="auto" w:fill="FFFFFF"/>
              <w:spacing w:after="0" w:line="240" w:lineRule="auto"/>
              <w:rPr>
                <w:rFonts w:ascii="Times New Roman" w:hAnsi="Times New Roman"/>
              </w:rPr>
            </w:pPr>
          </w:p>
        </w:tc>
        <w:tc>
          <w:tcPr>
            <w:tcW w:w="2551" w:type="dxa"/>
            <w:gridSpan w:val="2"/>
          </w:tcPr>
          <w:p w:rsidR="002A490B" w:rsidRPr="00035716" w:rsidRDefault="002A490B" w:rsidP="00910CFE">
            <w:pPr>
              <w:widowControl w:val="0"/>
              <w:suppressAutoHyphens/>
              <w:spacing w:after="0" w:line="240" w:lineRule="auto"/>
              <w:rPr>
                <w:rFonts w:ascii="Times New Roman" w:hAnsi="Times New Roman"/>
                <w:b/>
              </w:rPr>
            </w:pPr>
            <w:r w:rsidRPr="00035716">
              <w:rPr>
                <w:rFonts w:ascii="Times New Roman" w:hAnsi="Times New Roman"/>
                <w:b/>
              </w:rPr>
              <w:t>Итого</w:t>
            </w:r>
          </w:p>
        </w:tc>
        <w:tc>
          <w:tcPr>
            <w:tcW w:w="851" w:type="dxa"/>
          </w:tcPr>
          <w:p w:rsidR="002A490B" w:rsidRPr="00035716" w:rsidRDefault="00E33DDA" w:rsidP="00910CFE">
            <w:pPr>
              <w:spacing w:after="0" w:line="240" w:lineRule="auto"/>
              <w:jc w:val="center"/>
              <w:rPr>
                <w:rFonts w:ascii="Times New Roman" w:hAnsi="Times New Roman"/>
                <w:b/>
              </w:rPr>
            </w:pPr>
            <w:r w:rsidRPr="00035716">
              <w:rPr>
                <w:rFonts w:ascii="Times New Roman" w:hAnsi="Times New Roman"/>
                <w:b/>
              </w:rPr>
              <w:t>68</w:t>
            </w:r>
          </w:p>
        </w:tc>
        <w:tc>
          <w:tcPr>
            <w:tcW w:w="2551" w:type="dxa"/>
            <w:gridSpan w:val="2"/>
          </w:tcPr>
          <w:p w:rsidR="002A490B" w:rsidRPr="00035716" w:rsidRDefault="002A490B" w:rsidP="00910CFE">
            <w:pPr>
              <w:widowControl w:val="0"/>
              <w:suppressAutoHyphens/>
              <w:spacing w:after="0" w:line="240" w:lineRule="auto"/>
              <w:rPr>
                <w:rFonts w:ascii="Times New Roman" w:hAnsi="Times New Roman"/>
                <w:b/>
              </w:rPr>
            </w:pPr>
            <w:r w:rsidRPr="00035716">
              <w:rPr>
                <w:rFonts w:ascii="Times New Roman" w:hAnsi="Times New Roman"/>
                <w:b/>
              </w:rPr>
              <w:t>Итого</w:t>
            </w:r>
          </w:p>
        </w:tc>
        <w:tc>
          <w:tcPr>
            <w:tcW w:w="851" w:type="dxa"/>
          </w:tcPr>
          <w:p w:rsidR="002A490B" w:rsidRPr="00035716" w:rsidRDefault="002A490B" w:rsidP="009E1ACD">
            <w:pPr>
              <w:shd w:val="clear" w:color="auto" w:fill="FFFFFF"/>
              <w:spacing w:after="0" w:line="240" w:lineRule="auto"/>
              <w:jc w:val="center"/>
              <w:rPr>
                <w:rFonts w:ascii="Times New Roman" w:hAnsi="Times New Roman"/>
                <w:b/>
              </w:rPr>
            </w:pPr>
            <w:r w:rsidRPr="00035716">
              <w:rPr>
                <w:rFonts w:ascii="Times New Roman" w:hAnsi="Times New Roman"/>
                <w:b/>
              </w:rPr>
              <w:t>68</w:t>
            </w:r>
          </w:p>
        </w:tc>
        <w:tc>
          <w:tcPr>
            <w:tcW w:w="2551" w:type="dxa"/>
          </w:tcPr>
          <w:p w:rsidR="002A490B" w:rsidRPr="00035716" w:rsidRDefault="002A490B" w:rsidP="001F2F81">
            <w:pPr>
              <w:shd w:val="clear" w:color="auto" w:fill="FFFFFF"/>
              <w:spacing w:after="0" w:line="240" w:lineRule="auto"/>
              <w:rPr>
                <w:rFonts w:ascii="Times New Roman" w:hAnsi="Times New Roman"/>
                <w:b/>
              </w:rPr>
            </w:pPr>
          </w:p>
        </w:tc>
      </w:tr>
    </w:tbl>
    <w:p w:rsidR="00735C99" w:rsidRDefault="00735C99" w:rsidP="00D27A15">
      <w:pPr>
        <w:spacing w:after="0"/>
        <w:jc w:val="center"/>
        <w:rPr>
          <w:rFonts w:ascii="Times New Roman" w:hAnsi="Times New Roman"/>
          <w:b/>
          <w:sz w:val="24"/>
          <w:szCs w:val="24"/>
        </w:rPr>
      </w:pPr>
    </w:p>
    <w:p w:rsidR="00735C99" w:rsidRDefault="00735C99" w:rsidP="00D27A15">
      <w:pPr>
        <w:spacing w:after="0"/>
        <w:jc w:val="center"/>
        <w:rPr>
          <w:rFonts w:ascii="Times New Roman" w:hAnsi="Times New Roman"/>
          <w:b/>
          <w:sz w:val="24"/>
          <w:szCs w:val="24"/>
        </w:rPr>
      </w:pPr>
    </w:p>
    <w:p w:rsidR="00314A24" w:rsidRDefault="00314A24" w:rsidP="00D27A15">
      <w:pPr>
        <w:spacing w:after="0"/>
        <w:jc w:val="center"/>
        <w:rPr>
          <w:rFonts w:ascii="Times New Roman" w:hAnsi="Times New Roman"/>
          <w:b/>
          <w:sz w:val="24"/>
          <w:szCs w:val="24"/>
        </w:rPr>
      </w:pPr>
    </w:p>
    <w:p w:rsidR="00314A24" w:rsidRDefault="00314A24" w:rsidP="00D27A15">
      <w:pPr>
        <w:spacing w:after="0"/>
        <w:jc w:val="center"/>
        <w:rPr>
          <w:rFonts w:ascii="Times New Roman" w:hAnsi="Times New Roman"/>
          <w:b/>
          <w:sz w:val="24"/>
          <w:szCs w:val="24"/>
        </w:rPr>
      </w:pPr>
    </w:p>
    <w:p w:rsidR="00314A24" w:rsidRDefault="00314A24" w:rsidP="00D27A15">
      <w:pPr>
        <w:spacing w:after="0"/>
        <w:jc w:val="center"/>
        <w:rPr>
          <w:rFonts w:ascii="Times New Roman" w:hAnsi="Times New Roman"/>
          <w:b/>
          <w:sz w:val="24"/>
          <w:szCs w:val="24"/>
        </w:rPr>
      </w:pPr>
    </w:p>
    <w:p w:rsidR="00314A24" w:rsidRDefault="00314A24" w:rsidP="00D27A15">
      <w:pPr>
        <w:spacing w:after="0"/>
        <w:jc w:val="center"/>
        <w:rPr>
          <w:rFonts w:ascii="Times New Roman" w:hAnsi="Times New Roman"/>
          <w:b/>
          <w:sz w:val="24"/>
          <w:szCs w:val="24"/>
        </w:rPr>
      </w:pPr>
    </w:p>
    <w:p w:rsidR="00314A24" w:rsidRDefault="00314A24" w:rsidP="00D27A15">
      <w:pPr>
        <w:spacing w:after="0"/>
        <w:jc w:val="center"/>
        <w:rPr>
          <w:rFonts w:ascii="Times New Roman" w:hAnsi="Times New Roman"/>
          <w:b/>
          <w:sz w:val="24"/>
          <w:szCs w:val="24"/>
        </w:rPr>
      </w:pPr>
    </w:p>
    <w:p w:rsidR="00314A24" w:rsidRDefault="00314A24" w:rsidP="00D27A15">
      <w:pPr>
        <w:spacing w:after="0"/>
        <w:jc w:val="center"/>
        <w:rPr>
          <w:rFonts w:ascii="Times New Roman" w:hAnsi="Times New Roman"/>
          <w:b/>
          <w:sz w:val="24"/>
          <w:szCs w:val="24"/>
        </w:rPr>
      </w:pPr>
    </w:p>
    <w:p w:rsidR="00314A24" w:rsidRDefault="00314A24" w:rsidP="00D27A15">
      <w:pPr>
        <w:spacing w:after="0"/>
        <w:jc w:val="center"/>
        <w:rPr>
          <w:rFonts w:ascii="Times New Roman" w:hAnsi="Times New Roman"/>
          <w:b/>
          <w:sz w:val="24"/>
          <w:szCs w:val="24"/>
        </w:rPr>
      </w:pPr>
    </w:p>
    <w:p w:rsidR="00314A24" w:rsidRDefault="00314A24" w:rsidP="00D27A15">
      <w:pPr>
        <w:spacing w:after="0"/>
        <w:jc w:val="center"/>
        <w:rPr>
          <w:rFonts w:ascii="Times New Roman" w:hAnsi="Times New Roman"/>
          <w:b/>
          <w:sz w:val="24"/>
          <w:szCs w:val="24"/>
        </w:rPr>
      </w:pPr>
    </w:p>
    <w:p w:rsidR="005208DD" w:rsidRPr="00035716" w:rsidRDefault="00D27A15" w:rsidP="00D27A15">
      <w:pPr>
        <w:spacing w:after="0"/>
        <w:jc w:val="center"/>
        <w:rPr>
          <w:rFonts w:ascii="Times New Roman" w:hAnsi="Times New Roman"/>
          <w:b/>
          <w:sz w:val="28"/>
          <w:szCs w:val="28"/>
        </w:rPr>
      </w:pPr>
      <w:r>
        <w:rPr>
          <w:rFonts w:ascii="Times New Roman" w:hAnsi="Times New Roman"/>
          <w:b/>
          <w:sz w:val="24"/>
          <w:szCs w:val="24"/>
        </w:rPr>
        <w:lastRenderedPageBreak/>
        <w:t xml:space="preserve">Планируемые результаты освоения </w:t>
      </w:r>
      <w:r w:rsidR="00314A24">
        <w:rPr>
          <w:rFonts w:ascii="Times New Roman" w:hAnsi="Times New Roman"/>
          <w:b/>
          <w:sz w:val="24"/>
          <w:szCs w:val="24"/>
        </w:rPr>
        <w:t>содержания курса «География» 5-8</w:t>
      </w:r>
      <w:r>
        <w:rPr>
          <w:rFonts w:ascii="Times New Roman" w:hAnsi="Times New Roman"/>
          <w:b/>
          <w:sz w:val="24"/>
          <w:szCs w:val="24"/>
        </w:rPr>
        <w:t xml:space="preserve"> классы</w:t>
      </w:r>
    </w:p>
    <w:p w:rsidR="00735C99" w:rsidRDefault="00735C99" w:rsidP="008701C8">
      <w:pPr>
        <w:autoSpaceDE w:val="0"/>
        <w:autoSpaceDN w:val="0"/>
        <w:adjustRightInd w:val="0"/>
        <w:spacing w:after="0" w:line="240" w:lineRule="auto"/>
        <w:jc w:val="both"/>
        <w:rPr>
          <w:rFonts w:ascii="Times New Roman" w:hAnsi="Times New Roman"/>
          <w:b/>
          <w:sz w:val="24"/>
          <w:szCs w:val="24"/>
        </w:rPr>
      </w:pPr>
    </w:p>
    <w:p w:rsidR="00735C99" w:rsidRDefault="00735C99" w:rsidP="00735C99">
      <w:pPr>
        <w:autoSpaceDE w:val="0"/>
        <w:autoSpaceDN w:val="0"/>
        <w:adjustRightInd w:val="0"/>
        <w:spacing w:after="0" w:line="240" w:lineRule="auto"/>
        <w:jc w:val="center"/>
        <w:rPr>
          <w:rFonts w:ascii="Times New Roman" w:hAnsi="Times New Roman"/>
          <w:b/>
          <w:sz w:val="24"/>
          <w:szCs w:val="24"/>
        </w:rPr>
      </w:pPr>
      <w:r w:rsidRPr="00DB36D5">
        <w:rPr>
          <w:rFonts w:ascii="Times New Roman" w:hAnsi="Times New Roman"/>
          <w:b/>
          <w:sz w:val="24"/>
          <w:szCs w:val="24"/>
        </w:rPr>
        <w:t>5 класс</w:t>
      </w:r>
    </w:p>
    <w:p w:rsidR="008701C8" w:rsidRPr="00DB36D5" w:rsidRDefault="008701C8" w:rsidP="00735C99">
      <w:pPr>
        <w:autoSpaceDE w:val="0"/>
        <w:autoSpaceDN w:val="0"/>
        <w:adjustRightInd w:val="0"/>
        <w:spacing w:after="0" w:line="240" w:lineRule="auto"/>
        <w:rPr>
          <w:rFonts w:ascii="Times New Roman" w:hAnsi="Times New Roman"/>
          <w:b/>
          <w:sz w:val="24"/>
          <w:szCs w:val="24"/>
        </w:rPr>
      </w:pPr>
      <w:r w:rsidRPr="00DB36D5">
        <w:rPr>
          <w:rFonts w:ascii="Times New Roman" w:hAnsi="Times New Roman"/>
          <w:b/>
          <w:sz w:val="24"/>
          <w:szCs w:val="24"/>
        </w:rPr>
        <w:t>Предметные результаты обучения</w:t>
      </w:r>
    </w:p>
    <w:p w:rsidR="008701C8" w:rsidRPr="00DB36D5" w:rsidRDefault="008701C8" w:rsidP="008701C8">
      <w:pPr>
        <w:autoSpaceDE w:val="0"/>
        <w:autoSpaceDN w:val="0"/>
        <w:adjustRightInd w:val="0"/>
        <w:spacing w:after="0" w:line="240" w:lineRule="auto"/>
        <w:jc w:val="both"/>
        <w:rPr>
          <w:rFonts w:ascii="Times New Roman" w:hAnsi="Times New Roman"/>
          <w:sz w:val="24"/>
          <w:szCs w:val="24"/>
        </w:rPr>
      </w:pPr>
    </w:p>
    <w:p w:rsidR="008701C8" w:rsidRPr="00DB36D5" w:rsidRDefault="008701C8" w:rsidP="008701C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Учащийся должен уметь:</w:t>
      </w:r>
    </w:p>
    <w:p w:rsidR="008701C8" w:rsidRPr="008701C8" w:rsidRDefault="008701C8" w:rsidP="008701C8">
      <w:pPr>
        <w:pStyle w:val="a3"/>
        <w:numPr>
          <w:ilvl w:val="0"/>
          <w:numId w:val="55"/>
        </w:numPr>
        <w:autoSpaceDE w:val="0"/>
        <w:autoSpaceDN w:val="0"/>
        <w:adjustRightInd w:val="0"/>
        <w:spacing w:after="0" w:line="240" w:lineRule="auto"/>
        <w:jc w:val="both"/>
        <w:rPr>
          <w:rFonts w:ascii="Times New Roman" w:hAnsi="Times New Roman"/>
          <w:sz w:val="24"/>
          <w:szCs w:val="24"/>
        </w:rPr>
      </w:pPr>
      <w:r w:rsidRPr="008701C8">
        <w:rPr>
          <w:rFonts w:ascii="Times New Roman" w:hAnsi="Times New Roman"/>
          <w:sz w:val="24"/>
          <w:szCs w:val="24"/>
        </w:rPr>
        <w:t>объяснять значение понятий: «Солнечная с</w:t>
      </w:r>
      <w:r>
        <w:rPr>
          <w:rFonts w:ascii="Times New Roman" w:hAnsi="Times New Roman"/>
          <w:sz w:val="24"/>
          <w:szCs w:val="24"/>
        </w:rPr>
        <w:t>истема», «пла</w:t>
      </w:r>
      <w:r w:rsidRPr="008701C8">
        <w:rPr>
          <w:rFonts w:ascii="Times New Roman" w:hAnsi="Times New Roman"/>
          <w:sz w:val="24"/>
          <w:szCs w:val="24"/>
        </w:rPr>
        <w:t>нета», «глобус», «градусная сеть», «параллели», «экватор», «тропики», «полярные круги», «меридианы»;</w:t>
      </w:r>
    </w:p>
    <w:p w:rsidR="008701C8" w:rsidRPr="008701C8" w:rsidRDefault="008701C8" w:rsidP="008701C8">
      <w:pPr>
        <w:pStyle w:val="a3"/>
        <w:numPr>
          <w:ilvl w:val="0"/>
          <w:numId w:val="55"/>
        </w:numPr>
        <w:autoSpaceDE w:val="0"/>
        <w:autoSpaceDN w:val="0"/>
        <w:adjustRightInd w:val="0"/>
        <w:spacing w:after="0" w:line="240" w:lineRule="auto"/>
        <w:jc w:val="both"/>
        <w:rPr>
          <w:rFonts w:ascii="Times New Roman" w:hAnsi="Times New Roman"/>
          <w:sz w:val="24"/>
          <w:szCs w:val="24"/>
        </w:rPr>
      </w:pPr>
      <w:r w:rsidRPr="008701C8">
        <w:rPr>
          <w:rFonts w:ascii="Times New Roman" w:hAnsi="Times New Roman"/>
          <w:sz w:val="24"/>
          <w:szCs w:val="24"/>
        </w:rPr>
        <w:t>приводить примеры географических следствий движения Земли;</w:t>
      </w:r>
    </w:p>
    <w:p w:rsidR="008701C8" w:rsidRDefault="008701C8" w:rsidP="008701C8">
      <w:pPr>
        <w:pStyle w:val="a3"/>
        <w:numPr>
          <w:ilvl w:val="0"/>
          <w:numId w:val="55"/>
        </w:numPr>
        <w:autoSpaceDE w:val="0"/>
        <w:autoSpaceDN w:val="0"/>
        <w:adjustRightInd w:val="0"/>
        <w:spacing w:after="0" w:line="240" w:lineRule="auto"/>
        <w:jc w:val="both"/>
        <w:rPr>
          <w:rFonts w:ascii="Times New Roman" w:hAnsi="Times New Roman"/>
          <w:sz w:val="24"/>
          <w:szCs w:val="24"/>
        </w:rPr>
      </w:pPr>
      <w:r w:rsidRPr="008701C8">
        <w:rPr>
          <w:rFonts w:ascii="Times New Roman" w:hAnsi="Times New Roman"/>
          <w:sz w:val="24"/>
          <w:szCs w:val="24"/>
        </w:rPr>
        <w:t xml:space="preserve">определять (измерять) направления, расстояния по глобусу; называть (показывать) </w:t>
      </w:r>
      <w:r>
        <w:rPr>
          <w:rFonts w:ascii="Times New Roman" w:hAnsi="Times New Roman"/>
          <w:sz w:val="24"/>
          <w:szCs w:val="24"/>
        </w:rPr>
        <w:t>элементы градусной сети, геогра</w:t>
      </w:r>
      <w:r w:rsidRPr="008701C8">
        <w:rPr>
          <w:rFonts w:ascii="Times New Roman" w:hAnsi="Times New Roman"/>
          <w:sz w:val="24"/>
          <w:szCs w:val="24"/>
        </w:rPr>
        <w:t>фические полюса, объяснять их особенности.</w:t>
      </w:r>
    </w:p>
    <w:p w:rsidR="00552444" w:rsidRPr="00552444" w:rsidRDefault="008701C8" w:rsidP="00552444">
      <w:pPr>
        <w:pStyle w:val="a3"/>
        <w:numPr>
          <w:ilvl w:val="0"/>
          <w:numId w:val="55"/>
        </w:numPr>
        <w:autoSpaceDE w:val="0"/>
        <w:autoSpaceDN w:val="0"/>
        <w:adjustRightInd w:val="0"/>
        <w:spacing w:after="0" w:line="240" w:lineRule="auto"/>
        <w:jc w:val="both"/>
        <w:rPr>
          <w:rFonts w:ascii="Times New Roman" w:hAnsi="Times New Roman"/>
          <w:sz w:val="24"/>
          <w:szCs w:val="24"/>
        </w:rPr>
      </w:pPr>
      <w:r w:rsidRPr="008701C8">
        <w:rPr>
          <w:rFonts w:ascii="Times New Roman" w:hAnsi="Times New Roman"/>
          <w:sz w:val="24"/>
          <w:szCs w:val="24"/>
        </w:rPr>
        <w:t>объяснять значение понятий: «литосфера», «горные породы», «полезные ископаемые», «рельеф», «горы», «равнины», «мировой круговорот», «океан», «море», «заливы», «проливы», «гидросфера», «речная система» (и ее части), «озера», «болота», «подземные воды», «ледники», «атмосфера», «атмосферный воздух», «погода», «воздушная масса», «метеорология», «синоптическая карта», «биосфера», «биологический круговорот»;</w:t>
      </w:r>
    </w:p>
    <w:p w:rsidR="00552444" w:rsidRPr="00552444" w:rsidRDefault="00552444" w:rsidP="00552444">
      <w:pPr>
        <w:pStyle w:val="a3"/>
        <w:numPr>
          <w:ilvl w:val="0"/>
          <w:numId w:val="55"/>
        </w:numPr>
        <w:autoSpaceDE w:val="0"/>
        <w:autoSpaceDN w:val="0"/>
        <w:adjustRightInd w:val="0"/>
        <w:spacing w:after="0" w:line="240" w:lineRule="auto"/>
        <w:jc w:val="both"/>
        <w:rPr>
          <w:rFonts w:ascii="Times New Roman" w:hAnsi="Times New Roman"/>
          <w:sz w:val="24"/>
          <w:szCs w:val="24"/>
        </w:rPr>
      </w:pPr>
      <w:r w:rsidRPr="00552444">
        <w:rPr>
          <w:rFonts w:ascii="Times New Roman" w:hAnsi="Times New Roman"/>
          <w:sz w:val="24"/>
          <w:szCs w:val="24"/>
        </w:rPr>
        <w:t>объяснять значение понятий: «путь изваряг в греки», «Великий шелковый путь», «Старый Свет», «Новый Свет», «поморы»;</w:t>
      </w:r>
    </w:p>
    <w:p w:rsidR="00552444" w:rsidRPr="00552444" w:rsidRDefault="00552444" w:rsidP="00552444">
      <w:pPr>
        <w:pStyle w:val="a3"/>
        <w:numPr>
          <w:ilvl w:val="0"/>
          <w:numId w:val="55"/>
        </w:numPr>
        <w:autoSpaceDE w:val="0"/>
        <w:autoSpaceDN w:val="0"/>
        <w:adjustRightInd w:val="0"/>
        <w:spacing w:after="0" w:line="240" w:lineRule="auto"/>
        <w:jc w:val="both"/>
        <w:rPr>
          <w:rFonts w:ascii="Times New Roman" w:hAnsi="Times New Roman"/>
          <w:sz w:val="24"/>
          <w:szCs w:val="24"/>
        </w:rPr>
      </w:pPr>
      <w:r w:rsidRPr="00552444">
        <w:rPr>
          <w:rFonts w:ascii="Times New Roman" w:hAnsi="Times New Roman"/>
          <w:sz w:val="24"/>
          <w:szCs w:val="24"/>
        </w:rPr>
        <w:t>находить и называть сходство и различия в изображении элементов градусной сети на глобусе и карте;</w:t>
      </w:r>
    </w:p>
    <w:p w:rsidR="00552444" w:rsidRPr="00552444" w:rsidRDefault="00552444" w:rsidP="00552444">
      <w:pPr>
        <w:pStyle w:val="a3"/>
        <w:numPr>
          <w:ilvl w:val="0"/>
          <w:numId w:val="55"/>
        </w:numPr>
        <w:autoSpaceDE w:val="0"/>
        <w:autoSpaceDN w:val="0"/>
        <w:adjustRightInd w:val="0"/>
        <w:spacing w:after="0" w:line="240" w:lineRule="auto"/>
        <w:jc w:val="both"/>
        <w:rPr>
          <w:rFonts w:ascii="Times New Roman" w:hAnsi="Times New Roman"/>
          <w:sz w:val="24"/>
          <w:szCs w:val="24"/>
        </w:rPr>
      </w:pPr>
      <w:r w:rsidRPr="00552444">
        <w:rPr>
          <w:rFonts w:ascii="Times New Roman" w:hAnsi="Times New Roman"/>
          <w:sz w:val="24"/>
          <w:szCs w:val="24"/>
        </w:rPr>
        <w:t>читать план местности и карту;</w:t>
      </w:r>
    </w:p>
    <w:p w:rsidR="00552444" w:rsidRPr="00552444" w:rsidRDefault="00552444" w:rsidP="00552444">
      <w:pPr>
        <w:pStyle w:val="a3"/>
        <w:numPr>
          <w:ilvl w:val="0"/>
          <w:numId w:val="55"/>
        </w:numPr>
        <w:autoSpaceDE w:val="0"/>
        <w:autoSpaceDN w:val="0"/>
        <w:adjustRightInd w:val="0"/>
        <w:spacing w:after="0" w:line="240" w:lineRule="auto"/>
        <w:jc w:val="both"/>
        <w:rPr>
          <w:rFonts w:ascii="Times New Roman" w:hAnsi="Times New Roman"/>
          <w:sz w:val="24"/>
          <w:szCs w:val="24"/>
        </w:rPr>
      </w:pPr>
      <w:r w:rsidRPr="00552444">
        <w:rPr>
          <w:rFonts w:ascii="Times New Roman" w:hAnsi="Times New Roman"/>
          <w:sz w:val="24"/>
          <w:szCs w:val="24"/>
        </w:rPr>
        <w:t>производить простейшую съемку местности;</w:t>
      </w:r>
    </w:p>
    <w:p w:rsidR="00552444" w:rsidRPr="00552444" w:rsidRDefault="00552444" w:rsidP="00552444">
      <w:pPr>
        <w:pStyle w:val="a3"/>
        <w:numPr>
          <w:ilvl w:val="0"/>
          <w:numId w:val="55"/>
        </w:numPr>
        <w:autoSpaceDE w:val="0"/>
        <w:autoSpaceDN w:val="0"/>
        <w:adjustRightInd w:val="0"/>
        <w:spacing w:after="0" w:line="240" w:lineRule="auto"/>
        <w:jc w:val="both"/>
        <w:rPr>
          <w:rFonts w:ascii="Times New Roman" w:hAnsi="Times New Roman"/>
          <w:sz w:val="24"/>
          <w:szCs w:val="24"/>
        </w:rPr>
      </w:pPr>
      <w:r w:rsidRPr="00552444">
        <w:rPr>
          <w:rFonts w:ascii="Times New Roman" w:hAnsi="Times New Roman"/>
          <w:sz w:val="24"/>
          <w:szCs w:val="24"/>
        </w:rPr>
        <w:t>работать с компасом, картой;</w:t>
      </w:r>
    </w:p>
    <w:p w:rsidR="00552444" w:rsidRPr="00552444" w:rsidRDefault="00552444" w:rsidP="00552444">
      <w:pPr>
        <w:pStyle w:val="a3"/>
        <w:numPr>
          <w:ilvl w:val="0"/>
          <w:numId w:val="55"/>
        </w:numPr>
        <w:autoSpaceDE w:val="0"/>
        <w:autoSpaceDN w:val="0"/>
        <w:adjustRightInd w:val="0"/>
        <w:spacing w:after="0" w:line="240" w:lineRule="auto"/>
        <w:jc w:val="both"/>
        <w:rPr>
          <w:rFonts w:ascii="Times New Roman" w:hAnsi="Times New Roman"/>
          <w:sz w:val="24"/>
          <w:szCs w:val="24"/>
        </w:rPr>
      </w:pPr>
      <w:r w:rsidRPr="00552444">
        <w:rPr>
          <w:rFonts w:ascii="Times New Roman" w:hAnsi="Times New Roman"/>
          <w:sz w:val="24"/>
          <w:szCs w:val="24"/>
        </w:rPr>
        <w:t>классифицировать</w:t>
      </w:r>
      <w:r w:rsidRPr="00552444">
        <w:rPr>
          <w:rFonts w:ascii="Times New Roman" w:hAnsi="Times New Roman"/>
          <w:sz w:val="24"/>
          <w:szCs w:val="24"/>
        </w:rPr>
        <w:tab/>
        <w:t>карты</w:t>
      </w:r>
      <w:r w:rsidRPr="00552444">
        <w:rPr>
          <w:rFonts w:ascii="Times New Roman" w:hAnsi="Times New Roman"/>
          <w:sz w:val="24"/>
          <w:szCs w:val="24"/>
        </w:rPr>
        <w:tab/>
        <w:t>по</w:t>
      </w:r>
      <w:r w:rsidRPr="00552444">
        <w:rPr>
          <w:rFonts w:ascii="Times New Roman" w:hAnsi="Times New Roman"/>
          <w:sz w:val="24"/>
          <w:szCs w:val="24"/>
        </w:rPr>
        <w:tab/>
        <w:t>назначению,</w:t>
      </w:r>
      <w:r w:rsidRPr="00552444">
        <w:rPr>
          <w:rFonts w:ascii="Times New Roman" w:hAnsi="Times New Roman"/>
          <w:sz w:val="24"/>
          <w:szCs w:val="24"/>
        </w:rPr>
        <w:tab/>
        <w:t>масштабу</w:t>
      </w:r>
      <w:r w:rsidRPr="00552444">
        <w:rPr>
          <w:rFonts w:ascii="Times New Roman" w:hAnsi="Times New Roman"/>
          <w:sz w:val="24"/>
          <w:szCs w:val="24"/>
        </w:rPr>
        <w:tab/>
        <w:t>иохвату территории;</w:t>
      </w:r>
    </w:p>
    <w:p w:rsidR="00552444" w:rsidRPr="00552444" w:rsidRDefault="00552444" w:rsidP="00552444">
      <w:pPr>
        <w:pStyle w:val="a3"/>
        <w:numPr>
          <w:ilvl w:val="0"/>
          <w:numId w:val="55"/>
        </w:numPr>
        <w:autoSpaceDE w:val="0"/>
        <w:autoSpaceDN w:val="0"/>
        <w:adjustRightInd w:val="0"/>
        <w:spacing w:after="0" w:line="240" w:lineRule="auto"/>
        <w:jc w:val="both"/>
        <w:rPr>
          <w:rFonts w:ascii="Times New Roman" w:hAnsi="Times New Roman"/>
          <w:sz w:val="24"/>
          <w:szCs w:val="24"/>
        </w:rPr>
      </w:pPr>
      <w:r w:rsidRPr="00552444">
        <w:rPr>
          <w:rFonts w:ascii="Times New Roman" w:hAnsi="Times New Roman"/>
          <w:sz w:val="24"/>
          <w:szCs w:val="24"/>
        </w:rPr>
        <w:t>ориентироваться на ме</w:t>
      </w:r>
      <w:r>
        <w:rPr>
          <w:rFonts w:ascii="Times New Roman" w:hAnsi="Times New Roman"/>
          <w:sz w:val="24"/>
          <w:szCs w:val="24"/>
        </w:rPr>
        <w:t>стности при помощи компаса, кар</w:t>
      </w:r>
      <w:r w:rsidRPr="00552444">
        <w:rPr>
          <w:rFonts w:ascii="Times New Roman" w:hAnsi="Times New Roman"/>
          <w:sz w:val="24"/>
          <w:szCs w:val="24"/>
        </w:rPr>
        <w:t>ты и местных предметов;</w:t>
      </w:r>
    </w:p>
    <w:p w:rsidR="00552444" w:rsidRPr="00552444" w:rsidRDefault="00552444" w:rsidP="00552444">
      <w:pPr>
        <w:pStyle w:val="a3"/>
        <w:numPr>
          <w:ilvl w:val="0"/>
          <w:numId w:val="55"/>
        </w:numPr>
        <w:autoSpaceDE w:val="0"/>
        <w:autoSpaceDN w:val="0"/>
        <w:adjustRightInd w:val="0"/>
        <w:spacing w:after="0" w:line="240" w:lineRule="auto"/>
        <w:jc w:val="both"/>
        <w:rPr>
          <w:rFonts w:ascii="Times New Roman" w:hAnsi="Times New Roman"/>
          <w:sz w:val="24"/>
          <w:szCs w:val="24"/>
        </w:rPr>
      </w:pPr>
      <w:r w:rsidRPr="00552444">
        <w:rPr>
          <w:rFonts w:ascii="Times New Roman" w:hAnsi="Times New Roman"/>
          <w:sz w:val="24"/>
          <w:szCs w:val="24"/>
        </w:rPr>
        <w:t>называть основные способы изучения Земли в прошлом и</w:t>
      </w:r>
      <w:r>
        <w:t xml:space="preserve">в </w:t>
      </w:r>
      <w:r w:rsidRPr="00552444">
        <w:rPr>
          <w:rFonts w:ascii="Times New Roman" w:hAnsi="Times New Roman"/>
          <w:sz w:val="24"/>
          <w:szCs w:val="24"/>
        </w:rPr>
        <w:t>настоящее время и наиб</w:t>
      </w:r>
      <w:r>
        <w:rPr>
          <w:rFonts w:ascii="Times New Roman" w:hAnsi="Times New Roman"/>
          <w:sz w:val="24"/>
          <w:szCs w:val="24"/>
        </w:rPr>
        <w:t>олее выдающиеся результаты гео</w:t>
      </w:r>
      <w:r w:rsidRPr="00552444">
        <w:rPr>
          <w:rFonts w:ascii="Times New Roman" w:hAnsi="Times New Roman"/>
          <w:sz w:val="24"/>
          <w:szCs w:val="24"/>
        </w:rPr>
        <w:t>графических открытий и путешествий;</w:t>
      </w:r>
    </w:p>
    <w:p w:rsidR="00552444" w:rsidRPr="00552444" w:rsidRDefault="00552444" w:rsidP="00552444">
      <w:pPr>
        <w:pStyle w:val="a3"/>
        <w:numPr>
          <w:ilvl w:val="0"/>
          <w:numId w:val="55"/>
        </w:numPr>
        <w:autoSpaceDE w:val="0"/>
        <w:autoSpaceDN w:val="0"/>
        <w:adjustRightInd w:val="0"/>
        <w:spacing w:after="0" w:line="240" w:lineRule="auto"/>
        <w:jc w:val="both"/>
        <w:rPr>
          <w:rFonts w:ascii="Times New Roman" w:hAnsi="Times New Roman"/>
          <w:sz w:val="24"/>
          <w:szCs w:val="24"/>
        </w:rPr>
      </w:pPr>
      <w:r w:rsidRPr="00552444">
        <w:rPr>
          <w:rFonts w:ascii="Times New Roman" w:hAnsi="Times New Roman"/>
          <w:sz w:val="24"/>
          <w:szCs w:val="24"/>
        </w:rPr>
        <w:t>показывать по карте маршруты путешествий разного времени и периодов;</w:t>
      </w:r>
    </w:p>
    <w:p w:rsidR="008701C8" w:rsidRPr="00552444" w:rsidRDefault="00552444" w:rsidP="00552444">
      <w:pPr>
        <w:pStyle w:val="a3"/>
        <w:numPr>
          <w:ilvl w:val="0"/>
          <w:numId w:val="55"/>
        </w:numPr>
        <w:autoSpaceDE w:val="0"/>
        <w:autoSpaceDN w:val="0"/>
        <w:adjustRightInd w:val="0"/>
        <w:spacing w:after="0" w:line="240" w:lineRule="auto"/>
        <w:jc w:val="both"/>
        <w:rPr>
          <w:rFonts w:ascii="Times New Roman" w:hAnsi="Times New Roman"/>
          <w:sz w:val="24"/>
          <w:szCs w:val="24"/>
        </w:rPr>
      </w:pPr>
      <w:r w:rsidRPr="00552444">
        <w:rPr>
          <w:rFonts w:ascii="Times New Roman" w:hAnsi="Times New Roman"/>
          <w:sz w:val="24"/>
          <w:szCs w:val="24"/>
        </w:rPr>
        <w:t>приводить приме</w:t>
      </w:r>
      <w:r>
        <w:rPr>
          <w:rFonts w:ascii="Times New Roman" w:hAnsi="Times New Roman"/>
          <w:sz w:val="24"/>
          <w:szCs w:val="24"/>
        </w:rPr>
        <w:t>ры собственных путешествий, ил</w:t>
      </w:r>
      <w:r w:rsidRPr="00552444">
        <w:rPr>
          <w:rFonts w:ascii="Times New Roman" w:hAnsi="Times New Roman"/>
          <w:sz w:val="24"/>
          <w:szCs w:val="24"/>
        </w:rPr>
        <w:t>люстрировать их.</w:t>
      </w:r>
    </w:p>
    <w:p w:rsidR="008701C8" w:rsidRPr="00DB36D5" w:rsidRDefault="008701C8" w:rsidP="008701C8">
      <w:pPr>
        <w:pStyle w:val="a3"/>
        <w:numPr>
          <w:ilvl w:val="0"/>
          <w:numId w:val="55"/>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называть и показывать по карте основные географические объекты;</w:t>
      </w:r>
    </w:p>
    <w:p w:rsidR="008701C8" w:rsidRPr="00DB36D5" w:rsidRDefault="008701C8" w:rsidP="008701C8">
      <w:pPr>
        <w:pStyle w:val="a3"/>
        <w:numPr>
          <w:ilvl w:val="0"/>
          <w:numId w:val="55"/>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 xml:space="preserve">обозначать на контурной карте географические объекты; </w:t>
      </w:r>
    </w:p>
    <w:p w:rsidR="008701C8" w:rsidRPr="00DB36D5" w:rsidRDefault="008701C8" w:rsidP="008701C8">
      <w:pPr>
        <w:pStyle w:val="a3"/>
        <w:numPr>
          <w:ilvl w:val="0"/>
          <w:numId w:val="55"/>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 xml:space="preserve">называть методы изучения земных недр и Мирового океана; </w:t>
      </w:r>
    </w:p>
    <w:p w:rsidR="008701C8" w:rsidRPr="008701C8" w:rsidRDefault="008701C8" w:rsidP="008701C8">
      <w:pPr>
        <w:pStyle w:val="a3"/>
        <w:numPr>
          <w:ilvl w:val="0"/>
          <w:numId w:val="55"/>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приводить примеры основных форм рельефа суши и дна океана;</w:t>
      </w:r>
    </w:p>
    <w:p w:rsidR="008701C8" w:rsidRPr="00DB36D5" w:rsidRDefault="008701C8" w:rsidP="008701C8">
      <w:pPr>
        <w:pStyle w:val="a3"/>
        <w:numPr>
          <w:ilvl w:val="0"/>
          <w:numId w:val="55"/>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объяснять</w:t>
      </w:r>
      <w:r w:rsidRPr="00DB36D5">
        <w:rPr>
          <w:rFonts w:ascii="Times New Roman" w:hAnsi="Times New Roman"/>
          <w:sz w:val="24"/>
          <w:szCs w:val="24"/>
        </w:rPr>
        <w:tab/>
        <w:t>особенности</w:t>
      </w:r>
      <w:r w:rsidRPr="00DB36D5">
        <w:rPr>
          <w:rFonts w:ascii="Times New Roman" w:hAnsi="Times New Roman"/>
          <w:sz w:val="24"/>
          <w:szCs w:val="24"/>
        </w:rPr>
        <w:tab/>
        <w:t>строения</w:t>
      </w:r>
      <w:r w:rsidRPr="00DB36D5">
        <w:rPr>
          <w:rFonts w:ascii="Times New Roman" w:hAnsi="Times New Roman"/>
          <w:sz w:val="24"/>
          <w:szCs w:val="24"/>
        </w:rPr>
        <w:tab/>
        <w:t>рельефа суши и</w:t>
      </w:r>
      <w:r w:rsidRPr="00DB36D5">
        <w:rPr>
          <w:rFonts w:ascii="Times New Roman" w:hAnsi="Times New Roman"/>
          <w:sz w:val="24"/>
          <w:szCs w:val="24"/>
        </w:rPr>
        <w:tab/>
        <w:t>дна Мирового океана;измерять (определять) температуру воздуха, атмосферное давление, направление ветра, облачность, амплитуду температур, среднюю температуру воздуха за сутки, месяц с использованием различных источников информации;</w:t>
      </w:r>
    </w:p>
    <w:p w:rsidR="008701C8" w:rsidRPr="00DB36D5" w:rsidRDefault="008701C8" w:rsidP="008701C8">
      <w:pPr>
        <w:pStyle w:val="a3"/>
        <w:numPr>
          <w:ilvl w:val="0"/>
          <w:numId w:val="55"/>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описывать погоду своей местности;</w:t>
      </w:r>
    </w:p>
    <w:p w:rsidR="008701C8" w:rsidRDefault="008701C8" w:rsidP="008701C8">
      <w:pPr>
        <w:pStyle w:val="a3"/>
        <w:numPr>
          <w:ilvl w:val="0"/>
          <w:numId w:val="55"/>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вести простейшие наблюдения элементов погоды; вести полевой дневник.</w:t>
      </w:r>
    </w:p>
    <w:p w:rsidR="008701C8" w:rsidRDefault="008701C8" w:rsidP="008701C8">
      <w:pPr>
        <w:autoSpaceDE w:val="0"/>
        <w:autoSpaceDN w:val="0"/>
        <w:adjustRightInd w:val="0"/>
        <w:spacing w:after="0" w:line="240" w:lineRule="auto"/>
        <w:jc w:val="both"/>
        <w:rPr>
          <w:rFonts w:ascii="Times New Roman" w:hAnsi="Times New Roman"/>
          <w:sz w:val="24"/>
          <w:szCs w:val="24"/>
        </w:rPr>
      </w:pPr>
    </w:p>
    <w:p w:rsidR="008701C8" w:rsidRPr="00DB36D5" w:rsidRDefault="008701C8" w:rsidP="008701C8">
      <w:pPr>
        <w:autoSpaceDE w:val="0"/>
        <w:autoSpaceDN w:val="0"/>
        <w:adjustRightInd w:val="0"/>
        <w:spacing w:after="0" w:line="240" w:lineRule="auto"/>
        <w:jc w:val="both"/>
        <w:rPr>
          <w:rFonts w:ascii="Times New Roman" w:hAnsi="Times New Roman"/>
          <w:b/>
          <w:sz w:val="24"/>
          <w:szCs w:val="24"/>
        </w:rPr>
      </w:pPr>
      <w:r w:rsidRPr="00DB36D5">
        <w:rPr>
          <w:rFonts w:ascii="Times New Roman" w:hAnsi="Times New Roman"/>
          <w:b/>
          <w:sz w:val="24"/>
          <w:szCs w:val="24"/>
        </w:rPr>
        <w:t>Метапредметные результаты обучения</w:t>
      </w:r>
    </w:p>
    <w:p w:rsidR="008701C8" w:rsidRPr="00DB36D5" w:rsidRDefault="008701C8" w:rsidP="008701C8">
      <w:pPr>
        <w:autoSpaceDE w:val="0"/>
        <w:autoSpaceDN w:val="0"/>
        <w:adjustRightInd w:val="0"/>
        <w:spacing w:after="0" w:line="240" w:lineRule="auto"/>
        <w:jc w:val="both"/>
        <w:rPr>
          <w:rFonts w:ascii="Times New Roman" w:hAnsi="Times New Roman"/>
          <w:sz w:val="24"/>
          <w:szCs w:val="24"/>
        </w:rPr>
      </w:pPr>
    </w:p>
    <w:p w:rsidR="008701C8" w:rsidRPr="00DB36D5" w:rsidRDefault="008701C8" w:rsidP="008701C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Учащийся должен уметь:</w:t>
      </w:r>
    </w:p>
    <w:p w:rsidR="008701C8" w:rsidRPr="00DB36D5" w:rsidRDefault="008701C8" w:rsidP="008701C8">
      <w:pPr>
        <w:pStyle w:val="a3"/>
        <w:numPr>
          <w:ilvl w:val="0"/>
          <w:numId w:val="56"/>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 xml:space="preserve">ставить учебную задачу под руководством учителя; планировать свою деятельность под руководством учителя; </w:t>
      </w:r>
    </w:p>
    <w:p w:rsidR="008701C8" w:rsidRPr="00DB36D5" w:rsidRDefault="008701C8" w:rsidP="008701C8">
      <w:pPr>
        <w:pStyle w:val="a3"/>
        <w:numPr>
          <w:ilvl w:val="0"/>
          <w:numId w:val="56"/>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 xml:space="preserve">работать в соответствии с поставленной учебной задачей; </w:t>
      </w:r>
    </w:p>
    <w:p w:rsidR="008701C8" w:rsidRPr="00DB36D5" w:rsidRDefault="008701C8" w:rsidP="008701C8">
      <w:pPr>
        <w:pStyle w:val="a3"/>
        <w:numPr>
          <w:ilvl w:val="0"/>
          <w:numId w:val="56"/>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 xml:space="preserve">работать в соответствии с предложенным планом; </w:t>
      </w:r>
    </w:p>
    <w:p w:rsidR="008701C8" w:rsidRPr="00DB36D5" w:rsidRDefault="008701C8" w:rsidP="008701C8">
      <w:pPr>
        <w:pStyle w:val="a3"/>
        <w:numPr>
          <w:ilvl w:val="0"/>
          <w:numId w:val="56"/>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 xml:space="preserve">выделять главное, существенные признаки понятий; </w:t>
      </w:r>
    </w:p>
    <w:p w:rsidR="008701C8" w:rsidRPr="00DB36D5" w:rsidRDefault="008701C8" w:rsidP="008701C8">
      <w:pPr>
        <w:pStyle w:val="a3"/>
        <w:numPr>
          <w:ilvl w:val="0"/>
          <w:numId w:val="56"/>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 xml:space="preserve">участвовать в совместной деятельности; </w:t>
      </w:r>
    </w:p>
    <w:p w:rsidR="008701C8" w:rsidRPr="00DB36D5" w:rsidRDefault="008701C8" w:rsidP="008701C8">
      <w:pPr>
        <w:pStyle w:val="a3"/>
        <w:numPr>
          <w:ilvl w:val="0"/>
          <w:numId w:val="56"/>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высказывать суждения, подтверждая их фактами; искать и отбирать информацию в учебных и справочныхпособиях, словарях;составлять описания объектов;</w:t>
      </w:r>
    </w:p>
    <w:p w:rsidR="008701C8" w:rsidRPr="00DB36D5" w:rsidRDefault="008701C8" w:rsidP="008701C8">
      <w:pPr>
        <w:pStyle w:val="a3"/>
        <w:numPr>
          <w:ilvl w:val="0"/>
          <w:numId w:val="56"/>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составлять простой и сложный план;</w:t>
      </w:r>
    </w:p>
    <w:p w:rsidR="008701C8" w:rsidRPr="00DB36D5" w:rsidRDefault="008701C8" w:rsidP="008701C8">
      <w:pPr>
        <w:pStyle w:val="a3"/>
        <w:numPr>
          <w:ilvl w:val="0"/>
          <w:numId w:val="56"/>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работать с текстом и нетекстовыми компонентами:</w:t>
      </w:r>
    </w:p>
    <w:p w:rsidR="008701C8" w:rsidRPr="00DB36D5" w:rsidRDefault="008701C8" w:rsidP="008701C8">
      <w:pPr>
        <w:pStyle w:val="a3"/>
        <w:numPr>
          <w:ilvl w:val="0"/>
          <w:numId w:val="56"/>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lastRenderedPageBreak/>
        <w:t>сравнивать  полученные  результаты  с  ожидаемыми  результатами;</w:t>
      </w:r>
    </w:p>
    <w:p w:rsidR="008701C8" w:rsidRPr="00DB36D5" w:rsidRDefault="008701C8" w:rsidP="008701C8">
      <w:pPr>
        <w:pStyle w:val="a3"/>
        <w:numPr>
          <w:ilvl w:val="0"/>
          <w:numId w:val="56"/>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оценивать работу одноклассников;</w:t>
      </w:r>
    </w:p>
    <w:p w:rsidR="008701C8" w:rsidRPr="00DB36D5" w:rsidRDefault="008701C8" w:rsidP="008701C8">
      <w:pPr>
        <w:pStyle w:val="a3"/>
        <w:numPr>
          <w:ilvl w:val="0"/>
          <w:numId w:val="56"/>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выявлять причинно-следственные связи;</w:t>
      </w:r>
    </w:p>
    <w:p w:rsidR="008701C8" w:rsidRPr="00DB36D5" w:rsidRDefault="008701C8" w:rsidP="008701C8">
      <w:pPr>
        <w:pStyle w:val="a3"/>
        <w:numPr>
          <w:ilvl w:val="0"/>
          <w:numId w:val="56"/>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анализировать связи соподчинения и зависимости между компонентами объекта;</w:t>
      </w:r>
    </w:p>
    <w:p w:rsidR="008701C8" w:rsidRPr="00DB36D5" w:rsidRDefault="008701C8" w:rsidP="008701C8">
      <w:pPr>
        <w:pStyle w:val="a3"/>
        <w:numPr>
          <w:ilvl w:val="0"/>
          <w:numId w:val="56"/>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составлять вопросы к текстам, логическую цепочку по тексту, таблицы, схемы по содержанию текста.</w:t>
      </w:r>
    </w:p>
    <w:p w:rsidR="008701C8" w:rsidRDefault="008701C8" w:rsidP="008701C8">
      <w:pPr>
        <w:autoSpaceDE w:val="0"/>
        <w:autoSpaceDN w:val="0"/>
        <w:adjustRightInd w:val="0"/>
        <w:spacing w:after="0" w:line="240" w:lineRule="auto"/>
        <w:jc w:val="both"/>
        <w:rPr>
          <w:rFonts w:ascii="Times New Roman" w:hAnsi="Times New Roman"/>
          <w:b/>
          <w:sz w:val="24"/>
          <w:szCs w:val="24"/>
        </w:rPr>
      </w:pPr>
    </w:p>
    <w:p w:rsidR="008701C8" w:rsidRPr="00DB36D5" w:rsidRDefault="008701C8" w:rsidP="008701C8">
      <w:pPr>
        <w:autoSpaceDE w:val="0"/>
        <w:autoSpaceDN w:val="0"/>
        <w:adjustRightInd w:val="0"/>
        <w:spacing w:after="0" w:line="240" w:lineRule="auto"/>
        <w:jc w:val="both"/>
        <w:rPr>
          <w:rFonts w:ascii="Times New Roman" w:hAnsi="Times New Roman"/>
          <w:b/>
          <w:sz w:val="24"/>
          <w:szCs w:val="24"/>
        </w:rPr>
      </w:pPr>
      <w:r w:rsidRPr="00DB36D5">
        <w:rPr>
          <w:rFonts w:ascii="Times New Roman" w:hAnsi="Times New Roman"/>
          <w:b/>
          <w:sz w:val="24"/>
          <w:szCs w:val="24"/>
        </w:rPr>
        <w:t>Личностные результаты обучения</w:t>
      </w:r>
    </w:p>
    <w:p w:rsidR="008701C8" w:rsidRPr="00DB36D5" w:rsidRDefault="008701C8" w:rsidP="008701C8">
      <w:pPr>
        <w:autoSpaceDE w:val="0"/>
        <w:autoSpaceDN w:val="0"/>
        <w:adjustRightInd w:val="0"/>
        <w:spacing w:after="0" w:line="240" w:lineRule="auto"/>
        <w:jc w:val="both"/>
        <w:rPr>
          <w:rFonts w:ascii="Times New Roman" w:hAnsi="Times New Roman"/>
          <w:sz w:val="24"/>
          <w:szCs w:val="24"/>
        </w:rPr>
      </w:pPr>
    </w:p>
    <w:p w:rsidR="008701C8" w:rsidRPr="00DB36D5" w:rsidRDefault="008701C8" w:rsidP="008701C8">
      <w:p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Учащийся должен обладать:</w:t>
      </w:r>
    </w:p>
    <w:p w:rsidR="008701C8" w:rsidRPr="00DB36D5" w:rsidRDefault="008701C8" w:rsidP="008701C8">
      <w:pPr>
        <w:pStyle w:val="a3"/>
        <w:numPr>
          <w:ilvl w:val="0"/>
          <w:numId w:val="57"/>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ответственным отношением к учебе;</w:t>
      </w:r>
    </w:p>
    <w:p w:rsidR="008701C8" w:rsidRPr="00DB36D5" w:rsidRDefault="008701C8" w:rsidP="008701C8">
      <w:pPr>
        <w:pStyle w:val="a3"/>
        <w:numPr>
          <w:ilvl w:val="0"/>
          <w:numId w:val="57"/>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опытом участия в социально значимом труде;</w:t>
      </w:r>
    </w:p>
    <w:p w:rsidR="008701C8" w:rsidRPr="00DB36D5" w:rsidRDefault="008701C8" w:rsidP="008701C8">
      <w:pPr>
        <w:pStyle w:val="a3"/>
        <w:numPr>
          <w:ilvl w:val="0"/>
          <w:numId w:val="57"/>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целостным мировоззрением;</w:t>
      </w:r>
    </w:p>
    <w:p w:rsidR="008701C8" w:rsidRPr="00DB36D5" w:rsidRDefault="008701C8" w:rsidP="008701C8">
      <w:pPr>
        <w:pStyle w:val="a3"/>
        <w:numPr>
          <w:ilvl w:val="0"/>
          <w:numId w:val="57"/>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осознанным, уважительным и доброжелательным от# ношением к другому человеку, его мнению;</w:t>
      </w:r>
    </w:p>
    <w:p w:rsidR="008701C8" w:rsidRPr="00DB36D5" w:rsidRDefault="008701C8" w:rsidP="008701C8">
      <w:pPr>
        <w:pStyle w:val="a3"/>
        <w:numPr>
          <w:ilvl w:val="0"/>
          <w:numId w:val="57"/>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коммуникативной компетентностью в общении и сотрудничестве со сверстниками в процессе образовательной, общественно полезной, творческой деятельности;</w:t>
      </w:r>
    </w:p>
    <w:p w:rsidR="008701C8" w:rsidRPr="00DB36D5" w:rsidRDefault="008701C8" w:rsidP="008701C8">
      <w:pPr>
        <w:pStyle w:val="a3"/>
        <w:numPr>
          <w:ilvl w:val="0"/>
          <w:numId w:val="57"/>
        </w:numPr>
        <w:autoSpaceDE w:val="0"/>
        <w:autoSpaceDN w:val="0"/>
        <w:adjustRightInd w:val="0"/>
        <w:spacing w:after="0" w:line="240" w:lineRule="auto"/>
        <w:jc w:val="both"/>
        <w:rPr>
          <w:rFonts w:ascii="Times New Roman" w:hAnsi="Times New Roman"/>
          <w:sz w:val="24"/>
          <w:szCs w:val="24"/>
        </w:rPr>
      </w:pPr>
      <w:r w:rsidRPr="00DB36D5">
        <w:rPr>
          <w:rFonts w:ascii="Times New Roman" w:hAnsi="Times New Roman"/>
          <w:sz w:val="24"/>
          <w:szCs w:val="24"/>
        </w:rPr>
        <w:t>основами экологической культуры.</w:t>
      </w:r>
    </w:p>
    <w:p w:rsidR="008E6389" w:rsidRPr="00035716" w:rsidRDefault="008E6389" w:rsidP="00A20FBB">
      <w:pPr>
        <w:pStyle w:val="western"/>
        <w:spacing w:before="0" w:beforeAutospacing="0" w:after="0"/>
        <w:ind w:firstLine="0"/>
        <w:rPr>
          <w:b/>
          <w:bCs/>
          <w:color w:val="auto"/>
        </w:rPr>
      </w:pPr>
    </w:p>
    <w:p w:rsidR="00735C99" w:rsidRDefault="00735C99" w:rsidP="00735C99">
      <w:pPr>
        <w:spacing w:line="223" w:lineRule="auto"/>
        <w:jc w:val="center"/>
        <w:rPr>
          <w:rFonts w:ascii="Times New Roman" w:eastAsia="Gabriola" w:hAnsi="Times New Roman"/>
          <w:b/>
          <w:sz w:val="24"/>
          <w:szCs w:val="24"/>
        </w:rPr>
      </w:pPr>
      <w:r>
        <w:rPr>
          <w:rFonts w:ascii="Times New Roman" w:eastAsia="Gabriola" w:hAnsi="Times New Roman"/>
          <w:b/>
          <w:sz w:val="24"/>
          <w:szCs w:val="24"/>
        </w:rPr>
        <w:t>6 класс</w:t>
      </w:r>
    </w:p>
    <w:p w:rsidR="00552444" w:rsidRPr="00552444" w:rsidRDefault="00552444" w:rsidP="00735C99">
      <w:pPr>
        <w:spacing w:line="223" w:lineRule="auto"/>
        <w:rPr>
          <w:rFonts w:ascii="Times New Roman" w:eastAsiaTheme="minorEastAsia" w:hAnsi="Times New Roman"/>
          <w:b/>
          <w:sz w:val="24"/>
          <w:szCs w:val="24"/>
        </w:rPr>
      </w:pPr>
      <w:r w:rsidRPr="00552444">
        <w:rPr>
          <w:rFonts w:ascii="Times New Roman" w:eastAsia="Gabriola" w:hAnsi="Times New Roman"/>
          <w:b/>
          <w:sz w:val="24"/>
          <w:szCs w:val="24"/>
        </w:rPr>
        <w:t xml:space="preserve">Предметные результаты обучения </w:t>
      </w:r>
    </w:p>
    <w:p w:rsidR="00552444" w:rsidRPr="00552444" w:rsidRDefault="00552444" w:rsidP="00552444">
      <w:pPr>
        <w:rPr>
          <w:rFonts w:asciiTheme="minorHAnsi" w:eastAsiaTheme="minorEastAsia" w:hAnsiTheme="minorHAnsi" w:cstheme="minorBidi"/>
          <w:sz w:val="24"/>
          <w:szCs w:val="24"/>
        </w:rPr>
      </w:pPr>
      <w:r w:rsidRPr="00552444">
        <w:rPr>
          <w:rFonts w:ascii="Times New Roman" w:hAnsi="Times New Roman"/>
          <w:sz w:val="24"/>
          <w:szCs w:val="24"/>
        </w:rPr>
        <w:t xml:space="preserve">Учащийся должен </w:t>
      </w:r>
      <w:r w:rsidRPr="00552444">
        <w:rPr>
          <w:rFonts w:ascii="Times New Roman" w:hAnsi="Times New Roman"/>
          <w:i/>
          <w:iCs/>
          <w:sz w:val="24"/>
          <w:szCs w:val="24"/>
        </w:rPr>
        <w:t>уметь</w:t>
      </w:r>
      <w:r w:rsidRPr="00552444">
        <w:rPr>
          <w:rFonts w:ascii="Times New Roman" w:hAnsi="Times New Roman"/>
          <w:sz w:val="24"/>
          <w:szCs w:val="24"/>
        </w:rPr>
        <w:t>:</w:t>
      </w:r>
    </w:p>
    <w:p w:rsidR="00552444" w:rsidRPr="00552444" w:rsidRDefault="00552444" w:rsidP="00735C99">
      <w:pPr>
        <w:pStyle w:val="ae"/>
        <w:numPr>
          <w:ilvl w:val="0"/>
          <w:numId w:val="60"/>
        </w:numPr>
        <w:ind w:left="284" w:hanging="284"/>
        <w:rPr>
          <w:rFonts w:ascii="Times New Roman" w:eastAsiaTheme="minorEastAsia" w:hAnsi="Times New Roman"/>
          <w:sz w:val="24"/>
          <w:szCs w:val="24"/>
        </w:rPr>
      </w:pPr>
      <w:r w:rsidRPr="00552444">
        <w:rPr>
          <w:rFonts w:ascii="Times New Roman" w:hAnsi="Times New Roman"/>
          <w:sz w:val="24"/>
          <w:szCs w:val="24"/>
        </w:rPr>
        <w:t>объяснять значение понятий: «полярные круги», «тропики», «полярная ноч</w:t>
      </w:r>
      <w:r>
        <w:rPr>
          <w:rFonts w:ascii="Times New Roman" w:hAnsi="Times New Roman"/>
          <w:sz w:val="24"/>
          <w:szCs w:val="24"/>
        </w:rPr>
        <w:t>ь», «полярный день», «географи</w:t>
      </w:r>
      <w:r w:rsidRPr="00552444">
        <w:rPr>
          <w:rFonts w:ascii="Times New Roman" w:hAnsi="Times New Roman"/>
          <w:sz w:val="24"/>
          <w:szCs w:val="24"/>
        </w:rPr>
        <w:t>ческие координаты», «гео</w:t>
      </w:r>
      <w:r>
        <w:rPr>
          <w:rFonts w:ascii="Times New Roman" w:hAnsi="Times New Roman"/>
          <w:sz w:val="24"/>
          <w:szCs w:val="24"/>
        </w:rPr>
        <w:t xml:space="preserve">графическая широта», «географическая </w:t>
      </w:r>
      <w:r w:rsidRPr="00552444">
        <w:rPr>
          <w:rFonts w:ascii="Times New Roman" w:hAnsi="Times New Roman"/>
          <w:sz w:val="24"/>
          <w:szCs w:val="24"/>
        </w:rPr>
        <w:t>долгота»;</w:t>
      </w:r>
    </w:p>
    <w:p w:rsidR="00552444" w:rsidRPr="00552444" w:rsidRDefault="00552444" w:rsidP="00735C99">
      <w:pPr>
        <w:pStyle w:val="ae"/>
        <w:numPr>
          <w:ilvl w:val="0"/>
          <w:numId w:val="60"/>
        </w:numPr>
        <w:ind w:left="284" w:hanging="284"/>
        <w:rPr>
          <w:rFonts w:ascii="Times New Roman" w:eastAsiaTheme="minorEastAsia" w:hAnsi="Times New Roman"/>
          <w:sz w:val="24"/>
          <w:szCs w:val="24"/>
        </w:rPr>
      </w:pPr>
      <w:r w:rsidRPr="00552444">
        <w:rPr>
          <w:rFonts w:ascii="Times New Roman" w:hAnsi="Times New Roman"/>
          <w:sz w:val="24"/>
          <w:szCs w:val="24"/>
        </w:rPr>
        <w:t>показывать по карте н</w:t>
      </w:r>
      <w:r>
        <w:rPr>
          <w:rFonts w:ascii="Times New Roman" w:hAnsi="Times New Roman"/>
          <w:sz w:val="24"/>
          <w:szCs w:val="24"/>
        </w:rPr>
        <w:t>аиболее важные элементы градус</w:t>
      </w:r>
      <w:r w:rsidRPr="00552444">
        <w:rPr>
          <w:rFonts w:ascii="Times New Roman" w:hAnsi="Times New Roman"/>
          <w:sz w:val="24"/>
          <w:szCs w:val="24"/>
        </w:rPr>
        <w:t>ной сети;</w:t>
      </w:r>
    </w:p>
    <w:p w:rsidR="00552444" w:rsidRPr="00552444" w:rsidRDefault="00552444" w:rsidP="00735C99">
      <w:pPr>
        <w:pStyle w:val="ae"/>
        <w:numPr>
          <w:ilvl w:val="0"/>
          <w:numId w:val="60"/>
        </w:numPr>
        <w:ind w:left="284" w:hanging="284"/>
        <w:rPr>
          <w:rFonts w:ascii="Times New Roman" w:eastAsiaTheme="minorEastAsia" w:hAnsi="Times New Roman"/>
          <w:sz w:val="24"/>
          <w:szCs w:val="24"/>
        </w:rPr>
      </w:pPr>
      <w:r w:rsidRPr="00552444">
        <w:rPr>
          <w:rFonts w:ascii="Times New Roman" w:hAnsi="Times New Roman"/>
          <w:sz w:val="24"/>
          <w:szCs w:val="24"/>
        </w:rPr>
        <w:t>объяснять механизм смены времен года, образования полярного дня и ночи, дней о</w:t>
      </w:r>
      <w:r>
        <w:rPr>
          <w:rFonts w:ascii="Times New Roman" w:hAnsi="Times New Roman"/>
          <w:sz w:val="24"/>
          <w:szCs w:val="24"/>
        </w:rPr>
        <w:t>сеннего и весеннего равноденст</w:t>
      </w:r>
      <w:r w:rsidRPr="00552444">
        <w:rPr>
          <w:rFonts w:ascii="Times New Roman" w:hAnsi="Times New Roman"/>
          <w:sz w:val="24"/>
          <w:szCs w:val="24"/>
        </w:rPr>
        <w:t>вия;</w:t>
      </w:r>
    </w:p>
    <w:p w:rsidR="00552444" w:rsidRDefault="00552444" w:rsidP="00735C99">
      <w:pPr>
        <w:pStyle w:val="ae"/>
        <w:numPr>
          <w:ilvl w:val="0"/>
          <w:numId w:val="60"/>
        </w:numPr>
        <w:ind w:left="284" w:hanging="284"/>
      </w:pPr>
      <w:r w:rsidRPr="00552444">
        <w:rPr>
          <w:rFonts w:ascii="Times New Roman" w:hAnsi="Times New Roman"/>
          <w:sz w:val="24"/>
          <w:szCs w:val="24"/>
        </w:rPr>
        <w:t xml:space="preserve">определять координаты </w:t>
      </w:r>
      <w:r>
        <w:rPr>
          <w:rFonts w:ascii="Times New Roman" w:hAnsi="Times New Roman"/>
          <w:sz w:val="24"/>
          <w:szCs w:val="24"/>
        </w:rPr>
        <w:t>точек и точек по их географиче</w:t>
      </w:r>
      <w:r w:rsidRPr="00552444">
        <w:rPr>
          <w:rFonts w:ascii="Times New Roman" w:hAnsi="Times New Roman"/>
          <w:sz w:val="24"/>
          <w:szCs w:val="24"/>
        </w:rPr>
        <w:t>ским координатам.</w:t>
      </w:r>
    </w:p>
    <w:p w:rsidR="00552444" w:rsidRPr="00552444" w:rsidRDefault="00552444" w:rsidP="00735C99">
      <w:pPr>
        <w:pStyle w:val="ae"/>
        <w:numPr>
          <w:ilvl w:val="0"/>
          <w:numId w:val="60"/>
        </w:numPr>
        <w:ind w:left="284" w:hanging="284"/>
        <w:rPr>
          <w:rFonts w:ascii="Times New Roman" w:hAnsi="Times New Roman"/>
          <w:sz w:val="24"/>
          <w:szCs w:val="24"/>
        </w:rPr>
      </w:pPr>
      <w:r w:rsidRPr="00552444">
        <w:rPr>
          <w:rFonts w:ascii="Times New Roman" w:hAnsi="Times New Roman"/>
          <w:sz w:val="24"/>
          <w:szCs w:val="24"/>
        </w:rPr>
        <w:t>составлять и оформлять</w:t>
      </w:r>
      <w:r>
        <w:rPr>
          <w:rFonts w:ascii="Times New Roman" w:hAnsi="Times New Roman"/>
          <w:sz w:val="24"/>
          <w:szCs w:val="24"/>
        </w:rPr>
        <w:t xml:space="preserve"> планы местности, классной комнаты и т. п.;</w:t>
      </w:r>
    </w:p>
    <w:p w:rsidR="00552444" w:rsidRPr="00552444" w:rsidRDefault="00552444" w:rsidP="00735C99">
      <w:pPr>
        <w:pStyle w:val="ae"/>
        <w:numPr>
          <w:ilvl w:val="0"/>
          <w:numId w:val="60"/>
        </w:numPr>
        <w:ind w:left="284" w:hanging="284"/>
        <w:rPr>
          <w:rFonts w:ascii="Times New Roman" w:hAnsi="Times New Roman"/>
          <w:sz w:val="24"/>
          <w:szCs w:val="24"/>
        </w:rPr>
      </w:pPr>
      <w:r w:rsidRPr="00552444">
        <w:rPr>
          <w:rFonts w:ascii="Times New Roman" w:hAnsi="Times New Roman"/>
          <w:sz w:val="24"/>
          <w:szCs w:val="24"/>
        </w:rPr>
        <w:t>ориентироваться с помо</w:t>
      </w:r>
      <w:r>
        <w:rPr>
          <w:rFonts w:ascii="Times New Roman" w:hAnsi="Times New Roman"/>
          <w:sz w:val="24"/>
          <w:szCs w:val="24"/>
        </w:rPr>
        <w:t>щью плана, по компасу, по местным признакам;</w:t>
      </w:r>
    </w:p>
    <w:p w:rsidR="00552444" w:rsidRDefault="00552444" w:rsidP="00735C99">
      <w:pPr>
        <w:pStyle w:val="ae"/>
        <w:numPr>
          <w:ilvl w:val="0"/>
          <w:numId w:val="60"/>
        </w:numPr>
        <w:ind w:left="284" w:hanging="284"/>
      </w:pPr>
      <w:r w:rsidRPr="00552444">
        <w:rPr>
          <w:rFonts w:ascii="Times New Roman" w:hAnsi="Times New Roman"/>
          <w:sz w:val="24"/>
          <w:szCs w:val="24"/>
        </w:rPr>
        <w:t>приводить примеры г</w:t>
      </w:r>
      <w:r>
        <w:rPr>
          <w:rFonts w:ascii="Times New Roman" w:hAnsi="Times New Roman"/>
          <w:sz w:val="24"/>
          <w:szCs w:val="24"/>
        </w:rPr>
        <w:t>еографических карт, различающих</w:t>
      </w:r>
      <w:r w:rsidRPr="00552444">
        <w:rPr>
          <w:rFonts w:ascii="Times New Roman" w:hAnsi="Times New Roman"/>
          <w:sz w:val="24"/>
          <w:szCs w:val="24"/>
        </w:rPr>
        <w:t>ся по масштабу, охвату т</w:t>
      </w:r>
      <w:r>
        <w:rPr>
          <w:rFonts w:ascii="Times New Roman" w:hAnsi="Times New Roman"/>
          <w:sz w:val="24"/>
          <w:szCs w:val="24"/>
        </w:rPr>
        <w:t>ерритории, содержанию, назначе</w:t>
      </w:r>
      <w:r w:rsidRPr="00552444">
        <w:rPr>
          <w:rFonts w:ascii="Times New Roman" w:hAnsi="Times New Roman"/>
          <w:sz w:val="24"/>
          <w:szCs w:val="24"/>
        </w:rPr>
        <w:t>нию;</w:t>
      </w:r>
    </w:p>
    <w:p w:rsidR="00552444" w:rsidRDefault="00552444" w:rsidP="00735C99">
      <w:pPr>
        <w:pStyle w:val="ae"/>
        <w:numPr>
          <w:ilvl w:val="0"/>
          <w:numId w:val="60"/>
        </w:numPr>
        <w:ind w:left="284" w:hanging="284"/>
      </w:pPr>
      <w:r w:rsidRPr="00552444">
        <w:rPr>
          <w:rFonts w:ascii="Times New Roman" w:hAnsi="Times New Roman"/>
          <w:sz w:val="24"/>
          <w:szCs w:val="24"/>
        </w:rPr>
        <w:t>определять по карте местоположение объекта.</w:t>
      </w:r>
    </w:p>
    <w:p w:rsidR="00552444" w:rsidRPr="00552444" w:rsidRDefault="00552444" w:rsidP="00735C99">
      <w:pPr>
        <w:pStyle w:val="ae"/>
        <w:numPr>
          <w:ilvl w:val="0"/>
          <w:numId w:val="60"/>
        </w:numPr>
        <w:ind w:left="284" w:hanging="284"/>
        <w:rPr>
          <w:rFonts w:ascii="Times New Roman" w:hAnsi="Times New Roman"/>
          <w:sz w:val="24"/>
          <w:szCs w:val="24"/>
        </w:rPr>
      </w:pPr>
      <w:r w:rsidRPr="00552444">
        <w:rPr>
          <w:rFonts w:ascii="Times New Roman" w:hAnsi="Times New Roman"/>
          <w:sz w:val="24"/>
          <w:szCs w:val="24"/>
        </w:rPr>
        <w:t>объяснять значение п</w:t>
      </w:r>
      <w:r>
        <w:rPr>
          <w:rFonts w:ascii="Times New Roman" w:hAnsi="Times New Roman"/>
          <w:sz w:val="24"/>
          <w:szCs w:val="24"/>
        </w:rPr>
        <w:t>онятий: «Мировой океан», «соле</w:t>
      </w:r>
      <w:r w:rsidRPr="00552444">
        <w:rPr>
          <w:rFonts w:ascii="Times New Roman" w:hAnsi="Times New Roman"/>
          <w:sz w:val="24"/>
          <w:szCs w:val="24"/>
        </w:rPr>
        <w:t xml:space="preserve">ность», «промилле», «океанические течения», «волны», «приливы», «отливы», </w:t>
      </w:r>
      <w:r>
        <w:rPr>
          <w:rFonts w:ascii="Times New Roman" w:hAnsi="Times New Roman"/>
          <w:sz w:val="24"/>
          <w:szCs w:val="24"/>
        </w:rPr>
        <w:t>«литосферные плиты», «сейсмиче</w:t>
      </w:r>
      <w:r w:rsidRPr="00552444">
        <w:rPr>
          <w:rFonts w:ascii="Times New Roman" w:hAnsi="Times New Roman"/>
          <w:sz w:val="24"/>
          <w:szCs w:val="24"/>
        </w:rPr>
        <w:t xml:space="preserve">ские пояса», «эпицентр </w:t>
      </w:r>
      <w:r>
        <w:rPr>
          <w:rFonts w:ascii="Times New Roman" w:hAnsi="Times New Roman"/>
          <w:sz w:val="24"/>
          <w:szCs w:val="24"/>
        </w:rPr>
        <w:t>землетрясения», «кратер», «гей</w:t>
      </w:r>
      <w:r w:rsidRPr="00552444">
        <w:rPr>
          <w:rFonts w:ascii="Times New Roman" w:hAnsi="Times New Roman"/>
          <w:sz w:val="24"/>
          <w:szCs w:val="24"/>
        </w:rPr>
        <w:t>зер», «абсолютная высота»,</w:t>
      </w:r>
      <w:r>
        <w:rPr>
          <w:rFonts w:ascii="Times New Roman" w:hAnsi="Times New Roman"/>
          <w:sz w:val="24"/>
          <w:szCs w:val="24"/>
        </w:rPr>
        <w:t xml:space="preserve"> «относительная высота», «гори</w:t>
      </w:r>
      <w:r w:rsidRPr="00552444">
        <w:rPr>
          <w:rFonts w:ascii="Times New Roman" w:hAnsi="Times New Roman"/>
          <w:sz w:val="24"/>
          <w:szCs w:val="24"/>
        </w:rPr>
        <w:t xml:space="preserve">зонталь», «горный хребет», </w:t>
      </w:r>
      <w:r>
        <w:rPr>
          <w:rFonts w:ascii="Times New Roman" w:hAnsi="Times New Roman"/>
          <w:sz w:val="24"/>
          <w:szCs w:val="24"/>
        </w:rPr>
        <w:t>«горная долина», «речная систе</w:t>
      </w:r>
      <w:r w:rsidRPr="00552444">
        <w:rPr>
          <w:rFonts w:ascii="Times New Roman" w:hAnsi="Times New Roman"/>
          <w:sz w:val="24"/>
          <w:szCs w:val="24"/>
        </w:rPr>
        <w:t>ма» (и ее части), «бассейн реки», «водораздел», «питание реки», «режим реки», «воздушная масса», «тепловой пояс», «климатиче</w:t>
      </w:r>
      <w:r>
        <w:rPr>
          <w:rFonts w:ascii="Times New Roman" w:hAnsi="Times New Roman"/>
          <w:sz w:val="24"/>
          <w:szCs w:val="24"/>
        </w:rPr>
        <w:t>ский пояс», «погода», «климат»;</w:t>
      </w:r>
    </w:p>
    <w:p w:rsidR="00552444" w:rsidRPr="00552444" w:rsidRDefault="00552444" w:rsidP="00735C99">
      <w:pPr>
        <w:pStyle w:val="ae"/>
        <w:numPr>
          <w:ilvl w:val="0"/>
          <w:numId w:val="60"/>
        </w:numPr>
        <w:ind w:left="284" w:hanging="284"/>
        <w:rPr>
          <w:rFonts w:ascii="Times New Roman" w:hAnsi="Times New Roman"/>
          <w:sz w:val="24"/>
          <w:szCs w:val="24"/>
        </w:rPr>
      </w:pPr>
      <w:r w:rsidRPr="00552444">
        <w:rPr>
          <w:rFonts w:ascii="Times New Roman" w:hAnsi="Times New Roman"/>
          <w:sz w:val="24"/>
          <w:szCs w:val="24"/>
        </w:rPr>
        <w:t>называть и показывать по карте о</w:t>
      </w:r>
      <w:r>
        <w:rPr>
          <w:rFonts w:ascii="Times New Roman" w:hAnsi="Times New Roman"/>
          <w:sz w:val="24"/>
          <w:szCs w:val="24"/>
        </w:rPr>
        <w:t>сновные географические объекты;</w:t>
      </w:r>
    </w:p>
    <w:p w:rsidR="00552444" w:rsidRDefault="00552444" w:rsidP="00735C99">
      <w:pPr>
        <w:pStyle w:val="ae"/>
        <w:numPr>
          <w:ilvl w:val="0"/>
          <w:numId w:val="60"/>
        </w:numPr>
        <w:ind w:left="284" w:hanging="284"/>
        <w:rPr>
          <w:rFonts w:ascii="Times New Roman" w:hAnsi="Times New Roman"/>
          <w:sz w:val="24"/>
          <w:szCs w:val="24"/>
        </w:rPr>
      </w:pPr>
      <w:r w:rsidRPr="00552444">
        <w:rPr>
          <w:rFonts w:ascii="Times New Roman" w:hAnsi="Times New Roman"/>
          <w:sz w:val="24"/>
          <w:szCs w:val="24"/>
        </w:rPr>
        <w:t>называть методы изуче</w:t>
      </w:r>
      <w:r>
        <w:rPr>
          <w:rFonts w:ascii="Times New Roman" w:hAnsi="Times New Roman"/>
          <w:sz w:val="24"/>
          <w:szCs w:val="24"/>
        </w:rPr>
        <w:t>ния земных недр и Мирового оке</w:t>
      </w:r>
      <w:r w:rsidRPr="00552444">
        <w:rPr>
          <w:rFonts w:ascii="Times New Roman" w:hAnsi="Times New Roman"/>
          <w:sz w:val="24"/>
          <w:szCs w:val="24"/>
        </w:rPr>
        <w:t>ана;</w:t>
      </w:r>
    </w:p>
    <w:p w:rsidR="00552444" w:rsidRPr="00552444" w:rsidRDefault="00552444" w:rsidP="00735C99">
      <w:pPr>
        <w:pStyle w:val="ae"/>
        <w:numPr>
          <w:ilvl w:val="0"/>
          <w:numId w:val="60"/>
        </w:numPr>
        <w:ind w:left="284" w:hanging="284"/>
        <w:rPr>
          <w:rFonts w:ascii="Times New Roman" w:hAnsi="Times New Roman"/>
          <w:sz w:val="24"/>
          <w:szCs w:val="24"/>
        </w:rPr>
      </w:pPr>
      <w:r w:rsidRPr="00552444">
        <w:rPr>
          <w:rFonts w:ascii="Times New Roman" w:hAnsi="Times New Roman"/>
          <w:sz w:val="24"/>
          <w:szCs w:val="24"/>
        </w:rPr>
        <w:t xml:space="preserve">объяснять особенности движения вод в Мировом </w:t>
      </w:r>
      <w:r>
        <w:rPr>
          <w:rFonts w:ascii="Times New Roman" w:hAnsi="Times New Roman"/>
          <w:sz w:val="24"/>
          <w:szCs w:val="24"/>
        </w:rPr>
        <w:t>океане, причины их образования;</w:t>
      </w:r>
    </w:p>
    <w:p w:rsidR="00552444" w:rsidRDefault="00552444" w:rsidP="00735C99">
      <w:pPr>
        <w:pStyle w:val="ae"/>
        <w:numPr>
          <w:ilvl w:val="0"/>
          <w:numId w:val="60"/>
        </w:numPr>
        <w:ind w:left="284" w:hanging="284"/>
        <w:rPr>
          <w:rFonts w:ascii="Times New Roman" w:hAnsi="Times New Roman"/>
          <w:sz w:val="24"/>
          <w:szCs w:val="24"/>
        </w:rPr>
      </w:pPr>
      <w:r w:rsidRPr="00552444">
        <w:rPr>
          <w:rFonts w:ascii="Times New Roman" w:hAnsi="Times New Roman"/>
          <w:sz w:val="24"/>
          <w:szCs w:val="24"/>
        </w:rPr>
        <w:t>приводить примеры о</w:t>
      </w:r>
      <w:r>
        <w:rPr>
          <w:rFonts w:ascii="Times New Roman" w:hAnsi="Times New Roman"/>
          <w:sz w:val="24"/>
          <w:szCs w:val="24"/>
        </w:rPr>
        <w:t xml:space="preserve">сновных форм рельефа дна океана и объяснять их взаимосвязь с </w:t>
      </w:r>
      <w:r w:rsidRPr="00552444">
        <w:rPr>
          <w:rFonts w:ascii="Times New Roman" w:hAnsi="Times New Roman"/>
          <w:sz w:val="24"/>
          <w:szCs w:val="24"/>
        </w:rPr>
        <w:t xml:space="preserve">тектоническими структурами; </w:t>
      </w:r>
    </w:p>
    <w:p w:rsidR="00552444" w:rsidRPr="00552444" w:rsidRDefault="00552444" w:rsidP="00735C99">
      <w:pPr>
        <w:pStyle w:val="ae"/>
        <w:numPr>
          <w:ilvl w:val="0"/>
          <w:numId w:val="60"/>
        </w:numPr>
        <w:ind w:left="284" w:hanging="284"/>
        <w:rPr>
          <w:rFonts w:ascii="Times New Roman" w:hAnsi="Times New Roman"/>
          <w:sz w:val="24"/>
          <w:szCs w:val="24"/>
        </w:rPr>
      </w:pPr>
      <w:r w:rsidRPr="00552444">
        <w:rPr>
          <w:rFonts w:ascii="Times New Roman" w:hAnsi="Times New Roman"/>
          <w:sz w:val="24"/>
          <w:szCs w:val="24"/>
        </w:rPr>
        <w:t>объяснять особенности</w:t>
      </w:r>
      <w:r>
        <w:rPr>
          <w:rFonts w:ascii="Times New Roman" w:hAnsi="Times New Roman"/>
          <w:sz w:val="24"/>
          <w:szCs w:val="24"/>
        </w:rPr>
        <w:t xml:space="preserve"> строения рельефа суши и дна Ми</w:t>
      </w:r>
      <w:r w:rsidRPr="00552444">
        <w:rPr>
          <w:rFonts w:ascii="Times New Roman" w:hAnsi="Times New Roman"/>
          <w:sz w:val="24"/>
          <w:szCs w:val="24"/>
        </w:rPr>
        <w:t>рового океана;</w:t>
      </w:r>
    </w:p>
    <w:p w:rsidR="00552444" w:rsidRPr="00552444" w:rsidRDefault="00552444" w:rsidP="00735C99">
      <w:pPr>
        <w:pStyle w:val="ae"/>
        <w:numPr>
          <w:ilvl w:val="0"/>
          <w:numId w:val="60"/>
        </w:numPr>
        <w:ind w:left="284" w:hanging="284"/>
        <w:rPr>
          <w:rFonts w:ascii="Times New Roman" w:hAnsi="Times New Roman"/>
          <w:sz w:val="24"/>
          <w:szCs w:val="24"/>
        </w:rPr>
      </w:pPr>
      <w:r w:rsidRPr="00552444">
        <w:rPr>
          <w:rFonts w:ascii="Times New Roman" w:hAnsi="Times New Roman"/>
          <w:sz w:val="24"/>
          <w:szCs w:val="24"/>
        </w:rPr>
        <w:t>определять  по  карте  се</w:t>
      </w:r>
      <w:r>
        <w:rPr>
          <w:rFonts w:ascii="Times New Roman" w:hAnsi="Times New Roman"/>
          <w:sz w:val="24"/>
          <w:szCs w:val="24"/>
        </w:rPr>
        <w:t>йсмические  районы  мира,  абсо</w:t>
      </w:r>
      <w:r w:rsidRPr="00552444">
        <w:rPr>
          <w:rFonts w:ascii="Times New Roman" w:hAnsi="Times New Roman"/>
          <w:sz w:val="24"/>
          <w:szCs w:val="24"/>
        </w:rPr>
        <w:t>лютную и относительную высоту точек, глубину морей; показывать по карт</w:t>
      </w:r>
      <w:r>
        <w:rPr>
          <w:rFonts w:ascii="Times New Roman" w:hAnsi="Times New Roman"/>
          <w:sz w:val="24"/>
          <w:szCs w:val="24"/>
        </w:rPr>
        <w:t xml:space="preserve">е горы и равнины, различающиеся </w:t>
      </w:r>
      <w:r w:rsidRPr="00552444">
        <w:rPr>
          <w:rFonts w:ascii="Times New Roman" w:hAnsi="Times New Roman"/>
          <w:sz w:val="24"/>
          <w:szCs w:val="24"/>
        </w:rPr>
        <w:t>по высоте, происхождению, строению;</w:t>
      </w:r>
    </w:p>
    <w:p w:rsidR="00552444" w:rsidRPr="00552444" w:rsidRDefault="00552444" w:rsidP="00735C99">
      <w:pPr>
        <w:pStyle w:val="ae"/>
        <w:numPr>
          <w:ilvl w:val="0"/>
          <w:numId w:val="60"/>
        </w:numPr>
        <w:ind w:left="284" w:hanging="284"/>
        <w:rPr>
          <w:rFonts w:ascii="Times New Roman" w:hAnsi="Times New Roman"/>
          <w:sz w:val="24"/>
          <w:szCs w:val="24"/>
        </w:rPr>
      </w:pPr>
      <w:r w:rsidRPr="00552444">
        <w:rPr>
          <w:rFonts w:ascii="Times New Roman" w:hAnsi="Times New Roman"/>
          <w:sz w:val="24"/>
          <w:szCs w:val="24"/>
        </w:rPr>
        <w:t>составлять описание кли</w:t>
      </w:r>
      <w:r>
        <w:rPr>
          <w:rFonts w:ascii="Times New Roman" w:hAnsi="Times New Roman"/>
          <w:sz w:val="24"/>
          <w:szCs w:val="24"/>
        </w:rPr>
        <w:t>матического пояса, гор, равнин,</w:t>
      </w:r>
      <w:r w:rsidRPr="00552444">
        <w:rPr>
          <w:rFonts w:ascii="Times New Roman" w:hAnsi="Times New Roman"/>
          <w:sz w:val="24"/>
          <w:szCs w:val="24"/>
        </w:rPr>
        <w:t>моря, рек, озер по типовому плану;</w:t>
      </w:r>
    </w:p>
    <w:p w:rsidR="00552444" w:rsidRPr="00552444" w:rsidRDefault="00552444" w:rsidP="00735C99">
      <w:pPr>
        <w:pStyle w:val="ae"/>
        <w:numPr>
          <w:ilvl w:val="0"/>
          <w:numId w:val="60"/>
        </w:numPr>
        <w:ind w:left="284" w:hanging="284"/>
        <w:rPr>
          <w:rFonts w:ascii="Times New Roman" w:hAnsi="Times New Roman"/>
          <w:sz w:val="24"/>
          <w:szCs w:val="24"/>
        </w:rPr>
      </w:pPr>
      <w:r w:rsidRPr="00552444">
        <w:rPr>
          <w:rFonts w:ascii="Times New Roman" w:hAnsi="Times New Roman"/>
          <w:sz w:val="24"/>
          <w:szCs w:val="24"/>
        </w:rPr>
        <w:t>наносить на контурную</w:t>
      </w:r>
      <w:r>
        <w:rPr>
          <w:rFonts w:ascii="Times New Roman" w:hAnsi="Times New Roman"/>
          <w:sz w:val="24"/>
          <w:szCs w:val="24"/>
        </w:rPr>
        <w:t xml:space="preserve"> карту изучаемые географические объекты;</w:t>
      </w:r>
    </w:p>
    <w:p w:rsidR="00552444" w:rsidRPr="00552444" w:rsidRDefault="00552444" w:rsidP="00735C99">
      <w:pPr>
        <w:pStyle w:val="ae"/>
        <w:numPr>
          <w:ilvl w:val="0"/>
          <w:numId w:val="60"/>
        </w:numPr>
        <w:ind w:left="284" w:hanging="284"/>
        <w:rPr>
          <w:rFonts w:ascii="Times New Roman" w:hAnsi="Times New Roman"/>
          <w:sz w:val="24"/>
          <w:szCs w:val="24"/>
        </w:rPr>
      </w:pPr>
      <w:r w:rsidRPr="00552444">
        <w:rPr>
          <w:rFonts w:ascii="Times New Roman" w:hAnsi="Times New Roman"/>
          <w:sz w:val="24"/>
          <w:szCs w:val="24"/>
        </w:rPr>
        <w:t>называть и показывать основные формы рельефа Земли, части Мирового океана, объекты вод суши, тепловые по</w:t>
      </w:r>
      <w:r>
        <w:rPr>
          <w:rFonts w:ascii="Times New Roman" w:hAnsi="Times New Roman"/>
          <w:sz w:val="24"/>
          <w:szCs w:val="24"/>
        </w:rPr>
        <w:t>яса, климатические пояса Земли;</w:t>
      </w:r>
    </w:p>
    <w:p w:rsidR="00552444" w:rsidRPr="00552444" w:rsidRDefault="00552444" w:rsidP="00735C99">
      <w:pPr>
        <w:pStyle w:val="ae"/>
        <w:numPr>
          <w:ilvl w:val="0"/>
          <w:numId w:val="60"/>
        </w:numPr>
        <w:ind w:left="284" w:hanging="284"/>
        <w:rPr>
          <w:rFonts w:ascii="Times New Roman" w:hAnsi="Times New Roman"/>
          <w:sz w:val="24"/>
          <w:szCs w:val="24"/>
        </w:rPr>
      </w:pPr>
      <w:r w:rsidRPr="00552444">
        <w:rPr>
          <w:rFonts w:ascii="Times New Roman" w:hAnsi="Times New Roman"/>
          <w:sz w:val="24"/>
          <w:szCs w:val="24"/>
        </w:rPr>
        <w:lastRenderedPageBreak/>
        <w:t>измерять (определять) температуру воздуха, атмосферное давление, направление в</w:t>
      </w:r>
      <w:r>
        <w:rPr>
          <w:rFonts w:ascii="Times New Roman" w:hAnsi="Times New Roman"/>
          <w:sz w:val="24"/>
          <w:szCs w:val="24"/>
        </w:rPr>
        <w:t>етра, облачность, амплитуду тем</w:t>
      </w:r>
      <w:r w:rsidRPr="00552444">
        <w:rPr>
          <w:rFonts w:ascii="Times New Roman" w:hAnsi="Times New Roman"/>
          <w:sz w:val="24"/>
          <w:szCs w:val="24"/>
        </w:rPr>
        <w:t>ператур, среднюю температуру воздуха за сутки, месяц;</w:t>
      </w:r>
    </w:p>
    <w:p w:rsidR="00552444" w:rsidRPr="00735C99" w:rsidRDefault="00552444" w:rsidP="00735C99">
      <w:pPr>
        <w:pStyle w:val="ae"/>
        <w:numPr>
          <w:ilvl w:val="0"/>
          <w:numId w:val="60"/>
        </w:numPr>
        <w:ind w:left="284" w:hanging="284"/>
        <w:rPr>
          <w:rFonts w:ascii="Times New Roman" w:hAnsi="Times New Roman"/>
          <w:sz w:val="24"/>
          <w:szCs w:val="24"/>
        </w:rPr>
      </w:pPr>
      <w:r w:rsidRPr="00552444">
        <w:rPr>
          <w:rFonts w:ascii="Times New Roman" w:hAnsi="Times New Roman"/>
          <w:sz w:val="24"/>
          <w:szCs w:val="24"/>
        </w:rPr>
        <w:t>описывать погоду и климат своей местности;</w:t>
      </w:r>
    </w:p>
    <w:p w:rsidR="00552444" w:rsidRDefault="00552444" w:rsidP="00735C99">
      <w:pPr>
        <w:pStyle w:val="ae"/>
        <w:numPr>
          <w:ilvl w:val="0"/>
          <w:numId w:val="60"/>
        </w:numPr>
        <w:ind w:left="284" w:hanging="284"/>
      </w:pPr>
      <w:r w:rsidRPr="00552444">
        <w:rPr>
          <w:rFonts w:ascii="Times New Roman" w:hAnsi="Times New Roman"/>
          <w:sz w:val="24"/>
          <w:szCs w:val="24"/>
        </w:rPr>
        <w:t>показывать по карте реки, озера, ледники, район</w:t>
      </w:r>
      <w:r>
        <w:rPr>
          <w:rFonts w:ascii="Times New Roman" w:hAnsi="Times New Roman"/>
          <w:sz w:val="24"/>
          <w:szCs w:val="24"/>
        </w:rPr>
        <w:t>ы рас</w:t>
      </w:r>
      <w:r w:rsidRPr="00552444">
        <w:rPr>
          <w:rFonts w:ascii="Times New Roman" w:hAnsi="Times New Roman"/>
          <w:sz w:val="24"/>
          <w:szCs w:val="24"/>
        </w:rPr>
        <w:t>пространения болот.</w:t>
      </w:r>
    </w:p>
    <w:p w:rsidR="00552444" w:rsidRPr="00552444" w:rsidRDefault="00552444" w:rsidP="00735C99">
      <w:pPr>
        <w:pStyle w:val="ae"/>
        <w:numPr>
          <w:ilvl w:val="0"/>
          <w:numId w:val="60"/>
        </w:numPr>
        <w:ind w:left="284" w:hanging="284"/>
        <w:rPr>
          <w:rFonts w:ascii="Times New Roman" w:hAnsi="Times New Roman"/>
          <w:sz w:val="24"/>
          <w:szCs w:val="24"/>
        </w:rPr>
      </w:pPr>
      <w:r w:rsidRPr="00552444">
        <w:rPr>
          <w:rFonts w:ascii="Times New Roman" w:hAnsi="Times New Roman"/>
          <w:sz w:val="24"/>
          <w:szCs w:val="24"/>
        </w:rPr>
        <w:t>объяснять значение понятий: «растительный покров», «местообитание», «почва», «плодородие почв», «гумус», «географическая оболочка», «целостность и ритмичность географической оболочки», «природный комплекс», «при# родная зона», «географичес</w:t>
      </w:r>
      <w:r>
        <w:rPr>
          <w:rFonts w:ascii="Times New Roman" w:hAnsi="Times New Roman"/>
          <w:sz w:val="24"/>
          <w:szCs w:val="24"/>
        </w:rPr>
        <w:t>кая зональность», «высотная по</w:t>
      </w:r>
      <w:r w:rsidRPr="00552444">
        <w:rPr>
          <w:rFonts w:ascii="Times New Roman" w:hAnsi="Times New Roman"/>
          <w:sz w:val="24"/>
          <w:szCs w:val="24"/>
        </w:rPr>
        <w:t>ясность»</w:t>
      </w:r>
      <w:r>
        <w:rPr>
          <w:rFonts w:ascii="Times New Roman" w:hAnsi="Times New Roman"/>
          <w:sz w:val="24"/>
          <w:szCs w:val="24"/>
        </w:rPr>
        <w:t>;</w:t>
      </w:r>
    </w:p>
    <w:p w:rsidR="00552444" w:rsidRPr="00552444" w:rsidRDefault="00552444" w:rsidP="00735C99">
      <w:pPr>
        <w:pStyle w:val="ae"/>
        <w:numPr>
          <w:ilvl w:val="0"/>
          <w:numId w:val="60"/>
        </w:numPr>
        <w:ind w:left="284" w:hanging="284"/>
        <w:rPr>
          <w:rFonts w:ascii="Times New Roman" w:hAnsi="Times New Roman"/>
          <w:sz w:val="24"/>
          <w:szCs w:val="24"/>
        </w:rPr>
      </w:pPr>
      <w:r w:rsidRPr="00552444">
        <w:rPr>
          <w:rFonts w:ascii="Times New Roman" w:hAnsi="Times New Roman"/>
          <w:sz w:val="24"/>
          <w:szCs w:val="24"/>
        </w:rPr>
        <w:t>объяснять закономернос</w:t>
      </w:r>
      <w:r>
        <w:rPr>
          <w:rFonts w:ascii="Times New Roman" w:hAnsi="Times New Roman"/>
          <w:sz w:val="24"/>
          <w:szCs w:val="24"/>
        </w:rPr>
        <w:t>ти распространения растительного и животного мира на Земле, приводить примеры;</w:t>
      </w:r>
    </w:p>
    <w:p w:rsidR="00552444" w:rsidRDefault="00552444" w:rsidP="00735C99">
      <w:pPr>
        <w:pStyle w:val="ae"/>
        <w:numPr>
          <w:ilvl w:val="0"/>
          <w:numId w:val="60"/>
        </w:numPr>
        <w:ind w:left="284" w:hanging="284"/>
        <w:rPr>
          <w:rFonts w:ascii="Times New Roman" w:hAnsi="Times New Roman"/>
          <w:sz w:val="24"/>
          <w:szCs w:val="24"/>
        </w:rPr>
      </w:pPr>
      <w:r w:rsidRPr="00552444">
        <w:rPr>
          <w:rFonts w:ascii="Times New Roman" w:hAnsi="Times New Roman"/>
          <w:sz w:val="24"/>
          <w:szCs w:val="24"/>
        </w:rPr>
        <w:t>приводить аргументы для обоснования тезиса «почва — особое природное тело»;</w:t>
      </w:r>
    </w:p>
    <w:p w:rsidR="00552444" w:rsidRPr="00552444" w:rsidRDefault="00552444" w:rsidP="00735C99">
      <w:pPr>
        <w:pStyle w:val="ae"/>
        <w:numPr>
          <w:ilvl w:val="0"/>
          <w:numId w:val="60"/>
        </w:numPr>
        <w:ind w:left="284" w:hanging="284"/>
        <w:rPr>
          <w:rFonts w:ascii="Times New Roman" w:eastAsiaTheme="minorEastAsia" w:hAnsi="Times New Roman"/>
          <w:sz w:val="24"/>
          <w:szCs w:val="24"/>
        </w:rPr>
      </w:pPr>
      <w:r w:rsidRPr="00552444">
        <w:rPr>
          <w:rFonts w:ascii="Times New Roman" w:eastAsiaTheme="minorEastAsia" w:hAnsi="Times New Roman"/>
          <w:sz w:val="24"/>
          <w:szCs w:val="24"/>
        </w:rPr>
        <w:t>приводить примеры ра</w:t>
      </w:r>
      <w:r>
        <w:rPr>
          <w:rFonts w:ascii="Times New Roman" w:eastAsiaTheme="minorEastAsia" w:hAnsi="Times New Roman"/>
          <w:sz w:val="24"/>
          <w:szCs w:val="24"/>
        </w:rPr>
        <w:t>знообразных по величине природных комплексов;</w:t>
      </w:r>
    </w:p>
    <w:p w:rsidR="00552444" w:rsidRPr="00552444" w:rsidRDefault="00552444" w:rsidP="00735C99">
      <w:pPr>
        <w:pStyle w:val="ae"/>
        <w:numPr>
          <w:ilvl w:val="0"/>
          <w:numId w:val="60"/>
        </w:numPr>
        <w:ind w:left="284" w:hanging="284"/>
        <w:rPr>
          <w:rFonts w:ascii="Times New Roman" w:eastAsiaTheme="minorEastAsia" w:hAnsi="Times New Roman"/>
          <w:sz w:val="24"/>
          <w:szCs w:val="24"/>
        </w:rPr>
      </w:pPr>
      <w:r w:rsidRPr="00552444">
        <w:rPr>
          <w:rFonts w:ascii="Times New Roman" w:eastAsiaTheme="minorEastAsia" w:hAnsi="Times New Roman"/>
          <w:sz w:val="24"/>
          <w:szCs w:val="24"/>
        </w:rPr>
        <w:t>доказывать проявлени</w:t>
      </w:r>
      <w:r>
        <w:rPr>
          <w:rFonts w:ascii="Times New Roman" w:eastAsiaTheme="minorEastAsia" w:hAnsi="Times New Roman"/>
          <w:sz w:val="24"/>
          <w:szCs w:val="24"/>
        </w:rPr>
        <w:t>е широтной зональности и высотной поясности;</w:t>
      </w:r>
    </w:p>
    <w:p w:rsidR="00552444" w:rsidRPr="00552444" w:rsidRDefault="00552444" w:rsidP="00735C99">
      <w:pPr>
        <w:pStyle w:val="ae"/>
        <w:numPr>
          <w:ilvl w:val="0"/>
          <w:numId w:val="60"/>
        </w:numPr>
        <w:ind w:left="284" w:hanging="284"/>
        <w:rPr>
          <w:rFonts w:ascii="Times New Roman" w:eastAsiaTheme="minorEastAsia" w:hAnsi="Times New Roman"/>
          <w:sz w:val="24"/>
          <w:szCs w:val="24"/>
        </w:rPr>
      </w:pPr>
      <w:r w:rsidRPr="00552444">
        <w:rPr>
          <w:rFonts w:ascii="Times New Roman" w:eastAsiaTheme="minorEastAsia" w:hAnsi="Times New Roman"/>
          <w:sz w:val="24"/>
          <w:szCs w:val="24"/>
        </w:rPr>
        <w:t>использовать географич</w:t>
      </w:r>
      <w:r>
        <w:rPr>
          <w:rFonts w:ascii="Times New Roman" w:eastAsiaTheme="minorEastAsia" w:hAnsi="Times New Roman"/>
          <w:sz w:val="24"/>
          <w:szCs w:val="24"/>
        </w:rPr>
        <w:t>еские карты для поиска информации;</w:t>
      </w:r>
    </w:p>
    <w:p w:rsidR="00552444" w:rsidRDefault="00552444" w:rsidP="00735C99">
      <w:pPr>
        <w:pStyle w:val="ae"/>
        <w:numPr>
          <w:ilvl w:val="0"/>
          <w:numId w:val="60"/>
        </w:numPr>
        <w:ind w:left="284" w:hanging="284"/>
        <w:rPr>
          <w:rFonts w:ascii="Times New Roman" w:eastAsiaTheme="minorEastAsia" w:hAnsi="Times New Roman"/>
          <w:sz w:val="24"/>
          <w:szCs w:val="24"/>
        </w:rPr>
      </w:pPr>
      <w:r w:rsidRPr="00552444">
        <w:rPr>
          <w:rFonts w:ascii="Times New Roman" w:eastAsiaTheme="minorEastAsia" w:hAnsi="Times New Roman"/>
          <w:sz w:val="24"/>
          <w:szCs w:val="24"/>
        </w:rPr>
        <w:t xml:space="preserve">характеризовать природные зоны с использованием карт; </w:t>
      </w:r>
    </w:p>
    <w:p w:rsidR="00552444" w:rsidRPr="00552444" w:rsidRDefault="00552444" w:rsidP="00735C99">
      <w:pPr>
        <w:pStyle w:val="ae"/>
        <w:numPr>
          <w:ilvl w:val="0"/>
          <w:numId w:val="60"/>
        </w:numPr>
        <w:ind w:left="284" w:hanging="284"/>
        <w:rPr>
          <w:rFonts w:ascii="Times New Roman" w:eastAsiaTheme="minorEastAsia" w:hAnsi="Times New Roman"/>
          <w:sz w:val="24"/>
          <w:szCs w:val="24"/>
        </w:rPr>
      </w:pPr>
      <w:r w:rsidRPr="00552444">
        <w:rPr>
          <w:rFonts w:ascii="Times New Roman" w:eastAsiaTheme="minorEastAsia" w:hAnsi="Times New Roman"/>
          <w:sz w:val="24"/>
          <w:szCs w:val="24"/>
        </w:rPr>
        <w:t>приводить примеры с</w:t>
      </w:r>
      <w:r>
        <w:rPr>
          <w:rFonts w:ascii="Times New Roman" w:eastAsiaTheme="minorEastAsia" w:hAnsi="Times New Roman"/>
          <w:sz w:val="24"/>
          <w:szCs w:val="24"/>
        </w:rPr>
        <w:t>тихийных бедствий в разных райо</w:t>
      </w:r>
      <w:r w:rsidRPr="00552444">
        <w:rPr>
          <w:rFonts w:ascii="Times New Roman" w:eastAsiaTheme="minorEastAsia" w:hAnsi="Times New Roman"/>
          <w:sz w:val="24"/>
          <w:szCs w:val="24"/>
        </w:rPr>
        <w:t>нах Земли;</w:t>
      </w:r>
    </w:p>
    <w:p w:rsidR="00552444" w:rsidRPr="00552444" w:rsidRDefault="00552444" w:rsidP="00735C99">
      <w:pPr>
        <w:pStyle w:val="ae"/>
        <w:numPr>
          <w:ilvl w:val="0"/>
          <w:numId w:val="60"/>
        </w:numPr>
        <w:ind w:left="284" w:hanging="284"/>
        <w:rPr>
          <w:rFonts w:ascii="Times New Roman" w:eastAsiaTheme="minorEastAsia" w:hAnsi="Times New Roman"/>
          <w:sz w:val="24"/>
          <w:szCs w:val="24"/>
        </w:rPr>
      </w:pPr>
      <w:r w:rsidRPr="00552444">
        <w:rPr>
          <w:rFonts w:ascii="Times New Roman" w:eastAsiaTheme="minorEastAsia" w:hAnsi="Times New Roman"/>
          <w:sz w:val="24"/>
          <w:szCs w:val="24"/>
        </w:rPr>
        <w:t>называть меры безоп</w:t>
      </w:r>
      <w:r>
        <w:rPr>
          <w:rFonts w:ascii="Times New Roman" w:eastAsiaTheme="minorEastAsia" w:hAnsi="Times New Roman"/>
          <w:sz w:val="24"/>
          <w:szCs w:val="24"/>
        </w:rPr>
        <w:t xml:space="preserve">асности при различных стихийных </w:t>
      </w:r>
      <w:r w:rsidRPr="00552444">
        <w:rPr>
          <w:rFonts w:ascii="Times New Roman" w:eastAsiaTheme="minorEastAsia" w:hAnsi="Times New Roman"/>
          <w:sz w:val="24"/>
          <w:szCs w:val="24"/>
        </w:rPr>
        <w:t>бедствиях</w:t>
      </w:r>
    </w:p>
    <w:p w:rsidR="00735C99" w:rsidRDefault="00735C99" w:rsidP="00735C99">
      <w:pPr>
        <w:autoSpaceDE w:val="0"/>
        <w:autoSpaceDN w:val="0"/>
        <w:adjustRightInd w:val="0"/>
        <w:spacing w:after="0" w:line="240" w:lineRule="auto"/>
        <w:jc w:val="both"/>
        <w:rPr>
          <w:rFonts w:ascii="Times New Roman" w:hAnsi="Times New Roman"/>
          <w:b/>
          <w:sz w:val="24"/>
          <w:szCs w:val="24"/>
        </w:rPr>
      </w:pPr>
    </w:p>
    <w:p w:rsidR="00735C99" w:rsidRPr="00735C99" w:rsidRDefault="00735C99" w:rsidP="00735C99">
      <w:pPr>
        <w:autoSpaceDE w:val="0"/>
        <w:autoSpaceDN w:val="0"/>
        <w:adjustRightInd w:val="0"/>
        <w:spacing w:after="0" w:line="240" w:lineRule="auto"/>
        <w:jc w:val="both"/>
        <w:rPr>
          <w:rFonts w:ascii="Times New Roman" w:hAnsi="Times New Roman"/>
          <w:b/>
          <w:sz w:val="24"/>
          <w:szCs w:val="24"/>
        </w:rPr>
      </w:pPr>
      <w:r w:rsidRPr="008701C8">
        <w:rPr>
          <w:rFonts w:ascii="Times New Roman" w:hAnsi="Times New Roman"/>
          <w:b/>
          <w:sz w:val="24"/>
          <w:szCs w:val="24"/>
        </w:rPr>
        <w:t xml:space="preserve">Метапредметные результаты </w:t>
      </w:r>
    </w:p>
    <w:p w:rsidR="00735C99" w:rsidRPr="008701C8" w:rsidRDefault="00735C99" w:rsidP="00735C9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Учащийся должен уметь:</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ставить учебную задачу под руководством учителя; планировать свою деятельность под руководством учителя;</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работать в соответствии с поставленной учебной задачей;</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работать в соответствии с предложенным планом;</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участвовать в совместной деятельности;</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сравнивать полученные результаты с ожидаемыми;</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оценивать работу одноклассников;</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выделять главное, существенные признаки понятий;</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определять критерии для сравнения фактов, явлений, событий, объектов;сравнивать объекты, факты, явления, события по заданным критериям;</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высказывать суждения, подтверждая их фактами;</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классифицировать информацию по заданным признакам;</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выявлять причинно-следственные связи;</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решать проблемные задачи;</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анализировать связи соподчинения и зависимости между компонентами объекта;</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искать и отбирать информацию в учебных и справочных пособиях, словарях;</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работать с текстом и нетекстовыми компонентами;</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давать характеристику географических объектов;</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классифицировать информацию;</w:t>
      </w:r>
    </w:p>
    <w:p w:rsidR="00735C99" w:rsidRPr="008701C8" w:rsidRDefault="00735C99" w:rsidP="00735C99">
      <w:pPr>
        <w:pStyle w:val="a3"/>
        <w:numPr>
          <w:ilvl w:val="0"/>
          <w:numId w:val="58"/>
        </w:numPr>
        <w:autoSpaceDE w:val="0"/>
        <w:autoSpaceDN w:val="0"/>
        <w:adjustRightInd w:val="0"/>
        <w:spacing w:after="0" w:line="240" w:lineRule="auto"/>
        <w:ind w:left="426" w:hanging="284"/>
        <w:jc w:val="both"/>
        <w:rPr>
          <w:rFonts w:ascii="Times New Roman" w:hAnsi="Times New Roman"/>
          <w:sz w:val="24"/>
          <w:szCs w:val="24"/>
        </w:rPr>
      </w:pPr>
      <w:r w:rsidRPr="008701C8">
        <w:rPr>
          <w:rFonts w:ascii="Times New Roman" w:hAnsi="Times New Roman"/>
          <w:sz w:val="24"/>
          <w:szCs w:val="24"/>
        </w:rPr>
        <w:t>создавать тексты разных типов (описательные, объяснительные) и т. д.</w:t>
      </w:r>
    </w:p>
    <w:p w:rsidR="00735C99" w:rsidRDefault="00735C99" w:rsidP="00735C99">
      <w:pPr>
        <w:autoSpaceDE w:val="0"/>
        <w:autoSpaceDN w:val="0"/>
        <w:adjustRightInd w:val="0"/>
        <w:spacing w:after="0" w:line="240" w:lineRule="auto"/>
        <w:jc w:val="both"/>
        <w:rPr>
          <w:rFonts w:ascii="Times New Roman" w:hAnsi="Times New Roman"/>
          <w:b/>
          <w:sz w:val="24"/>
          <w:szCs w:val="24"/>
        </w:rPr>
      </w:pPr>
    </w:p>
    <w:p w:rsidR="00735C99" w:rsidRPr="008701C8" w:rsidRDefault="00735C99" w:rsidP="00735C99">
      <w:pPr>
        <w:autoSpaceDE w:val="0"/>
        <w:autoSpaceDN w:val="0"/>
        <w:adjustRightInd w:val="0"/>
        <w:spacing w:after="0" w:line="240" w:lineRule="auto"/>
        <w:jc w:val="both"/>
        <w:rPr>
          <w:rFonts w:ascii="Times New Roman" w:hAnsi="Times New Roman"/>
          <w:b/>
          <w:sz w:val="24"/>
          <w:szCs w:val="24"/>
        </w:rPr>
      </w:pPr>
      <w:r w:rsidRPr="008701C8">
        <w:rPr>
          <w:rFonts w:ascii="Times New Roman" w:hAnsi="Times New Roman"/>
          <w:b/>
          <w:sz w:val="24"/>
          <w:szCs w:val="24"/>
        </w:rPr>
        <w:t>Личностные результаты обучения</w:t>
      </w:r>
    </w:p>
    <w:p w:rsidR="00735C99" w:rsidRPr="008701C8" w:rsidRDefault="00735C99" w:rsidP="00735C99">
      <w:pPr>
        <w:autoSpaceDE w:val="0"/>
        <w:autoSpaceDN w:val="0"/>
        <w:adjustRightInd w:val="0"/>
        <w:spacing w:after="0" w:line="240" w:lineRule="auto"/>
        <w:jc w:val="both"/>
        <w:rPr>
          <w:rFonts w:ascii="Times New Roman" w:hAnsi="Times New Roman"/>
          <w:sz w:val="24"/>
          <w:szCs w:val="24"/>
        </w:rPr>
      </w:pPr>
    </w:p>
    <w:p w:rsidR="00735C99" w:rsidRPr="008701C8" w:rsidRDefault="00735C99" w:rsidP="00735C9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Учащийся должен обладать:</w:t>
      </w:r>
    </w:p>
    <w:p w:rsidR="00735C99" w:rsidRPr="008701C8" w:rsidRDefault="00735C99" w:rsidP="00735C99">
      <w:pPr>
        <w:pStyle w:val="a3"/>
        <w:numPr>
          <w:ilvl w:val="0"/>
          <w:numId w:val="59"/>
        </w:numPr>
        <w:autoSpaceDE w:val="0"/>
        <w:autoSpaceDN w:val="0"/>
        <w:adjustRightInd w:val="0"/>
        <w:spacing w:after="0" w:line="240" w:lineRule="auto"/>
        <w:ind w:left="426" w:hanging="426"/>
        <w:jc w:val="both"/>
        <w:rPr>
          <w:rFonts w:ascii="Times New Roman" w:hAnsi="Times New Roman"/>
          <w:sz w:val="24"/>
          <w:szCs w:val="24"/>
        </w:rPr>
      </w:pPr>
      <w:r w:rsidRPr="008701C8">
        <w:rPr>
          <w:rFonts w:ascii="Times New Roman" w:hAnsi="Times New Roman"/>
          <w:sz w:val="24"/>
          <w:szCs w:val="24"/>
        </w:rPr>
        <w:t>ответственным отношением к учению, готовностью и способностью к саморазвитию и самообразованию на основе мотивации к обучению и познанию;опытом участия в социально значимом труде;</w:t>
      </w:r>
    </w:p>
    <w:p w:rsidR="00735C99" w:rsidRPr="008701C8" w:rsidRDefault="00735C99" w:rsidP="00735C99">
      <w:pPr>
        <w:pStyle w:val="a3"/>
        <w:numPr>
          <w:ilvl w:val="0"/>
          <w:numId w:val="59"/>
        </w:numPr>
        <w:autoSpaceDE w:val="0"/>
        <w:autoSpaceDN w:val="0"/>
        <w:adjustRightInd w:val="0"/>
        <w:spacing w:after="0" w:line="240" w:lineRule="auto"/>
        <w:ind w:left="426" w:hanging="426"/>
        <w:jc w:val="both"/>
        <w:rPr>
          <w:rFonts w:ascii="Times New Roman" w:hAnsi="Times New Roman"/>
          <w:sz w:val="24"/>
          <w:szCs w:val="24"/>
        </w:rPr>
      </w:pPr>
      <w:r w:rsidRPr="008701C8">
        <w:rPr>
          <w:rFonts w:ascii="Times New Roman" w:hAnsi="Times New Roman"/>
          <w:sz w:val="24"/>
          <w:szCs w:val="24"/>
        </w:rPr>
        <w:t>целостным мировоззрением;</w:t>
      </w:r>
    </w:p>
    <w:p w:rsidR="00735C99" w:rsidRPr="008701C8" w:rsidRDefault="00735C99" w:rsidP="00735C99">
      <w:pPr>
        <w:pStyle w:val="a3"/>
        <w:numPr>
          <w:ilvl w:val="0"/>
          <w:numId w:val="59"/>
        </w:numPr>
        <w:autoSpaceDE w:val="0"/>
        <w:autoSpaceDN w:val="0"/>
        <w:adjustRightInd w:val="0"/>
        <w:spacing w:after="0" w:line="240" w:lineRule="auto"/>
        <w:ind w:left="426" w:hanging="426"/>
        <w:jc w:val="both"/>
        <w:rPr>
          <w:rFonts w:ascii="Times New Roman" w:hAnsi="Times New Roman"/>
          <w:sz w:val="24"/>
          <w:szCs w:val="24"/>
        </w:rPr>
      </w:pPr>
      <w:r w:rsidRPr="008701C8">
        <w:rPr>
          <w:rFonts w:ascii="Times New Roman" w:hAnsi="Times New Roman"/>
          <w:sz w:val="24"/>
          <w:szCs w:val="24"/>
        </w:rPr>
        <w:t>осознанным, уважительным и доброжелательным отношением к другому человеку, его мнению;</w:t>
      </w:r>
    </w:p>
    <w:p w:rsidR="00735C99" w:rsidRPr="008701C8" w:rsidRDefault="00735C99" w:rsidP="00735C99">
      <w:pPr>
        <w:pStyle w:val="a3"/>
        <w:numPr>
          <w:ilvl w:val="0"/>
          <w:numId w:val="59"/>
        </w:numPr>
        <w:autoSpaceDE w:val="0"/>
        <w:autoSpaceDN w:val="0"/>
        <w:adjustRightInd w:val="0"/>
        <w:spacing w:after="0" w:line="240" w:lineRule="auto"/>
        <w:ind w:left="426" w:hanging="426"/>
        <w:jc w:val="both"/>
        <w:rPr>
          <w:rFonts w:ascii="Times New Roman" w:hAnsi="Times New Roman"/>
          <w:sz w:val="24"/>
          <w:szCs w:val="24"/>
        </w:rPr>
      </w:pPr>
      <w:r w:rsidRPr="008701C8">
        <w:rPr>
          <w:rFonts w:ascii="Times New Roman" w:hAnsi="Times New Roman"/>
          <w:sz w:val="24"/>
          <w:szCs w:val="24"/>
        </w:rPr>
        <w:t>коммуникативной компетентностью в общении и сотрудничестве со сверстниками в процессе образовательно</w:t>
      </w:r>
      <w:r>
        <w:rPr>
          <w:rFonts w:ascii="Times New Roman" w:hAnsi="Times New Roman"/>
          <w:sz w:val="24"/>
          <w:szCs w:val="24"/>
        </w:rPr>
        <w:t>й, общественно</w:t>
      </w:r>
      <w:r w:rsidRPr="008701C8">
        <w:rPr>
          <w:rFonts w:ascii="Times New Roman" w:hAnsi="Times New Roman"/>
          <w:sz w:val="24"/>
          <w:szCs w:val="24"/>
        </w:rPr>
        <w:t>полезной, учебно-исследовательской, творческой и других видов деятельности;</w:t>
      </w:r>
    </w:p>
    <w:p w:rsidR="00735C99" w:rsidRPr="00735C99" w:rsidRDefault="00735C99" w:rsidP="00735C99">
      <w:pPr>
        <w:pStyle w:val="a3"/>
        <w:numPr>
          <w:ilvl w:val="0"/>
          <w:numId w:val="59"/>
        </w:numPr>
        <w:autoSpaceDE w:val="0"/>
        <w:autoSpaceDN w:val="0"/>
        <w:adjustRightInd w:val="0"/>
        <w:spacing w:after="0" w:line="240" w:lineRule="auto"/>
        <w:ind w:left="426" w:hanging="426"/>
        <w:jc w:val="both"/>
        <w:rPr>
          <w:rFonts w:ascii="Times New Roman" w:hAnsi="Times New Roman"/>
          <w:sz w:val="24"/>
          <w:szCs w:val="24"/>
        </w:rPr>
      </w:pPr>
      <w:r w:rsidRPr="008701C8">
        <w:rPr>
          <w:rFonts w:ascii="Times New Roman" w:hAnsi="Times New Roman"/>
          <w:sz w:val="24"/>
          <w:szCs w:val="24"/>
        </w:rPr>
        <w:lastRenderedPageBreak/>
        <w:t>основами экологической культуры.</w:t>
      </w:r>
    </w:p>
    <w:p w:rsidR="00735C99" w:rsidRDefault="00735C99" w:rsidP="00735C99">
      <w:pPr>
        <w:pStyle w:val="a3"/>
        <w:autoSpaceDE w:val="0"/>
        <w:autoSpaceDN w:val="0"/>
        <w:adjustRightInd w:val="0"/>
        <w:spacing w:after="0" w:line="240" w:lineRule="auto"/>
        <w:jc w:val="both"/>
      </w:pPr>
    </w:p>
    <w:p w:rsidR="00735C99" w:rsidRDefault="00735C99" w:rsidP="00735C99">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7 класс</w:t>
      </w:r>
    </w:p>
    <w:p w:rsidR="00735C99" w:rsidRDefault="00735C99" w:rsidP="00735C99">
      <w:pPr>
        <w:autoSpaceDE w:val="0"/>
        <w:autoSpaceDN w:val="0"/>
        <w:adjustRightInd w:val="0"/>
        <w:spacing w:after="0" w:line="240" w:lineRule="auto"/>
        <w:rPr>
          <w:rFonts w:ascii="Times New Roman" w:hAnsi="Times New Roman"/>
          <w:b/>
          <w:sz w:val="24"/>
          <w:szCs w:val="24"/>
        </w:rPr>
      </w:pPr>
    </w:p>
    <w:p w:rsidR="00735C99" w:rsidRPr="00DB36D5" w:rsidRDefault="00735C99" w:rsidP="00735C99">
      <w:pPr>
        <w:autoSpaceDE w:val="0"/>
        <w:autoSpaceDN w:val="0"/>
        <w:adjustRightInd w:val="0"/>
        <w:spacing w:after="0" w:line="240" w:lineRule="auto"/>
        <w:rPr>
          <w:rFonts w:ascii="Times New Roman" w:hAnsi="Times New Roman"/>
          <w:b/>
          <w:sz w:val="24"/>
          <w:szCs w:val="24"/>
        </w:rPr>
      </w:pPr>
      <w:r w:rsidRPr="00DB36D5">
        <w:rPr>
          <w:rFonts w:ascii="Times New Roman" w:hAnsi="Times New Roman"/>
          <w:b/>
          <w:sz w:val="24"/>
          <w:szCs w:val="24"/>
        </w:rPr>
        <w:t>Предметные результаты обучения</w:t>
      </w:r>
    </w:p>
    <w:p w:rsidR="00735C99" w:rsidRPr="00DB36D5" w:rsidRDefault="00735C99" w:rsidP="00735C99">
      <w:pPr>
        <w:autoSpaceDE w:val="0"/>
        <w:autoSpaceDN w:val="0"/>
        <w:adjustRightInd w:val="0"/>
        <w:spacing w:after="0" w:line="240" w:lineRule="auto"/>
        <w:jc w:val="both"/>
        <w:rPr>
          <w:rFonts w:ascii="Times New Roman" w:hAnsi="Times New Roman"/>
          <w:sz w:val="24"/>
          <w:szCs w:val="24"/>
        </w:rPr>
      </w:pPr>
    </w:p>
    <w:p w:rsidR="00735C99" w:rsidRPr="00735C99" w:rsidRDefault="00735C99" w:rsidP="00735C99">
      <w:pPr>
        <w:pStyle w:val="a3"/>
        <w:autoSpaceDE w:val="0"/>
        <w:autoSpaceDN w:val="0"/>
        <w:adjustRightInd w:val="0"/>
        <w:spacing w:after="0" w:line="240" w:lineRule="auto"/>
        <w:jc w:val="both"/>
        <w:rPr>
          <w:rFonts w:ascii="Times New Roman" w:hAnsi="Times New Roman"/>
          <w:sz w:val="24"/>
          <w:szCs w:val="24"/>
        </w:rPr>
      </w:pPr>
      <w:r w:rsidRPr="00735C99">
        <w:rPr>
          <w:rFonts w:ascii="Times New Roman" w:hAnsi="Times New Roman"/>
          <w:sz w:val="24"/>
          <w:szCs w:val="24"/>
        </w:rPr>
        <w:t>Учащийся должен уметь:</w:t>
      </w:r>
    </w:p>
    <w:p w:rsidR="00735C99" w:rsidRPr="00735C99" w:rsidRDefault="00735C99" w:rsidP="00735C99">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735C99">
        <w:rPr>
          <w:rFonts w:ascii="Times New Roman" w:hAnsi="Times New Roman"/>
          <w:sz w:val="24"/>
          <w:szCs w:val="24"/>
        </w:rPr>
        <w:t xml:space="preserve">объяснять значение понятий: «физическая география», «экономическая география», «социальная география»,«страноведение», «государство», «колония», «монархия», «республика», «унитарное </w:t>
      </w:r>
      <w:r>
        <w:rPr>
          <w:rFonts w:ascii="Times New Roman" w:hAnsi="Times New Roman"/>
          <w:sz w:val="24"/>
          <w:szCs w:val="24"/>
        </w:rPr>
        <w:t>государство», «федеративное го</w:t>
      </w:r>
      <w:r w:rsidRPr="00735C99">
        <w:rPr>
          <w:rFonts w:ascii="Times New Roman" w:hAnsi="Times New Roman"/>
          <w:sz w:val="24"/>
          <w:szCs w:val="24"/>
        </w:rPr>
        <w:t>сударство», «источники географической информации»;</w:t>
      </w:r>
    </w:p>
    <w:p w:rsidR="00735C99" w:rsidRPr="00735C99" w:rsidRDefault="00735C99" w:rsidP="00735C99">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735C99">
        <w:rPr>
          <w:rFonts w:ascii="Times New Roman" w:hAnsi="Times New Roman"/>
          <w:sz w:val="24"/>
          <w:szCs w:val="24"/>
        </w:rPr>
        <w:t>давать характеристику политической карты мира — по масштабу, охвату территории, содержанию;</w:t>
      </w:r>
    </w:p>
    <w:p w:rsidR="00735C99" w:rsidRPr="00735C99" w:rsidRDefault="00735C99" w:rsidP="00735C99">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735C99">
        <w:rPr>
          <w:rFonts w:ascii="Times New Roman" w:hAnsi="Times New Roman"/>
          <w:sz w:val="24"/>
          <w:szCs w:val="24"/>
        </w:rPr>
        <w:t>находить и показывать по карте различные государства, определять пограничные соседние государства;</w:t>
      </w:r>
    </w:p>
    <w:p w:rsidR="00735C99" w:rsidRPr="00735C99" w:rsidRDefault="00735C99" w:rsidP="00735C99">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735C99">
        <w:rPr>
          <w:rFonts w:ascii="Times New Roman" w:hAnsi="Times New Roman"/>
          <w:sz w:val="24"/>
          <w:szCs w:val="24"/>
        </w:rPr>
        <w:t xml:space="preserve">приводить простые </w:t>
      </w:r>
      <w:r>
        <w:rPr>
          <w:rFonts w:ascii="Times New Roman" w:hAnsi="Times New Roman"/>
          <w:sz w:val="24"/>
          <w:szCs w:val="24"/>
        </w:rPr>
        <w:t>примеры различий между государ</w:t>
      </w:r>
      <w:r w:rsidRPr="00735C99">
        <w:rPr>
          <w:rFonts w:ascii="Times New Roman" w:hAnsi="Times New Roman"/>
          <w:sz w:val="24"/>
          <w:szCs w:val="24"/>
        </w:rPr>
        <w:t>ствами по географическо</w:t>
      </w:r>
      <w:r>
        <w:rPr>
          <w:rFonts w:ascii="Times New Roman" w:hAnsi="Times New Roman"/>
          <w:sz w:val="24"/>
          <w:szCs w:val="24"/>
        </w:rPr>
        <w:t>му положению, размерам и конфи</w:t>
      </w:r>
      <w:r w:rsidRPr="00735C99">
        <w:rPr>
          <w:rFonts w:ascii="Times New Roman" w:hAnsi="Times New Roman"/>
          <w:sz w:val="24"/>
          <w:szCs w:val="24"/>
        </w:rPr>
        <w:t>гурации территории;</w:t>
      </w:r>
    </w:p>
    <w:p w:rsidR="00735C99" w:rsidRPr="00735C99" w:rsidRDefault="00735C99" w:rsidP="00735C99">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735C99">
        <w:rPr>
          <w:rFonts w:ascii="Times New Roman" w:hAnsi="Times New Roman"/>
          <w:sz w:val="24"/>
          <w:szCs w:val="24"/>
        </w:rPr>
        <w:t>показывать по карте материки и части света, границу между Европой и Азией, страны, уп</w:t>
      </w:r>
      <w:r>
        <w:rPr>
          <w:rFonts w:ascii="Times New Roman" w:hAnsi="Times New Roman"/>
          <w:sz w:val="24"/>
          <w:szCs w:val="24"/>
        </w:rPr>
        <w:t>оминающиеся в парагра</w:t>
      </w:r>
      <w:r w:rsidRPr="00735C99">
        <w:rPr>
          <w:rFonts w:ascii="Times New Roman" w:hAnsi="Times New Roman"/>
          <w:sz w:val="24"/>
          <w:szCs w:val="24"/>
        </w:rPr>
        <w:t>фах;</w:t>
      </w:r>
    </w:p>
    <w:p w:rsidR="00735C99" w:rsidRPr="00735C99" w:rsidRDefault="00735C99" w:rsidP="00735C99">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735C99">
        <w:rPr>
          <w:rFonts w:ascii="Times New Roman" w:hAnsi="Times New Roman"/>
          <w:sz w:val="24"/>
          <w:szCs w:val="24"/>
        </w:rPr>
        <w:t>находить и подбирать различные источники информации, извлекать нужную информацию.</w:t>
      </w:r>
    </w:p>
    <w:p w:rsidR="00735C99" w:rsidRPr="00735C99" w:rsidRDefault="00735C99" w:rsidP="00735C99">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735C99">
        <w:rPr>
          <w:rFonts w:ascii="Times New Roman" w:hAnsi="Times New Roman"/>
          <w:sz w:val="24"/>
          <w:szCs w:val="24"/>
        </w:rPr>
        <w:t>объяснять значение понятий: «численность населения», «плотность населения», «языковая семья», «городское и сельское население», «урбанизация», «п</w:t>
      </w:r>
      <w:r>
        <w:rPr>
          <w:rFonts w:ascii="Times New Roman" w:hAnsi="Times New Roman"/>
          <w:sz w:val="24"/>
          <w:szCs w:val="24"/>
        </w:rPr>
        <w:t>ервичные, вторич</w:t>
      </w:r>
      <w:r w:rsidRPr="00735C99">
        <w:rPr>
          <w:rFonts w:ascii="Times New Roman" w:hAnsi="Times New Roman"/>
          <w:sz w:val="24"/>
          <w:szCs w:val="24"/>
        </w:rPr>
        <w:t>ные, третичные виды хозя</w:t>
      </w:r>
      <w:r>
        <w:rPr>
          <w:rFonts w:ascii="Times New Roman" w:hAnsi="Times New Roman"/>
          <w:sz w:val="24"/>
          <w:szCs w:val="24"/>
        </w:rPr>
        <w:t>йственной деятельности (первич</w:t>
      </w:r>
      <w:r w:rsidRPr="00735C99">
        <w:rPr>
          <w:rFonts w:ascii="Times New Roman" w:hAnsi="Times New Roman"/>
          <w:sz w:val="24"/>
          <w:szCs w:val="24"/>
        </w:rPr>
        <w:t>ный, вторичный, третичны</w:t>
      </w:r>
      <w:r>
        <w:rPr>
          <w:rFonts w:ascii="Times New Roman" w:hAnsi="Times New Roman"/>
          <w:sz w:val="24"/>
          <w:szCs w:val="24"/>
        </w:rPr>
        <w:t>й сектор экономики)», «добываю</w:t>
      </w:r>
      <w:r w:rsidRPr="00735C99">
        <w:rPr>
          <w:rFonts w:ascii="Times New Roman" w:hAnsi="Times New Roman"/>
          <w:sz w:val="24"/>
          <w:szCs w:val="24"/>
        </w:rPr>
        <w:t>щая и обрабатывающая п</w:t>
      </w:r>
      <w:r>
        <w:rPr>
          <w:rFonts w:ascii="Times New Roman" w:hAnsi="Times New Roman"/>
          <w:sz w:val="24"/>
          <w:szCs w:val="24"/>
        </w:rPr>
        <w:t>ромышленность», «растениеводст</w:t>
      </w:r>
      <w:r w:rsidRPr="00735C99">
        <w:rPr>
          <w:rFonts w:ascii="Times New Roman" w:hAnsi="Times New Roman"/>
          <w:sz w:val="24"/>
          <w:szCs w:val="24"/>
        </w:rPr>
        <w:t>во», «животноводство», «сфера услуг»;</w:t>
      </w:r>
    </w:p>
    <w:p w:rsidR="00735C99" w:rsidRPr="00735C99" w:rsidRDefault="00735C99" w:rsidP="00735C99">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735C99">
        <w:rPr>
          <w:rFonts w:ascii="Times New Roman" w:hAnsi="Times New Roman"/>
          <w:sz w:val="24"/>
          <w:szCs w:val="24"/>
        </w:rPr>
        <w:t>показывать по карте предполагаемые пути расселения человечества на Земле;</w:t>
      </w:r>
    </w:p>
    <w:p w:rsidR="00735C99" w:rsidRPr="00735C99" w:rsidRDefault="00735C99" w:rsidP="00735C99">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735C99">
        <w:rPr>
          <w:rFonts w:ascii="Times New Roman" w:hAnsi="Times New Roman"/>
          <w:sz w:val="24"/>
          <w:szCs w:val="24"/>
        </w:rPr>
        <w:t>называть причины переселения людей в прошлом и в настоящее время;</w:t>
      </w:r>
    </w:p>
    <w:p w:rsidR="00735C99" w:rsidRPr="00735C99" w:rsidRDefault="00735C99" w:rsidP="00735C99">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735C99">
        <w:rPr>
          <w:rFonts w:ascii="Times New Roman" w:hAnsi="Times New Roman"/>
          <w:sz w:val="24"/>
          <w:szCs w:val="24"/>
        </w:rPr>
        <w:t>давать характеристик</w:t>
      </w:r>
      <w:r>
        <w:rPr>
          <w:rFonts w:ascii="Times New Roman" w:hAnsi="Times New Roman"/>
          <w:sz w:val="24"/>
          <w:szCs w:val="24"/>
        </w:rPr>
        <w:t>у изменений численности населе</w:t>
      </w:r>
      <w:r w:rsidRPr="00735C99">
        <w:rPr>
          <w:rFonts w:ascii="Times New Roman" w:hAnsi="Times New Roman"/>
          <w:sz w:val="24"/>
          <w:szCs w:val="24"/>
        </w:rPr>
        <w:t>ния Земли по таблице;</w:t>
      </w:r>
    </w:p>
    <w:p w:rsidR="00735C99" w:rsidRPr="00735C99" w:rsidRDefault="00735C99" w:rsidP="00735C99">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735C99">
        <w:rPr>
          <w:rFonts w:ascii="Times New Roman" w:hAnsi="Times New Roman"/>
          <w:sz w:val="24"/>
          <w:szCs w:val="24"/>
        </w:rPr>
        <w:t>приводить примеры частей света и стран с разной плотностью населения, используя карту плотности;</w:t>
      </w:r>
    </w:p>
    <w:p w:rsidR="00735C99" w:rsidRPr="00735C99" w:rsidRDefault="00735C99" w:rsidP="00735C99">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735C99">
        <w:rPr>
          <w:rFonts w:ascii="Times New Roman" w:hAnsi="Times New Roman"/>
          <w:sz w:val="24"/>
          <w:szCs w:val="24"/>
        </w:rPr>
        <w:t>давать характеристику карты «Плотность населения»; объяснять расовые отличия разных народов мира; приводить примеры различий между разными народами(этносами);</w:t>
      </w:r>
    </w:p>
    <w:p w:rsidR="00735C99" w:rsidRPr="00735C99" w:rsidRDefault="00735C99" w:rsidP="00735C99">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735C99">
        <w:rPr>
          <w:rFonts w:ascii="Times New Roman" w:hAnsi="Times New Roman"/>
          <w:sz w:val="24"/>
          <w:szCs w:val="24"/>
        </w:rPr>
        <w:t>давать характеристику карт «Народы мира», «Религиимира», «Языковые семьи»;</w:t>
      </w:r>
    </w:p>
    <w:p w:rsidR="00735C99" w:rsidRPr="00735C99" w:rsidRDefault="00735C99" w:rsidP="00735C99">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735C99">
        <w:rPr>
          <w:rFonts w:ascii="Times New Roman" w:hAnsi="Times New Roman"/>
          <w:sz w:val="24"/>
          <w:szCs w:val="24"/>
        </w:rPr>
        <w:t>приводить примеры и</w:t>
      </w:r>
      <w:r>
        <w:rPr>
          <w:rFonts w:ascii="Times New Roman" w:hAnsi="Times New Roman"/>
          <w:sz w:val="24"/>
          <w:szCs w:val="24"/>
        </w:rPr>
        <w:t xml:space="preserve"> объяснять различия между город</w:t>
      </w:r>
      <w:r w:rsidRPr="00735C99">
        <w:rPr>
          <w:rFonts w:ascii="Times New Roman" w:hAnsi="Times New Roman"/>
          <w:sz w:val="24"/>
          <w:szCs w:val="24"/>
        </w:rPr>
        <w:t xml:space="preserve">ским и сельским образом жизни;приводить примеры </w:t>
      </w:r>
      <w:r>
        <w:rPr>
          <w:rFonts w:ascii="Times New Roman" w:hAnsi="Times New Roman"/>
          <w:sz w:val="24"/>
          <w:szCs w:val="24"/>
        </w:rPr>
        <w:t>различных видов деятельности лю</w:t>
      </w:r>
      <w:r w:rsidRPr="00735C99">
        <w:rPr>
          <w:rFonts w:ascii="Times New Roman" w:hAnsi="Times New Roman"/>
          <w:sz w:val="24"/>
          <w:szCs w:val="24"/>
        </w:rPr>
        <w:t>дей и объяснять различия между ними;</w:t>
      </w:r>
    </w:p>
    <w:p w:rsidR="00735C99" w:rsidRPr="00735C99" w:rsidRDefault="00735C99" w:rsidP="00735C99">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735C99">
        <w:rPr>
          <w:rFonts w:ascii="Times New Roman" w:hAnsi="Times New Roman"/>
          <w:sz w:val="24"/>
          <w:szCs w:val="24"/>
        </w:rPr>
        <w:t>называть причины изм</w:t>
      </w:r>
      <w:r>
        <w:rPr>
          <w:rFonts w:ascii="Times New Roman" w:hAnsi="Times New Roman"/>
          <w:sz w:val="24"/>
          <w:szCs w:val="24"/>
        </w:rPr>
        <w:t>енений хозяйственной деятельнос</w:t>
      </w:r>
      <w:r w:rsidRPr="00735C99">
        <w:rPr>
          <w:rFonts w:ascii="Times New Roman" w:hAnsi="Times New Roman"/>
          <w:sz w:val="24"/>
          <w:szCs w:val="24"/>
        </w:rPr>
        <w:t>ти людей;</w:t>
      </w:r>
    </w:p>
    <w:p w:rsid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Pr>
          <w:rFonts w:ascii="Times New Roman" w:hAnsi="Times New Roman"/>
          <w:sz w:val="24"/>
          <w:szCs w:val="24"/>
        </w:rPr>
        <w:t xml:space="preserve">называть и </w:t>
      </w:r>
      <w:r w:rsidR="00735C99" w:rsidRPr="00735C99">
        <w:rPr>
          <w:rFonts w:ascii="Times New Roman" w:hAnsi="Times New Roman"/>
          <w:sz w:val="24"/>
          <w:szCs w:val="24"/>
        </w:rPr>
        <w:t>показы</w:t>
      </w:r>
      <w:r>
        <w:rPr>
          <w:rFonts w:ascii="Times New Roman" w:hAnsi="Times New Roman"/>
          <w:sz w:val="24"/>
          <w:szCs w:val="24"/>
        </w:rPr>
        <w:t xml:space="preserve">вать по карте географическую </w:t>
      </w:r>
      <w:r w:rsidR="00735C99">
        <w:rPr>
          <w:rFonts w:ascii="Times New Roman" w:hAnsi="Times New Roman"/>
          <w:sz w:val="24"/>
          <w:szCs w:val="24"/>
        </w:rPr>
        <w:t>но</w:t>
      </w:r>
      <w:r w:rsidR="00735C99" w:rsidRPr="00735C99">
        <w:rPr>
          <w:rFonts w:ascii="Times New Roman" w:hAnsi="Times New Roman"/>
          <w:sz w:val="24"/>
          <w:szCs w:val="24"/>
        </w:rPr>
        <w:t>менклатуру, выделенную в тексте.</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объяснять значение понятий;</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называть наиболее значимые этапы изучения Мирового океана;</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доказывать примерами влияние Мирового океана на жизнь планеты и людей;</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называть и объяснять с</w:t>
      </w:r>
      <w:r>
        <w:rPr>
          <w:rFonts w:ascii="Times New Roman" w:hAnsi="Times New Roman"/>
          <w:sz w:val="24"/>
          <w:szCs w:val="24"/>
        </w:rPr>
        <w:t>воеобразие природных особеннос</w:t>
      </w:r>
      <w:r w:rsidRPr="003D08E6">
        <w:rPr>
          <w:rFonts w:ascii="Times New Roman" w:hAnsi="Times New Roman"/>
          <w:sz w:val="24"/>
          <w:szCs w:val="24"/>
        </w:rPr>
        <w:t>тей каждого океана Земли;</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давать описание и хар</w:t>
      </w:r>
      <w:r>
        <w:rPr>
          <w:rFonts w:ascii="Times New Roman" w:hAnsi="Times New Roman"/>
          <w:sz w:val="24"/>
          <w:szCs w:val="24"/>
        </w:rPr>
        <w:t>актеристику океанов с использо</w:t>
      </w:r>
      <w:r w:rsidRPr="003D08E6">
        <w:rPr>
          <w:rFonts w:ascii="Times New Roman" w:hAnsi="Times New Roman"/>
          <w:sz w:val="24"/>
          <w:szCs w:val="24"/>
        </w:rPr>
        <w:t>ванием карт и других источников информации;</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показывать по карте</w:t>
      </w:r>
      <w:r>
        <w:rPr>
          <w:rFonts w:ascii="Times New Roman" w:hAnsi="Times New Roman"/>
          <w:sz w:val="24"/>
          <w:szCs w:val="24"/>
        </w:rPr>
        <w:t xml:space="preserve"> географические объекты, упоми</w:t>
      </w:r>
      <w:r w:rsidRPr="003D08E6">
        <w:rPr>
          <w:rFonts w:ascii="Times New Roman" w:hAnsi="Times New Roman"/>
          <w:sz w:val="24"/>
          <w:szCs w:val="24"/>
        </w:rPr>
        <w:t>наемые в тексте учебника;</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показывать по карте отдельные материки и части света, определять их географиче</w:t>
      </w:r>
      <w:r>
        <w:rPr>
          <w:rFonts w:ascii="Times New Roman" w:hAnsi="Times New Roman"/>
          <w:sz w:val="24"/>
          <w:szCs w:val="24"/>
        </w:rPr>
        <w:t>ское положение, используя типо</w:t>
      </w:r>
      <w:r w:rsidRPr="003D08E6">
        <w:rPr>
          <w:rFonts w:ascii="Times New Roman" w:hAnsi="Times New Roman"/>
          <w:sz w:val="24"/>
          <w:szCs w:val="24"/>
        </w:rPr>
        <w:t>вой план;определять и назы</w:t>
      </w:r>
      <w:r>
        <w:rPr>
          <w:rFonts w:ascii="Times New Roman" w:hAnsi="Times New Roman"/>
          <w:sz w:val="24"/>
          <w:szCs w:val="24"/>
        </w:rPr>
        <w:t>вать факторы, определяющие гео</w:t>
      </w:r>
      <w:r w:rsidRPr="003D08E6">
        <w:rPr>
          <w:rFonts w:ascii="Times New Roman" w:hAnsi="Times New Roman"/>
          <w:sz w:val="24"/>
          <w:szCs w:val="24"/>
        </w:rPr>
        <w:t>графическое положение ча</w:t>
      </w:r>
      <w:r>
        <w:rPr>
          <w:rFonts w:ascii="Times New Roman" w:hAnsi="Times New Roman"/>
          <w:sz w:val="24"/>
          <w:szCs w:val="24"/>
        </w:rPr>
        <w:t>стей света, отдельных субрегио</w:t>
      </w:r>
      <w:r w:rsidRPr="003D08E6">
        <w:rPr>
          <w:rFonts w:ascii="Times New Roman" w:hAnsi="Times New Roman"/>
          <w:sz w:val="24"/>
          <w:szCs w:val="24"/>
        </w:rPr>
        <w:t>нов и стран;называть и показывать регионы и страны Европы, Азии, Африки, Америки, Австралии;</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приводить пример</w:t>
      </w:r>
      <w:r>
        <w:rPr>
          <w:rFonts w:ascii="Times New Roman" w:hAnsi="Times New Roman"/>
          <w:sz w:val="24"/>
          <w:szCs w:val="24"/>
        </w:rPr>
        <w:t>ы, доказывающие влияние геогра</w:t>
      </w:r>
      <w:r w:rsidRPr="003D08E6">
        <w:rPr>
          <w:rFonts w:ascii="Times New Roman" w:hAnsi="Times New Roman"/>
          <w:sz w:val="24"/>
          <w:szCs w:val="24"/>
        </w:rPr>
        <w:t>фического положения на п</w:t>
      </w:r>
      <w:r>
        <w:rPr>
          <w:rFonts w:ascii="Times New Roman" w:hAnsi="Times New Roman"/>
          <w:sz w:val="24"/>
          <w:szCs w:val="24"/>
        </w:rPr>
        <w:t>рироду материка, крупного реги</w:t>
      </w:r>
      <w:r w:rsidRPr="003D08E6">
        <w:rPr>
          <w:rFonts w:ascii="Times New Roman" w:hAnsi="Times New Roman"/>
          <w:sz w:val="24"/>
          <w:szCs w:val="24"/>
        </w:rPr>
        <w:t>она, страны;</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называть характерные особенности природы материков и океанов;</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давать физи</w:t>
      </w:r>
      <w:r>
        <w:rPr>
          <w:rFonts w:ascii="Times New Roman" w:hAnsi="Times New Roman"/>
          <w:sz w:val="24"/>
          <w:szCs w:val="24"/>
        </w:rPr>
        <w:t>ко-</w:t>
      </w:r>
      <w:r w:rsidRPr="003D08E6">
        <w:rPr>
          <w:rFonts w:ascii="Times New Roman" w:hAnsi="Times New Roman"/>
          <w:sz w:val="24"/>
          <w:szCs w:val="24"/>
        </w:rPr>
        <w:t>географическую характеристику страны по картам атласа;</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lastRenderedPageBreak/>
        <w:t>приводить примеры и о</w:t>
      </w:r>
      <w:r>
        <w:rPr>
          <w:rFonts w:ascii="Times New Roman" w:hAnsi="Times New Roman"/>
          <w:sz w:val="24"/>
          <w:szCs w:val="24"/>
        </w:rPr>
        <w:t>писывать основные виды хозяйст</w:t>
      </w:r>
      <w:r w:rsidRPr="003D08E6">
        <w:rPr>
          <w:rFonts w:ascii="Times New Roman" w:hAnsi="Times New Roman"/>
          <w:sz w:val="24"/>
          <w:szCs w:val="24"/>
        </w:rPr>
        <w:t>венной деятельности людей, населяющих страны мира, а также хозяйственную деятельность людей в океанах;</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объяснять характерные особенности природы отдельных регионов мира, используя карты, схемы, слайды;</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определять по карте народы, населяющие ту или иную территорию;</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давать описания характерных географических объектов, достопримечательностей отдельных субрегионов и стран, используя различные источники информации;</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называть и показывать по карте основные географические объекты, упомянутые в изу</w:t>
      </w:r>
      <w:r>
        <w:rPr>
          <w:rFonts w:ascii="Times New Roman" w:hAnsi="Times New Roman"/>
          <w:sz w:val="24"/>
          <w:szCs w:val="24"/>
        </w:rPr>
        <w:t>ченных параграфах, а также гео</w:t>
      </w:r>
      <w:r w:rsidRPr="003D08E6">
        <w:rPr>
          <w:rFonts w:ascii="Times New Roman" w:hAnsi="Times New Roman"/>
          <w:sz w:val="24"/>
          <w:szCs w:val="24"/>
        </w:rPr>
        <w:t>графические объекты, я</w:t>
      </w:r>
      <w:r>
        <w:rPr>
          <w:rFonts w:ascii="Times New Roman" w:hAnsi="Times New Roman"/>
          <w:sz w:val="24"/>
          <w:szCs w:val="24"/>
        </w:rPr>
        <w:t>вляющиеся памятниками Всемирно</w:t>
      </w:r>
      <w:r w:rsidRPr="003D08E6">
        <w:rPr>
          <w:rFonts w:ascii="Times New Roman" w:hAnsi="Times New Roman"/>
          <w:sz w:val="24"/>
          <w:szCs w:val="24"/>
        </w:rPr>
        <w:t>го природного и культурного наследия;</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показывать по карте те</w:t>
      </w:r>
      <w:r>
        <w:rPr>
          <w:rFonts w:ascii="Times New Roman" w:hAnsi="Times New Roman"/>
          <w:sz w:val="24"/>
          <w:szCs w:val="24"/>
        </w:rPr>
        <w:t>рриторию отдельных регионов ми</w:t>
      </w:r>
      <w:r w:rsidRPr="003D08E6">
        <w:rPr>
          <w:rFonts w:ascii="Times New Roman" w:hAnsi="Times New Roman"/>
          <w:sz w:val="24"/>
          <w:szCs w:val="24"/>
        </w:rPr>
        <w:t>ра, границы ее по природным объектам, основные формы рельефа, реки, озера;</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характеризовать берег</w:t>
      </w:r>
      <w:r>
        <w:rPr>
          <w:rFonts w:ascii="Times New Roman" w:hAnsi="Times New Roman"/>
          <w:sz w:val="24"/>
          <w:szCs w:val="24"/>
        </w:rPr>
        <w:t>овую линию, называя географиче</w:t>
      </w:r>
      <w:r w:rsidRPr="003D08E6">
        <w:rPr>
          <w:rFonts w:ascii="Times New Roman" w:hAnsi="Times New Roman"/>
          <w:sz w:val="24"/>
          <w:szCs w:val="24"/>
        </w:rPr>
        <w:t>ские объекты;</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 xml:space="preserve">объяснять размещение и плотность населения, </w:t>
      </w:r>
      <w:r>
        <w:rPr>
          <w:rFonts w:ascii="Times New Roman" w:hAnsi="Times New Roman"/>
          <w:sz w:val="24"/>
          <w:szCs w:val="24"/>
        </w:rPr>
        <w:t>анализи</w:t>
      </w:r>
      <w:r w:rsidRPr="003D08E6">
        <w:rPr>
          <w:rFonts w:ascii="Times New Roman" w:hAnsi="Times New Roman"/>
          <w:sz w:val="24"/>
          <w:szCs w:val="24"/>
        </w:rPr>
        <w:t>руя соответствующие карты;</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называть и показывать</w:t>
      </w:r>
      <w:r>
        <w:rPr>
          <w:rFonts w:ascii="Times New Roman" w:hAnsi="Times New Roman"/>
          <w:sz w:val="24"/>
          <w:szCs w:val="24"/>
        </w:rPr>
        <w:t xml:space="preserve"> по карте отдельные страны, ис</w:t>
      </w:r>
      <w:r w:rsidRPr="003D08E6">
        <w:rPr>
          <w:rFonts w:ascii="Times New Roman" w:hAnsi="Times New Roman"/>
          <w:sz w:val="24"/>
          <w:szCs w:val="24"/>
        </w:rPr>
        <w:t>пользуя карты атласа, д</w:t>
      </w:r>
      <w:r>
        <w:rPr>
          <w:rFonts w:ascii="Times New Roman" w:hAnsi="Times New Roman"/>
          <w:sz w:val="24"/>
          <w:szCs w:val="24"/>
        </w:rPr>
        <w:t>авать физико-географическую ха</w:t>
      </w:r>
      <w:r w:rsidRPr="003D08E6">
        <w:rPr>
          <w:rFonts w:ascii="Times New Roman" w:hAnsi="Times New Roman"/>
          <w:sz w:val="24"/>
          <w:szCs w:val="24"/>
        </w:rPr>
        <w:t>рактеристику их природы по типовому плану;</w:t>
      </w:r>
    </w:p>
    <w:p w:rsidR="003D08E6" w:rsidRPr="003D08E6" w:rsidRDefault="003D08E6" w:rsidP="003D08E6">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на основе использован</w:t>
      </w:r>
      <w:r>
        <w:rPr>
          <w:rFonts w:ascii="Times New Roman" w:hAnsi="Times New Roman"/>
          <w:sz w:val="24"/>
          <w:szCs w:val="24"/>
        </w:rPr>
        <w:t>ия разнообразных источников ин</w:t>
      </w:r>
      <w:r w:rsidRPr="003D08E6">
        <w:rPr>
          <w:rFonts w:ascii="Times New Roman" w:hAnsi="Times New Roman"/>
          <w:sz w:val="24"/>
          <w:szCs w:val="24"/>
        </w:rPr>
        <w:t>формации выявлять отличительные особенности природы, населения и хозяйства стран и народов.</w:t>
      </w:r>
    </w:p>
    <w:p w:rsidR="003D08E6" w:rsidRPr="003D08E6" w:rsidRDefault="003D08E6" w:rsidP="003D08E6">
      <w:pPr>
        <w:pStyle w:val="a3"/>
        <w:autoSpaceDE w:val="0"/>
        <w:autoSpaceDN w:val="0"/>
        <w:adjustRightInd w:val="0"/>
        <w:spacing w:after="0" w:line="240" w:lineRule="auto"/>
        <w:jc w:val="both"/>
        <w:rPr>
          <w:rFonts w:ascii="Times New Roman" w:hAnsi="Times New Roman"/>
          <w:sz w:val="24"/>
          <w:szCs w:val="24"/>
        </w:rPr>
      </w:pPr>
    </w:p>
    <w:p w:rsidR="003D08E6" w:rsidRPr="003D08E6" w:rsidRDefault="003D08E6" w:rsidP="003D08E6">
      <w:pPr>
        <w:pStyle w:val="a3"/>
        <w:autoSpaceDE w:val="0"/>
        <w:autoSpaceDN w:val="0"/>
        <w:adjustRightInd w:val="0"/>
        <w:spacing w:after="0" w:line="240" w:lineRule="auto"/>
        <w:jc w:val="both"/>
        <w:rPr>
          <w:rFonts w:ascii="Times New Roman" w:hAnsi="Times New Roman"/>
          <w:b/>
          <w:sz w:val="24"/>
          <w:szCs w:val="24"/>
        </w:rPr>
      </w:pPr>
      <w:r w:rsidRPr="003D08E6">
        <w:rPr>
          <w:rFonts w:ascii="Times New Roman" w:hAnsi="Times New Roman"/>
          <w:b/>
          <w:sz w:val="24"/>
          <w:szCs w:val="24"/>
        </w:rPr>
        <w:t>Метапредметные результаты обучения</w:t>
      </w:r>
    </w:p>
    <w:p w:rsidR="003D08E6" w:rsidRPr="003D08E6" w:rsidRDefault="003D08E6" w:rsidP="003D08E6">
      <w:pPr>
        <w:pStyle w:val="a3"/>
        <w:autoSpaceDE w:val="0"/>
        <w:autoSpaceDN w:val="0"/>
        <w:adjustRightInd w:val="0"/>
        <w:spacing w:after="0" w:line="240" w:lineRule="auto"/>
        <w:jc w:val="both"/>
        <w:rPr>
          <w:rFonts w:ascii="Times New Roman" w:hAnsi="Times New Roman"/>
          <w:sz w:val="24"/>
          <w:szCs w:val="24"/>
        </w:rPr>
      </w:pPr>
    </w:p>
    <w:p w:rsidR="003D08E6" w:rsidRPr="003D08E6" w:rsidRDefault="003D08E6" w:rsidP="009B2D14">
      <w:pPr>
        <w:pStyle w:val="a3"/>
        <w:autoSpaceDE w:val="0"/>
        <w:autoSpaceDN w:val="0"/>
        <w:adjustRightInd w:val="0"/>
        <w:spacing w:after="0" w:line="240" w:lineRule="auto"/>
        <w:jc w:val="both"/>
        <w:rPr>
          <w:rFonts w:ascii="Times New Roman" w:hAnsi="Times New Roman"/>
          <w:sz w:val="24"/>
          <w:szCs w:val="24"/>
        </w:rPr>
      </w:pPr>
      <w:r w:rsidRPr="003D08E6">
        <w:rPr>
          <w:rFonts w:ascii="Times New Roman" w:hAnsi="Times New Roman"/>
          <w:sz w:val="24"/>
          <w:szCs w:val="24"/>
        </w:rPr>
        <w:t>Учащийся должен уметь:</w:t>
      </w:r>
    </w:p>
    <w:p w:rsidR="003D08E6" w:rsidRPr="003D08E6" w:rsidRDefault="003D08E6" w:rsidP="009B2D14">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планировать свою деяте</w:t>
      </w:r>
      <w:r>
        <w:rPr>
          <w:rFonts w:ascii="Times New Roman" w:hAnsi="Times New Roman"/>
          <w:sz w:val="24"/>
          <w:szCs w:val="24"/>
        </w:rPr>
        <w:t>льность под руководством учите</w:t>
      </w:r>
      <w:r w:rsidRPr="003D08E6">
        <w:rPr>
          <w:rFonts w:ascii="Times New Roman" w:hAnsi="Times New Roman"/>
          <w:sz w:val="24"/>
          <w:szCs w:val="24"/>
        </w:rPr>
        <w:t>ля и самостоятельно;работать в соответствии с поставленной учебной задачей,</w:t>
      </w:r>
    </w:p>
    <w:p w:rsidR="003D08E6" w:rsidRPr="003D08E6" w:rsidRDefault="003D08E6" w:rsidP="009B2D14">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предложенным или составленным самостоятельно планом; участвовать в совместной деятельности; сравнивать полученные результаты с ожидаемыми; оценивать свою работу и работу одноклассников; выделять главное, существенные признаки понятий;</w:t>
      </w:r>
    </w:p>
    <w:p w:rsidR="003D08E6" w:rsidRPr="003D08E6" w:rsidRDefault="003D08E6" w:rsidP="009B2D14">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определять критерии для сравнения фактов, явлений, событий, объектов;</w:t>
      </w:r>
    </w:p>
    <w:p w:rsidR="003D08E6" w:rsidRPr="003D08E6" w:rsidRDefault="003D08E6" w:rsidP="009B2D14">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сравнивать объекты, фа</w:t>
      </w:r>
      <w:r>
        <w:rPr>
          <w:rFonts w:ascii="Times New Roman" w:hAnsi="Times New Roman"/>
          <w:sz w:val="24"/>
          <w:szCs w:val="24"/>
        </w:rPr>
        <w:t>кты, явления, события по задан</w:t>
      </w:r>
      <w:r w:rsidRPr="003D08E6">
        <w:rPr>
          <w:rFonts w:ascii="Times New Roman" w:hAnsi="Times New Roman"/>
          <w:sz w:val="24"/>
          <w:szCs w:val="24"/>
        </w:rPr>
        <w:t>ным критериям;</w:t>
      </w:r>
    </w:p>
    <w:p w:rsidR="003D08E6" w:rsidRPr="003D08E6" w:rsidRDefault="003D08E6" w:rsidP="009B2D14">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высказывать суждения, подтверждая их фактами;</w:t>
      </w:r>
    </w:p>
    <w:p w:rsidR="003D08E6" w:rsidRPr="003D08E6" w:rsidRDefault="003D08E6" w:rsidP="009B2D14">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классифицировать информацию по заданным признакам;</w:t>
      </w:r>
    </w:p>
    <w:p w:rsidR="003D08E6" w:rsidRPr="003D08E6" w:rsidRDefault="003D08E6" w:rsidP="009B2D14">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Pr>
          <w:rFonts w:ascii="Times New Roman" w:hAnsi="Times New Roman"/>
          <w:sz w:val="24"/>
          <w:szCs w:val="24"/>
        </w:rPr>
        <w:t>выявлять причинно-</w:t>
      </w:r>
      <w:r w:rsidRPr="003D08E6">
        <w:rPr>
          <w:rFonts w:ascii="Times New Roman" w:hAnsi="Times New Roman"/>
          <w:sz w:val="24"/>
          <w:szCs w:val="24"/>
        </w:rPr>
        <w:t>следственные связи;</w:t>
      </w:r>
    </w:p>
    <w:p w:rsidR="003D08E6" w:rsidRPr="003D08E6" w:rsidRDefault="003D08E6" w:rsidP="009B2D14">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решать проблемные задачи;</w:t>
      </w:r>
    </w:p>
    <w:p w:rsidR="003D08E6" w:rsidRPr="003D08E6" w:rsidRDefault="003D08E6" w:rsidP="009B2D14">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анализировать связи соподчинения и зависимости междукомпонентами объекта;</w:t>
      </w:r>
    </w:p>
    <w:p w:rsidR="003D08E6" w:rsidRPr="003D08E6" w:rsidRDefault="003D08E6" w:rsidP="009B2D14">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 xml:space="preserve">искать и отбирать информацию в учебных и справочныхпособиях, словарях, других источниках информации; работать с текстом </w:t>
      </w:r>
      <w:r>
        <w:rPr>
          <w:rFonts w:ascii="Times New Roman" w:hAnsi="Times New Roman"/>
          <w:sz w:val="24"/>
          <w:szCs w:val="24"/>
        </w:rPr>
        <w:t>и нетекстовыми компонентами: вы</w:t>
      </w:r>
      <w:r w:rsidRPr="003D08E6">
        <w:rPr>
          <w:rFonts w:ascii="Times New Roman" w:hAnsi="Times New Roman"/>
          <w:sz w:val="24"/>
          <w:szCs w:val="24"/>
        </w:rPr>
        <w:t>делять главную мысль, иска</w:t>
      </w:r>
      <w:r>
        <w:rPr>
          <w:rFonts w:ascii="Times New Roman" w:hAnsi="Times New Roman"/>
          <w:sz w:val="24"/>
          <w:szCs w:val="24"/>
        </w:rPr>
        <w:t>ть определение понятий, состав</w:t>
      </w:r>
      <w:r w:rsidRPr="003D08E6">
        <w:rPr>
          <w:rFonts w:ascii="Times New Roman" w:hAnsi="Times New Roman"/>
          <w:sz w:val="24"/>
          <w:szCs w:val="24"/>
        </w:rPr>
        <w:t>лять простой и сложный план</w:t>
      </w:r>
      <w:r>
        <w:rPr>
          <w:rFonts w:ascii="Times New Roman" w:hAnsi="Times New Roman"/>
          <w:sz w:val="24"/>
          <w:szCs w:val="24"/>
        </w:rPr>
        <w:t>, искать ответы на вопросы, со</w:t>
      </w:r>
      <w:r w:rsidRPr="003D08E6">
        <w:rPr>
          <w:rFonts w:ascii="Times New Roman" w:hAnsi="Times New Roman"/>
          <w:sz w:val="24"/>
          <w:szCs w:val="24"/>
        </w:rPr>
        <w:t>ставлять вопросы к текста</w:t>
      </w:r>
      <w:r>
        <w:rPr>
          <w:rFonts w:ascii="Times New Roman" w:hAnsi="Times New Roman"/>
          <w:sz w:val="24"/>
          <w:szCs w:val="24"/>
        </w:rPr>
        <w:t>м, составлять логические цепоч</w:t>
      </w:r>
      <w:r w:rsidRPr="003D08E6">
        <w:rPr>
          <w:rFonts w:ascii="Times New Roman" w:hAnsi="Times New Roman"/>
          <w:sz w:val="24"/>
          <w:szCs w:val="24"/>
        </w:rPr>
        <w:t>ки, составлять по тексту таблицы, схемы;составлять качественное</w:t>
      </w:r>
      <w:r>
        <w:rPr>
          <w:rFonts w:ascii="Times New Roman" w:hAnsi="Times New Roman"/>
          <w:sz w:val="24"/>
          <w:szCs w:val="24"/>
        </w:rPr>
        <w:t xml:space="preserve"> и количественное описание объ</w:t>
      </w:r>
      <w:r w:rsidRPr="003D08E6">
        <w:rPr>
          <w:rFonts w:ascii="Times New Roman" w:hAnsi="Times New Roman"/>
          <w:sz w:val="24"/>
          <w:szCs w:val="24"/>
        </w:rPr>
        <w:t>екта;</w:t>
      </w:r>
    </w:p>
    <w:p w:rsidR="003D08E6" w:rsidRPr="003D08E6" w:rsidRDefault="003D08E6" w:rsidP="009B2D14">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классифицировать информацию;</w:t>
      </w:r>
    </w:p>
    <w:p w:rsidR="003D08E6" w:rsidRPr="003D08E6" w:rsidRDefault="003D08E6" w:rsidP="009B2D14">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создавать тексты раз</w:t>
      </w:r>
      <w:r>
        <w:rPr>
          <w:rFonts w:ascii="Times New Roman" w:hAnsi="Times New Roman"/>
          <w:sz w:val="24"/>
          <w:szCs w:val="24"/>
        </w:rPr>
        <w:t>ных типов (описательные, объяс</w:t>
      </w:r>
      <w:r w:rsidRPr="003D08E6">
        <w:rPr>
          <w:rFonts w:ascii="Times New Roman" w:hAnsi="Times New Roman"/>
          <w:sz w:val="24"/>
          <w:szCs w:val="24"/>
        </w:rPr>
        <w:t>нительные) и т. д.;</w:t>
      </w:r>
    </w:p>
    <w:p w:rsidR="003D08E6" w:rsidRPr="003D08E6" w:rsidRDefault="003D08E6" w:rsidP="009B2D14">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создавать презентационные материалы.</w:t>
      </w:r>
    </w:p>
    <w:p w:rsidR="003D08E6" w:rsidRDefault="003D08E6" w:rsidP="009B2D14">
      <w:pPr>
        <w:pStyle w:val="a3"/>
        <w:autoSpaceDE w:val="0"/>
        <w:autoSpaceDN w:val="0"/>
        <w:adjustRightInd w:val="0"/>
        <w:spacing w:after="0" w:line="240" w:lineRule="auto"/>
        <w:jc w:val="both"/>
        <w:rPr>
          <w:rFonts w:ascii="Times New Roman" w:hAnsi="Times New Roman"/>
          <w:sz w:val="24"/>
          <w:szCs w:val="24"/>
        </w:rPr>
      </w:pPr>
    </w:p>
    <w:p w:rsidR="003D08E6" w:rsidRPr="003D08E6" w:rsidRDefault="003D08E6" w:rsidP="009B2D14">
      <w:pPr>
        <w:pStyle w:val="a3"/>
        <w:autoSpaceDE w:val="0"/>
        <w:autoSpaceDN w:val="0"/>
        <w:adjustRightInd w:val="0"/>
        <w:spacing w:after="0" w:line="240" w:lineRule="auto"/>
        <w:jc w:val="both"/>
        <w:rPr>
          <w:rFonts w:ascii="Times New Roman" w:hAnsi="Times New Roman"/>
          <w:b/>
          <w:sz w:val="24"/>
          <w:szCs w:val="24"/>
        </w:rPr>
      </w:pPr>
      <w:r w:rsidRPr="003D08E6">
        <w:rPr>
          <w:rFonts w:ascii="Times New Roman" w:hAnsi="Times New Roman"/>
          <w:b/>
          <w:sz w:val="24"/>
          <w:szCs w:val="24"/>
        </w:rPr>
        <w:t>Личностные результаты обучения</w:t>
      </w:r>
    </w:p>
    <w:p w:rsidR="003D08E6" w:rsidRPr="003D08E6" w:rsidRDefault="003D08E6" w:rsidP="009B2D14">
      <w:pPr>
        <w:pStyle w:val="a3"/>
        <w:autoSpaceDE w:val="0"/>
        <w:autoSpaceDN w:val="0"/>
        <w:adjustRightInd w:val="0"/>
        <w:spacing w:after="0" w:line="240" w:lineRule="auto"/>
        <w:jc w:val="both"/>
        <w:rPr>
          <w:rFonts w:ascii="Times New Roman" w:hAnsi="Times New Roman"/>
          <w:sz w:val="24"/>
          <w:szCs w:val="24"/>
        </w:rPr>
      </w:pPr>
    </w:p>
    <w:p w:rsidR="003D08E6" w:rsidRPr="003D08E6" w:rsidRDefault="003D08E6" w:rsidP="009B2D14">
      <w:pPr>
        <w:pStyle w:val="a3"/>
        <w:autoSpaceDE w:val="0"/>
        <w:autoSpaceDN w:val="0"/>
        <w:adjustRightInd w:val="0"/>
        <w:spacing w:after="0" w:line="240" w:lineRule="auto"/>
        <w:jc w:val="both"/>
        <w:rPr>
          <w:rFonts w:ascii="Times New Roman" w:hAnsi="Times New Roman"/>
          <w:sz w:val="24"/>
          <w:szCs w:val="24"/>
        </w:rPr>
      </w:pPr>
      <w:r w:rsidRPr="003D08E6">
        <w:rPr>
          <w:rFonts w:ascii="Times New Roman" w:hAnsi="Times New Roman"/>
          <w:sz w:val="24"/>
          <w:szCs w:val="24"/>
        </w:rPr>
        <w:t>Учащийся должен обладать:</w:t>
      </w:r>
    </w:p>
    <w:p w:rsidR="003D08E6" w:rsidRPr="003D08E6" w:rsidRDefault="003D08E6" w:rsidP="009B2D14">
      <w:pPr>
        <w:pStyle w:val="a3"/>
        <w:autoSpaceDE w:val="0"/>
        <w:autoSpaceDN w:val="0"/>
        <w:adjustRightInd w:val="0"/>
        <w:spacing w:after="0" w:line="240" w:lineRule="auto"/>
        <w:jc w:val="both"/>
        <w:rPr>
          <w:rFonts w:ascii="Times New Roman" w:hAnsi="Times New Roman"/>
          <w:sz w:val="24"/>
          <w:szCs w:val="24"/>
        </w:rPr>
      </w:pPr>
    </w:p>
    <w:p w:rsidR="003D08E6" w:rsidRPr="003D08E6" w:rsidRDefault="003D08E6" w:rsidP="009B2D14">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целостным мировоз</w:t>
      </w:r>
      <w:r w:rsidR="004D34EA">
        <w:rPr>
          <w:rFonts w:ascii="Times New Roman" w:hAnsi="Times New Roman"/>
          <w:sz w:val="24"/>
          <w:szCs w:val="24"/>
        </w:rPr>
        <w:t>зрением, соответствующим совре</w:t>
      </w:r>
      <w:r w:rsidRPr="003D08E6">
        <w:rPr>
          <w:rFonts w:ascii="Times New Roman" w:hAnsi="Times New Roman"/>
          <w:sz w:val="24"/>
          <w:szCs w:val="24"/>
        </w:rPr>
        <w:t>менному уровню развития науки и общественной практики, учитывающим социальное, культурное, языковое, духовное многообразие современного мира;</w:t>
      </w:r>
    </w:p>
    <w:p w:rsidR="003D08E6" w:rsidRPr="004D34EA" w:rsidRDefault="003D08E6" w:rsidP="009B2D14">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осознанным, уваж</w:t>
      </w:r>
      <w:r w:rsidR="004D34EA">
        <w:rPr>
          <w:rFonts w:ascii="Times New Roman" w:hAnsi="Times New Roman"/>
          <w:sz w:val="24"/>
          <w:szCs w:val="24"/>
        </w:rPr>
        <w:t>ительным и доброжелательным от</w:t>
      </w:r>
      <w:r w:rsidRPr="003D08E6">
        <w:rPr>
          <w:rFonts w:ascii="Times New Roman" w:hAnsi="Times New Roman"/>
          <w:sz w:val="24"/>
          <w:szCs w:val="24"/>
        </w:rPr>
        <w:t xml:space="preserve">ношением к другому человеку, его мнению, мировоззрению, культуре, языку, вере, гражданской позиции, к истории, культуре, </w:t>
      </w:r>
      <w:r w:rsidRPr="003D08E6">
        <w:rPr>
          <w:rFonts w:ascii="Times New Roman" w:hAnsi="Times New Roman"/>
          <w:sz w:val="24"/>
          <w:szCs w:val="24"/>
        </w:rPr>
        <w:lastRenderedPageBreak/>
        <w:t xml:space="preserve">религии, традициям, языкам, ценностям народов мира; </w:t>
      </w:r>
      <w:r w:rsidRPr="004D34EA">
        <w:rPr>
          <w:rFonts w:ascii="Times New Roman" w:hAnsi="Times New Roman"/>
          <w:sz w:val="24"/>
          <w:szCs w:val="24"/>
        </w:rPr>
        <w:t>готовности и способности вести диалог с другими людьми и достигать в нем взаимопонимания;</w:t>
      </w:r>
    </w:p>
    <w:p w:rsidR="00735C99" w:rsidRPr="00735C99" w:rsidRDefault="003D08E6" w:rsidP="009B2D14">
      <w:pPr>
        <w:pStyle w:val="a3"/>
        <w:numPr>
          <w:ilvl w:val="0"/>
          <w:numId w:val="59"/>
        </w:numPr>
        <w:autoSpaceDE w:val="0"/>
        <w:autoSpaceDN w:val="0"/>
        <w:adjustRightInd w:val="0"/>
        <w:spacing w:after="0" w:line="240" w:lineRule="auto"/>
        <w:ind w:left="284" w:hanging="142"/>
        <w:jc w:val="both"/>
        <w:rPr>
          <w:rFonts w:ascii="Times New Roman" w:hAnsi="Times New Roman"/>
          <w:sz w:val="24"/>
          <w:szCs w:val="24"/>
        </w:rPr>
      </w:pPr>
      <w:r w:rsidRPr="003D08E6">
        <w:rPr>
          <w:rFonts w:ascii="Times New Roman" w:hAnsi="Times New Roman"/>
          <w:sz w:val="24"/>
          <w:szCs w:val="24"/>
        </w:rPr>
        <w:t>коммуникативной комп</w:t>
      </w:r>
      <w:r w:rsidR="004D34EA">
        <w:rPr>
          <w:rFonts w:ascii="Times New Roman" w:hAnsi="Times New Roman"/>
          <w:sz w:val="24"/>
          <w:szCs w:val="24"/>
        </w:rPr>
        <w:t>етентностью в общении и сотруд</w:t>
      </w:r>
      <w:r w:rsidRPr="003D08E6">
        <w:rPr>
          <w:rFonts w:ascii="Times New Roman" w:hAnsi="Times New Roman"/>
          <w:sz w:val="24"/>
          <w:szCs w:val="24"/>
        </w:rPr>
        <w:t xml:space="preserve">ничестве со сверстниками, </w:t>
      </w:r>
      <w:r w:rsidR="004D34EA">
        <w:rPr>
          <w:rFonts w:ascii="Times New Roman" w:hAnsi="Times New Roman"/>
          <w:sz w:val="24"/>
          <w:szCs w:val="24"/>
        </w:rPr>
        <w:t>детьми старшего и младшего воз</w:t>
      </w:r>
      <w:r w:rsidRPr="003D08E6">
        <w:rPr>
          <w:rFonts w:ascii="Times New Roman" w:hAnsi="Times New Roman"/>
          <w:sz w:val="24"/>
          <w:szCs w:val="24"/>
        </w:rPr>
        <w:t>раста, взрослыми в п</w:t>
      </w:r>
      <w:r w:rsidR="004D34EA">
        <w:rPr>
          <w:rFonts w:ascii="Times New Roman" w:hAnsi="Times New Roman"/>
          <w:sz w:val="24"/>
          <w:szCs w:val="24"/>
        </w:rPr>
        <w:t>роцессе образовательной, учебно-иссле</w:t>
      </w:r>
      <w:r w:rsidRPr="003D08E6">
        <w:rPr>
          <w:rFonts w:ascii="Times New Roman" w:hAnsi="Times New Roman"/>
          <w:sz w:val="24"/>
          <w:szCs w:val="24"/>
        </w:rPr>
        <w:t>довательской, творческой и других видов деятельности;эстетическим сознанием, развитым через ос</w:t>
      </w:r>
      <w:r w:rsidR="004D34EA">
        <w:rPr>
          <w:rFonts w:ascii="Times New Roman" w:hAnsi="Times New Roman"/>
          <w:sz w:val="24"/>
          <w:szCs w:val="24"/>
        </w:rPr>
        <w:t>воение худо</w:t>
      </w:r>
      <w:r w:rsidRPr="003D08E6">
        <w:rPr>
          <w:rFonts w:ascii="Times New Roman" w:hAnsi="Times New Roman"/>
          <w:sz w:val="24"/>
          <w:szCs w:val="24"/>
        </w:rPr>
        <w:t>жественного наследия стран и народов мира.</w:t>
      </w:r>
    </w:p>
    <w:p w:rsidR="00735C99" w:rsidRDefault="00735C99" w:rsidP="009B2D14">
      <w:pPr>
        <w:autoSpaceDE w:val="0"/>
        <w:autoSpaceDN w:val="0"/>
        <w:adjustRightInd w:val="0"/>
        <w:spacing w:after="0" w:line="240" w:lineRule="auto"/>
        <w:jc w:val="both"/>
        <w:rPr>
          <w:rFonts w:ascii="Times New Roman" w:hAnsi="Times New Roman"/>
          <w:sz w:val="24"/>
          <w:szCs w:val="24"/>
        </w:rPr>
      </w:pPr>
    </w:p>
    <w:p w:rsidR="004D34EA" w:rsidRPr="004D34EA" w:rsidRDefault="004D34EA" w:rsidP="009B2D14">
      <w:pPr>
        <w:spacing w:after="0"/>
        <w:jc w:val="both"/>
        <w:rPr>
          <w:rFonts w:ascii="Times New Roman" w:hAnsi="Times New Roman"/>
          <w:b/>
          <w:sz w:val="24"/>
          <w:szCs w:val="24"/>
        </w:rPr>
      </w:pPr>
      <w:r>
        <w:rPr>
          <w:rFonts w:ascii="Times New Roman" w:hAnsi="Times New Roman"/>
          <w:b/>
          <w:sz w:val="24"/>
          <w:szCs w:val="24"/>
        </w:rPr>
        <w:t>8</w:t>
      </w:r>
      <w:r w:rsidRPr="004D34EA">
        <w:rPr>
          <w:rFonts w:ascii="Times New Roman" w:hAnsi="Times New Roman"/>
          <w:b/>
          <w:sz w:val="24"/>
          <w:szCs w:val="24"/>
        </w:rPr>
        <w:t xml:space="preserve"> класс</w:t>
      </w:r>
    </w:p>
    <w:p w:rsidR="004D34EA" w:rsidRPr="004D34EA" w:rsidRDefault="004D34EA" w:rsidP="009B2D14">
      <w:pPr>
        <w:spacing w:after="0"/>
        <w:jc w:val="both"/>
        <w:rPr>
          <w:rFonts w:ascii="Times New Roman" w:hAnsi="Times New Roman"/>
          <w:b/>
          <w:sz w:val="24"/>
          <w:szCs w:val="24"/>
        </w:rPr>
      </w:pPr>
    </w:p>
    <w:p w:rsidR="004D34EA" w:rsidRDefault="004D34EA" w:rsidP="009B2D14">
      <w:pPr>
        <w:spacing w:after="0"/>
        <w:jc w:val="both"/>
      </w:pPr>
      <w:r w:rsidRPr="004D34EA">
        <w:rPr>
          <w:rFonts w:ascii="Times New Roman" w:hAnsi="Times New Roman"/>
          <w:b/>
          <w:sz w:val="24"/>
          <w:szCs w:val="24"/>
        </w:rPr>
        <w:t>Предметные результаты обучения</w:t>
      </w:r>
    </w:p>
    <w:p w:rsidR="004D34EA" w:rsidRPr="004D34EA" w:rsidRDefault="004D34EA" w:rsidP="009B2D14">
      <w:pPr>
        <w:pStyle w:val="ae"/>
        <w:ind w:left="284"/>
        <w:jc w:val="both"/>
        <w:rPr>
          <w:rFonts w:ascii="Times New Roman" w:hAnsi="Times New Roman"/>
          <w:sz w:val="24"/>
          <w:szCs w:val="24"/>
        </w:rPr>
      </w:pPr>
      <w:r w:rsidRPr="004D34EA">
        <w:rPr>
          <w:rFonts w:ascii="Times New Roman" w:hAnsi="Times New Roman"/>
          <w:sz w:val="24"/>
          <w:szCs w:val="24"/>
        </w:rPr>
        <w:t>Учащийся должен уметь:</w:t>
      </w:r>
    </w:p>
    <w:p w:rsidR="004D34EA" w:rsidRPr="004D34EA" w:rsidRDefault="004D34EA" w:rsidP="009B2D14">
      <w:pPr>
        <w:pStyle w:val="ae"/>
        <w:numPr>
          <w:ilvl w:val="0"/>
          <w:numId w:val="61"/>
        </w:numPr>
        <w:ind w:left="284" w:hanging="142"/>
        <w:jc w:val="both"/>
        <w:rPr>
          <w:rFonts w:ascii="Times New Roman" w:hAnsi="Times New Roman"/>
          <w:sz w:val="24"/>
          <w:szCs w:val="24"/>
        </w:rPr>
      </w:pPr>
      <w:r w:rsidRPr="004D34EA">
        <w:rPr>
          <w:rFonts w:ascii="Times New Roman" w:hAnsi="Times New Roman"/>
          <w:sz w:val="24"/>
          <w:szCs w:val="24"/>
        </w:rPr>
        <w:t>объяснять значение понятий: «государственная территория», «территориальные воды», «воздушное пространство страны», «навигация», «международный статус», «часовые пояса», «поясное время», «декретное время», «линия перемены дат»;</w:t>
      </w:r>
    </w:p>
    <w:p w:rsidR="004D34EA" w:rsidRPr="004D34EA" w:rsidRDefault="004D34EA" w:rsidP="009B2D14">
      <w:pPr>
        <w:pStyle w:val="ae"/>
        <w:numPr>
          <w:ilvl w:val="0"/>
          <w:numId w:val="61"/>
        </w:numPr>
        <w:ind w:left="284" w:hanging="142"/>
        <w:jc w:val="both"/>
        <w:rPr>
          <w:rFonts w:ascii="Times New Roman" w:hAnsi="Times New Roman"/>
          <w:sz w:val="24"/>
          <w:szCs w:val="24"/>
        </w:rPr>
      </w:pPr>
      <w:r w:rsidRPr="004D34EA">
        <w:rPr>
          <w:rFonts w:ascii="Times New Roman" w:hAnsi="Times New Roman"/>
          <w:sz w:val="24"/>
          <w:szCs w:val="24"/>
        </w:rPr>
        <w:t>определять по карте географическое положение России, называть его основные особенности и делать выводы о влиянии географического положения и величины территории на природу и освоение территории России;</w:t>
      </w:r>
    </w:p>
    <w:p w:rsidR="004D34EA" w:rsidRPr="004D34EA" w:rsidRDefault="004D34EA" w:rsidP="009B2D14">
      <w:pPr>
        <w:pStyle w:val="ae"/>
        <w:numPr>
          <w:ilvl w:val="0"/>
          <w:numId w:val="61"/>
        </w:numPr>
        <w:ind w:left="284" w:hanging="142"/>
        <w:jc w:val="both"/>
        <w:rPr>
          <w:rFonts w:ascii="Times New Roman" w:hAnsi="Times New Roman"/>
          <w:sz w:val="24"/>
          <w:szCs w:val="24"/>
        </w:rPr>
      </w:pPr>
      <w:r w:rsidRPr="004D34EA">
        <w:rPr>
          <w:rFonts w:ascii="Times New Roman" w:hAnsi="Times New Roman"/>
          <w:sz w:val="24"/>
          <w:szCs w:val="24"/>
        </w:rPr>
        <w:t>показывать по карте крайние точки страны;</w:t>
      </w:r>
    </w:p>
    <w:p w:rsidR="004D34EA" w:rsidRPr="004D34EA" w:rsidRDefault="004D34EA" w:rsidP="009B2D14">
      <w:pPr>
        <w:pStyle w:val="ae"/>
        <w:numPr>
          <w:ilvl w:val="0"/>
          <w:numId w:val="61"/>
        </w:numPr>
        <w:ind w:left="284" w:hanging="142"/>
        <w:jc w:val="both"/>
        <w:rPr>
          <w:rFonts w:ascii="Times New Roman" w:hAnsi="Times New Roman"/>
          <w:sz w:val="24"/>
          <w:szCs w:val="24"/>
        </w:rPr>
      </w:pPr>
      <w:r w:rsidRPr="004D34EA">
        <w:rPr>
          <w:rFonts w:ascii="Times New Roman" w:hAnsi="Times New Roman"/>
          <w:sz w:val="24"/>
          <w:szCs w:val="24"/>
        </w:rPr>
        <w:t>определять особенности географического положения территории своего проживания (города, субъекта Федерации и т. д.);</w:t>
      </w:r>
    </w:p>
    <w:p w:rsidR="004D34EA" w:rsidRPr="004D34EA" w:rsidRDefault="004D34EA" w:rsidP="009B2D14">
      <w:pPr>
        <w:pStyle w:val="ae"/>
        <w:numPr>
          <w:ilvl w:val="0"/>
          <w:numId w:val="61"/>
        </w:numPr>
        <w:ind w:left="284" w:hanging="142"/>
        <w:jc w:val="both"/>
        <w:rPr>
          <w:rFonts w:ascii="Times New Roman" w:hAnsi="Times New Roman"/>
          <w:sz w:val="24"/>
          <w:szCs w:val="24"/>
        </w:rPr>
      </w:pPr>
      <w:r w:rsidRPr="004D34EA">
        <w:rPr>
          <w:rFonts w:ascii="Times New Roman" w:hAnsi="Times New Roman"/>
          <w:sz w:val="24"/>
          <w:szCs w:val="24"/>
        </w:rPr>
        <w:t>характеризовать роль русских землепроходцев и исследователей в освоении и изучении территории страны;</w:t>
      </w:r>
    </w:p>
    <w:p w:rsidR="004D34EA" w:rsidRPr="004D34EA" w:rsidRDefault="004D34EA" w:rsidP="009B2D14">
      <w:pPr>
        <w:pStyle w:val="ae"/>
        <w:numPr>
          <w:ilvl w:val="0"/>
          <w:numId w:val="61"/>
        </w:numPr>
        <w:ind w:left="284" w:hanging="142"/>
        <w:jc w:val="both"/>
        <w:rPr>
          <w:rFonts w:ascii="Times New Roman" w:hAnsi="Times New Roman"/>
          <w:sz w:val="24"/>
          <w:szCs w:val="24"/>
        </w:rPr>
      </w:pPr>
      <w:r w:rsidRPr="004D34EA">
        <w:rPr>
          <w:rFonts w:ascii="Times New Roman" w:hAnsi="Times New Roman"/>
          <w:sz w:val="24"/>
          <w:szCs w:val="24"/>
        </w:rPr>
        <w:t>решать задачи по определению географических координат и разницы во времени часовых поясов, приводить примеры воздействия разницы во времени на жизнь населения;</w:t>
      </w:r>
    </w:p>
    <w:p w:rsidR="004D34EA" w:rsidRPr="004D34EA" w:rsidRDefault="004D34EA" w:rsidP="009B2D14">
      <w:pPr>
        <w:pStyle w:val="ae"/>
        <w:numPr>
          <w:ilvl w:val="0"/>
          <w:numId w:val="61"/>
        </w:numPr>
        <w:ind w:left="284" w:hanging="142"/>
        <w:jc w:val="both"/>
        <w:rPr>
          <w:rFonts w:ascii="Times New Roman" w:hAnsi="Times New Roman"/>
          <w:sz w:val="24"/>
          <w:szCs w:val="24"/>
        </w:rPr>
      </w:pPr>
      <w:r w:rsidRPr="004D34EA">
        <w:rPr>
          <w:rFonts w:ascii="Times New Roman" w:hAnsi="Times New Roman"/>
          <w:sz w:val="24"/>
          <w:szCs w:val="24"/>
        </w:rPr>
        <w:t xml:space="preserve">показывать границы России и пограничные страны; приводить примеры значения границы для связей с другими странами; </w:t>
      </w:r>
    </w:p>
    <w:p w:rsidR="004D34EA" w:rsidRPr="004D34EA" w:rsidRDefault="004D34EA" w:rsidP="009B2D14">
      <w:pPr>
        <w:pStyle w:val="ae"/>
        <w:numPr>
          <w:ilvl w:val="0"/>
          <w:numId w:val="61"/>
        </w:numPr>
        <w:ind w:left="284" w:hanging="142"/>
        <w:jc w:val="both"/>
        <w:rPr>
          <w:rFonts w:ascii="Times New Roman" w:hAnsi="Times New Roman"/>
          <w:sz w:val="24"/>
          <w:szCs w:val="24"/>
        </w:rPr>
      </w:pPr>
      <w:r w:rsidRPr="004D34EA">
        <w:rPr>
          <w:rFonts w:ascii="Times New Roman" w:hAnsi="Times New Roman"/>
          <w:sz w:val="24"/>
          <w:szCs w:val="24"/>
        </w:rPr>
        <w:t>давать оценку и приводить примеры изменения значения границ во времени, оценивать границы с точки зрения их доступности;</w:t>
      </w:r>
    </w:p>
    <w:p w:rsidR="004D34EA" w:rsidRPr="004D34EA" w:rsidRDefault="004D34EA" w:rsidP="009B2D14">
      <w:pPr>
        <w:pStyle w:val="ae"/>
        <w:numPr>
          <w:ilvl w:val="0"/>
          <w:numId w:val="61"/>
        </w:numPr>
        <w:ind w:left="284" w:hanging="142"/>
        <w:jc w:val="both"/>
        <w:rPr>
          <w:rFonts w:ascii="Times New Roman" w:hAnsi="Times New Roman"/>
          <w:sz w:val="24"/>
          <w:szCs w:val="24"/>
        </w:rPr>
      </w:pPr>
      <w:r w:rsidRPr="004D34EA">
        <w:rPr>
          <w:rFonts w:ascii="Times New Roman" w:hAnsi="Times New Roman"/>
          <w:sz w:val="24"/>
          <w:szCs w:val="24"/>
        </w:rPr>
        <w:t>приводить примеры различных видов районирования.</w:t>
      </w:r>
    </w:p>
    <w:p w:rsidR="004D34EA" w:rsidRPr="004D34EA" w:rsidRDefault="004D34EA" w:rsidP="009B2D14">
      <w:pPr>
        <w:pStyle w:val="ae"/>
        <w:numPr>
          <w:ilvl w:val="0"/>
          <w:numId w:val="61"/>
        </w:numPr>
        <w:ind w:left="142" w:hanging="142"/>
        <w:jc w:val="both"/>
        <w:rPr>
          <w:rFonts w:ascii="Times New Roman" w:hAnsi="Times New Roman"/>
          <w:sz w:val="24"/>
          <w:szCs w:val="24"/>
        </w:rPr>
      </w:pPr>
      <w:r w:rsidRPr="004D34EA">
        <w:rPr>
          <w:rFonts w:ascii="Times New Roman" w:hAnsi="Times New Roman"/>
          <w:sz w:val="24"/>
          <w:szCs w:val="24"/>
        </w:rPr>
        <w:t>объяснять значение понятий: «абсолютный и относительный возраст горных пород», «геохронологическая шкала», «платформа», «плита», «щит», «тектоническая карта», «геологическая карта», «месторождение», «подземный способ добычи», «открытая разработка», «рекультивация», «солнечная радиация», «подстилающая поверхность», «области постоянного и переменного давления», «западный перенос воздушных масс», «атмосферный фронт», «циклон», «антициклон», «типы климатов», «агроклиматические ресурсы», «комфортность климата», «уклон реки», «падение реки», «расход воды», «годовой сток», «твердый сток», «эстуарий», «многолетняямерзлота», «водные ресурсы», «регулирование стока», «единая глубоководная система», «почвы», «земельные ресурсы», «типы почв», «зональное размещение почв», «агротехнические мероприятия», «мелиорация», «природный территориальный комплекс», «ландшафт», «природное районирование», «устойчивость ПТК», «антропогенный ландшафт», «природно-антропогенный ландшафт», «культурный ландшафт», «редко-очаговое расселение», «очаговое расселение», «низинное болото», «верховое болото», «природно-антропогенная зона», «выборочное земледельческое освоение», «зона степного земледельческого освоения», «экстенсивное животноводство», «оазисноеземледелие», «фёны», «бора», «сели», «лавина», «приро</w:t>
      </w:r>
      <w:r>
        <w:rPr>
          <w:rFonts w:ascii="Times New Roman" w:hAnsi="Times New Roman"/>
          <w:sz w:val="24"/>
          <w:szCs w:val="24"/>
        </w:rPr>
        <w:t>д</w:t>
      </w:r>
      <w:r w:rsidRPr="004D34EA">
        <w:rPr>
          <w:rFonts w:ascii="Times New Roman" w:hAnsi="Times New Roman"/>
          <w:sz w:val="24"/>
          <w:szCs w:val="24"/>
        </w:rPr>
        <w:t>ная среда», «рациона</w:t>
      </w:r>
      <w:r>
        <w:rPr>
          <w:rFonts w:ascii="Times New Roman" w:hAnsi="Times New Roman"/>
          <w:sz w:val="24"/>
          <w:szCs w:val="24"/>
        </w:rPr>
        <w:t>льное природопользование», «ис</w:t>
      </w:r>
      <w:r w:rsidRPr="004D34EA">
        <w:rPr>
          <w:rFonts w:ascii="Times New Roman" w:hAnsi="Times New Roman"/>
          <w:sz w:val="24"/>
          <w:szCs w:val="24"/>
        </w:rPr>
        <w:t>черпаемые ресурсы», «неи</w:t>
      </w:r>
      <w:r>
        <w:rPr>
          <w:rFonts w:ascii="Times New Roman" w:hAnsi="Times New Roman"/>
          <w:sz w:val="24"/>
          <w:szCs w:val="24"/>
        </w:rPr>
        <w:t>счерпаемые ресурсы», «рекреаци</w:t>
      </w:r>
      <w:r w:rsidRPr="004D34EA">
        <w:rPr>
          <w:rFonts w:ascii="Times New Roman" w:hAnsi="Times New Roman"/>
          <w:sz w:val="24"/>
          <w:szCs w:val="24"/>
        </w:rPr>
        <w:t>онные ресурсы», «эстетические ресурсы»;</w:t>
      </w:r>
    </w:p>
    <w:p w:rsidR="004D34EA" w:rsidRPr="004D34EA" w:rsidRDefault="004D34EA" w:rsidP="009B2D14">
      <w:pPr>
        <w:pStyle w:val="ae"/>
        <w:numPr>
          <w:ilvl w:val="0"/>
          <w:numId w:val="61"/>
        </w:numPr>
        <w:ind w:left="142" w:hanging="142"/>
        <w:jc w:val="both"/>
        <w:rPr>
          <w:rFonts w:ascii="Times New Roman" w:hAnsi="Times New Roman"/>
          <w:sz w:val="24"/>
          <w:szCs w:val="24"/>
        </w:rPr>
      </w:pPr>
      <w:r w:rsidRPr="004D34EA">
        <w:rPr>
          <w:rFonts w:ascii="Times New Roman" w:hAnsi="Times New Roman"/>
          <w:sz w:val="24"/>
          <w:szCs w:val="24"/>
        </w:rPr>
        <w:t>показывать по карте крупные природные объекты; выявлять взаимозависимость тектонической структуры,</w:t>
      </w:r>
    </w:p>
    <w:p w:rsidR="004D34EA" w:rsidRPr="004D34EA" w:rsidRDefault="004D34EA" w:rsidP="009B2D14">
      <w:pPr>
        <w:pStyle w:val="ae"/>
        <w:numPr>
          <w:ilvl w:val="0"/>
          <w:numId w:val="61"/>
        </w:numPr>
        <w:ind w:left="142" w:hanging="142"/>
        <w:jc w:val="both"/>
        <w:rPr>
          <w:rFonts w:ascii="Times New Roman" w:hAnsi="Times New Roman"/>
          <w:sz w:val="24"/>
          <w:szCs w:val="24"/>
        </w:rPr>
      </w:pPr>
      <w:r w:rsidRPr="004D34EA">
        <w:rPr>
          <w:rFonts w:ascii="Times New Roman" w:hAnsi="Times New Roman"/>
          <w:sz w:val="24"/>
          <w:szCs w:val="24"/>
        </w:rPr>
        <w:t>формы рельефа, полезных и</w:t>
      </w:r>
      <w:r>
        <w:rPr>
          <w:rFonts w:ascii="Times New Roman" w:hAnsi="Times New Roman"/>
          <w:sz w:val="24"/>
          <w:szCs w:val="24"/>
        </w:rPr>
        <w:t>скопаемых на основе сопоставле</w:t>
      </w:r>
      <w:r w:rsidRPr="004D34EA">
        <w:rPr>
          <w:rFonts w:ascii="Times New Roman" w:hAnsi="Times New Roman"/>
          <w:sz w:val="24"/>
          <w:szCs w:val="24"/>
        </w:rPr>
        <w:t>ния карт;</w:t>
      </w:r>
    </w:p>
    <w:p w:rsidR="004D34EA" w:rsidRPr="004D34EA" w:rsidRDefault="004D34EA" w:rsidP="009B2D14">
      <w:pPr>
        <w:pStyle w:val="ae"/>
        <w:numPr>
          <w:ilvl w:val="0"/>
          <w:numId w:val="61"/>
        </w:numPr>
        <w:ind w:left="142" w:hanging="142"/>
        <w:jc w:val="both"/>
        <w:rPr>
          <w:rFonts w:ascii="Times New Roman" w:hAnsi="Times New Roman"/>
          <w:sz w:val="24"/>
          <w:szCs w:val="24"/>
        </w:rPr>
      </w:pPr>
      <w:r w:rsidRPr="004D34EA">
        <w:rPr>
          <w:rFonts w:ascii="Times New Roman" w:hAnsi="Times New Roman"/>
          <w:sz w:val="24"/>
          <w:szCs w:val="24"/>
        </w:rPr>
        <w:t>приводить примеры и объяснять влияние рельефа на природу и жизнь людей на примере своего края;</w:t>
      </w:r>
    </w:p>
    <w:p w:rsidR="004D34EA" w:rsidRPr="004D34EA" w:rsidRDefault="004D34EA" w:rsidP="009B2D14">
      <w:pPr>
        <w:pStyle w:val="ae"/>
        <w:numPr>
          <w:ilvl w:val="0"/>
          <w:numId w:val="61"/>
        </w:numPr>
        <w:ind w:left="142" w:hanging="142"/>
        <w:jc w:val="both"/>
        <w:rPr>
          <w:rFonts w:ascii="Times New Roman" w:hAnsi="Times New Roman"/>
          <w:sz w:val="24"/>
          <w:szCs w:val="24"/>
        </w:rPr>
      </w:pPr>
      <w:r w:rsidRPr="004D34EA">
        <w:rPr>
          <w:rFonts w:ascii="Times New Roman" w:hAnsi="Times New Roman"/>
          <w:sz w:val="24"/>
          <w:szCs w:val="24"/>
        </w:rPr>
        <w:t>показывать по карте основные формы рельефа, выявлять особенности рельефа страны;</w:t>
      </w:r>
    </w:p>
    <w:p w:rsidR="004D34EA" w:rsidRPr="004D34EA" w:rsidRDefault="004D34EA" w:rsidP="009B2D14">
      <w:pPr>
        <w:pStyle w:val="ae"/>
        <w:numPr>
          <w:ilvl w:val="0"/>
          <w:numId w:val="61"/>
        </w:numPr>
        <w:ind w:left="142" w:hanging="142"/>
        <w:jc w:val="both"/>
        <w:rPr>
          <w:rFonts w:ascii="Times New Roman" w:hAnsi="Times New Roman"/>
          <w:sz w:val="24"/>
          <w:szCs w:val="24"/>
        </w:rPr>
      </w:pPr>
      <w:r w:rsidRPr="004D34EA">
        <w:rPr>
          <w:rFonts w:ascii="Times New Roman" w:hAnsi="Times New Roman"/>
          <w:sz w:val="24"/>
          <w:szCs w:val="24"/>
        </w:rPr>
        <w:lastRenderedPageBreak/>
        <w:t>наносить на контурные карты основные формы рельефа; на основе сопоставления карт выявлять влияние рельефана расселение людей;</w:t>
      </w:r>
    </w:p>
    <w:p w:rsidR="004D34EA" w:rsidRPr="004D34EA" w:rsidRDefault="004D34EA" w:rsidP="009B2D14">
      <w:pPr>
        <w:pStyle w:val="ae"/>
        <w:numPr>
          <w:ilvl w:val="0"/>
          <w:numId w:val="61"/>
        </w:numPr>
        <w:ind w:left="142" w:hanging="142"/>
        <w:jc w:val="both"/>
        <w:rPr>
          <w:rFonts w:ascii="Times New Roman" w:hAnsi="Times New Roman"/>
          <w:sz w:val="24"/>
          <w:szCs w:val="24"/>
        </w:rPr>
      </w:pPr>
      <w:r w:rsidRPr="004D34EA">
        <w:rPr>
          <w:rFonts w:ascii="Times New Roman" w:hAnsi="Times New Roman"/>
          <w:sz w:val="24"/>
          <w:szCs w:val="24"/>
        </w:rPr>
        <w:t>приводить примеры изменений в рельефе под влияниемвнутренних и внешних факторов;</w:t>
      </w:r>
    </w:p>
    <w:p w:rsidR="004D34EA" w:rsidRPr="004D34EA" w:rsidRDefault="004D34EA" w:rsidP="009B2D14">
      <w:pPr>
        <w:pStyle w:val="ae"/>
        <w:numPr>
          <w:ilvl w:val="0"/>
          <w:numId w:val="61"/>
        </w:numPr>
        <w:ind w:left="142" w:hanging="142"/>
        <w:jc w:val="both"/>
        <w:rPr>
          <w:rFonts w:ascii="Times New Roman" w:hAnsi="Times New Roman"/>
          <w:sz w:val="24"/>
          <w:szCs w:val="24"/>
        </w:rPr>
      </w:pPr>
      <w:r w:rsidRPr="004D34EA">
        <w:rPr>
          <w:rFonts w:ascii="Times New Roman" w:hAnsi="Times New Roman"/>
          <w:sz w:val="24"/>
          <w:szCs w:val="24"/>
        </w:rPr>
        <w:t xml:space="preserve">показывать на карте и называть районы наиболее </w:t>
      </w:r>
      <w:r>
        <w:rPr>
          <w:rFonts w:ascii="Times New Roman" w:hAnsi="Times New Roman"/>
          <w:sz w:val="24"/>
          <w:szCs w:val="24"/>
        </w:rPr>
        <w:t>интен</w:t>
      </w:r>
      <w:r w:rsidRPr="004D34EA">
        <w:rPr>
          <w:rFonts w:ascii="Times New Roman" w:hAnsi="Times New Roman"/>
          <w:sz w:val="24"/>
          <w:szCs w:val="24"/>
        </w:rPr>
        <w:t>сивных тектонических движений;</w:t>
      </w:r>
    </w:p>
    <w:p w:rsidR="009B2D14" w:rsidRDefault="004D34EA" w:rsidP="009B2D14">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 xml:space="preserve">называть меры безопасности при стихийных явлениях; давать характеристику рельефа своей местности; </w:t>
      </w:r>
    </w:p>
    <w:p w:rsidR="004D34EA" w:rsidRPr="009B2D14" w:rsidRDefault="004D34EA" w:rsidP="009B2D14">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прогнозировать пути снижения антропогенного влияния на природную среду;</w:t>
      </w:r>
    </w:p>
    <w:p w:rsidR="004D34EA" w:rsidRPr="009B2D14" w:rsidRDefault="004D34EA" w:rsidP="009B2D14">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читать  тектоническую  и  геологическую  карты,  геохронологическую таблицу; приводить примеры влияния климата на природу и жизнь людей;</w:t>
      </w:r>
    </w:p>
    <w:p w:rsidR="004D34EA" w:rsidRPr="009B2D14" w:rsidRDefault="004D34EA" w:rsidP="009B2D14">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сравнивать  Россию  с  другими  странами  по  количеству получаемого солнечного тепла;</w:t>
      </w:r>
    </w:p>
    <w:p w:rsidR="004D34EA" w:rsidRPr="009B2D14" w:rsidRDefault="004D34EA" w:rsidP="009B2D14">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определять</w:t>
      </w:r>
      <w:r w:rsidRPr="009B2D14">
        <w:rPr>
          <w:rFonts w:ascii="Times New Roman" w:hAnsi="Times New Roman"/>
          <w:sz w:val="24"/>
          <w:szCs w:val="24"/>
        </w:rPr>
        <w:tab/>
        <w:t>по</w:t>
      </w:r>
      <w:r w:rsidRPr="009B2D14">
        <w:rPr>
          <w:rFonts w:ascii="Times New Roman" w:hAnsi="Times New Roman"/>
          <w:sz w:val="24"/>
          <w:szCs w:val="24"/>
        </w:rPr>
        <w:tab/>
        <w:t>карте</w:t>
      </w:r>
      <w:r w:rsidRPr="009B2D14">
        <w:rPr>
          <w:rFonts w:ascii="Times New Roman" w:hAnsi="Times New Roman"/>
          <w:sz w:val="24"/>
          <w:szCs w:val="24"/>
        </w:rPr>
        <w:tab/>
        <w:t>закономерности</w:t>
      </w:r>
      <w:r w:rsidRPr="009B2D14">
        <w:rPr>
          <w:rFonts w:ascii="Times New Roman" w:hAnsi="Times New Roman"/>
          <w:sz w:val="24"/>
          <w:szCs w:val="24"/>
        </w:rPr>
        <w:tab/>
        <w:t>распределения суммарной солнечной радиации;</w:t>
      </w:r>
    </w:p>
    <w:p w:rsidR="004D34EA" w:rsidRPr="009B2D14" w:rsidRDefault="004D34EA" w:rsidP="009B2D14">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давать оценку климатических особенностей России;</w:t>
      </w:r>
    </w:p>
    <w:p w:rsidR="004D34EA" w:rsidRPr="009B2D14" w:rsidRDefault="004D34EA" w:rsidP="009B2D14">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читать и сопоставлять климатические карты, проводить анализ их содержания;</w:t>
      </w:r>
    </w:p>
    <w:p w:rsidR="004D34EA" w:rsidRPr="009B2D14" w:rsidRDefault="004D34EA" w:rsidP="009B2D14">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составлять географические о</w:t>
      </w:r>
      <w:r w:rsidR="009B2D14" w:rsidRPr="009B2D14">
        <w:rPr>
          <w:rFonts w:ascii="Times New Roman" w:hAnsi="Times New Roman"/>
          <w:sz w:val="24"/>
          <w:szCs w:val="24"/>
        </w:rPr>
        <w:t>писания климата, в том чис</w:t>
      </w:r>
      <w:r w:rsidRPr="009B2D14">
        <w:rPr>
          <w:rFonts w:ascii="Times New Roman" w:hAnsi="Times New Roman"/>
          <w:sz w:val="24"/>
          <w:szCs w:val="24"/>
        </w:rPr>
        <w:t>ле климата своей местности;</w:t>
      </w:r>
    </w:p>
    <w:p w:rsidR="004D34EA" w:rsidRPr="009B2D14" w:rsidRDefault="004D34EA" w:rsidP="009B2D14">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устанавливать существующие взаимосвязи между компонентами природы (климатическими особенностями), населением, его хозяйственной деятельностью;</w:t>
      </w:r>
    </w:p>
    <w:p w:rsidR="004D34EA" w:rsidRPr="009B2D14" w:rsidRDefault="004D34EA" w:rsidP="009B2D14">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выявлять последствия</w:t>
      </w:r>
      <w:r w:rsidR="009B2D14" w:rsidRPr="009B2D14">
        <w:rPr>
          <w:rFonts w:ascii="Times New Roman" w:hAnsi="Times New Roman"/>
          <w:sz w:val="24"/>
          <w:szCs w:val="24"/>
        </w:rPr>
        <w:t xml:space="preserve"> для климата нерациональной хо</w:t>
      </w:r>
      <w:r w:rsidRPr="009B2D14">
        <w:rPr>
          <w:rFonts w:ascii="Times New Roman" w:hAnsi="Times New Roman"/>
          <w:sz w:val="24"/>
          <w:szCs w:val="24"/>
        </w:rPr>
        <w:t>зяйственной деятельности;</w:t>
      </w:r>
    </w:p>
    <w:p w:rsidR="004D34EA" w:rsidRPr="009B2D14" w:rsidRDefault="004D34EA" w:rsidP="009B2D14">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показывать реки России на карте;</w:t>
      </w:r>
    </w:p>
    <w:p w:rsidR="009B2D14" w:rsidRPr="009B2D14" w:rsidRDefault="004D34EA" w:rsidP="009B2D14">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объяснять основные характеристики реки на конкретных примерах;</w:t>
      </w:r>
    </w:p>
    <w:p w:rsidR="009B2D14" w:rsidRPr="009B2D14" w:rsidRDefault="009B2D14" w:rsidP="009B2D14">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 xml:space="preserve">приводить примеры </w:t>
      </w:r>
      <w:r>
        <w:rPr>
          <w:rFonts w:ascii="Times New Roman" w:hAnsi="Times New Roman"/>
          <w:sz w:val="24"/>
          <w:szCs w:val="24"/>
        </w:rPr>
        <w:t>использования рек в жизни и хо</w:t>
      </w:r>
      <w:r w:rsidRPr="009B2D14">
        <w:rPr>
          <w:rFonts w:ascii="Times New Roman" w:hAnsi="Times New Roman"/>
          <w:sz w:val="24"/>
          <w:szCs w:val="24"/>
        </w:rPr>
        <w:t>зяйственной деятельности людей;</w:t>
      </w:r>
    </w:p>
    <w:p w:rsidR="009B2D14" w:rsidRPr="009B2D14" w:rsidRDefault="009B2D14" w:rsidP="009B2D14">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давать описание реки своего края;</w:t>
      </w:r>
    </w:p>
    <w:p w:rsidR="009B2D14" w:rsidRPr="009B2D14" w:rsidRDefault="009B2D14" w:rsidP="009B2D14">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давать характеристику</w:t>
      </w:r>
      <w:r>
        <w:rPr>
          <w:rFonts w:ascii="Times New Roman" w:hAnsi="Times New Roman"/>
          <w:sz w:val="24"/>
          <w:szCs w:val="24"/>
        </w:rPr>
        <w:t xml:space="preserve"> реки (отбирая необходимые кар</w:t>
      </w:r>
      <w:r w:rsidRPr="009B2D14">
        <w:rPr>
          <w:rFonts w:ascii="Times New Roman" w:hAnsi="Times New Roman"/>
          <w:sz w:val="24"/>
          <w:szCs w:val="24"/>
        </w:rPr>
        <w:t>ты) с точки зрения возмож</w:t>
      </w:r>
      <w:r>
        <w:rPr>
          <w:rFonts w:ascii="Times New Roman" w:hAnsi="Times New Roman"/>
          <w:sz w:val="24"/>
          <w:szCs w:val="24"/>
        </w:rPr>
        <w:t>ностей хозяйственного использо</w:t>
      </w:r>
      <w:r w:rsidRPr="009B2D14">
        <w:rPr>
          <w:rFonts w:ascii="Times New Roman" w:hAnsi="Times New Roman"/>
          <w:sz w:val="24"/>
          <w:szCs w:val="24"/>
        </w:rPr>
        <w:t>вания;</w:t>
      </w:r>
    </w:p>
    <w:p w:rsidR="009B2D14" w:rsidRPr="009B2D14" w:rsidRDefault="009B2D14" w:rsidP="009B2D14">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показывать на карте озе</w:t>
      </w:r>
      <w:r>
        <w:rPr>
          <w:rFonts w:ascii="Times New Roman" w:hAnsi="Times New Roman"/>
          <w:sz w:val="24"/>
          <w:szCs w:val="24"/>
        </w:rPr>
        <w:t>ра, артезианские бассейны и об</w:t>
      </w:r>
      <w:r w:rsidRPr="009B2D14">
        <w:rPr>
          <w:rFonts w:ascii="Times New Roman" w:hAnsi="Times New Roman"/>
          <w:sz w:val="24"/>
          <w:szCs w:val="24"/>
        </w:rPr>
        <w:t>ласти распространения многолетней мерзлоты;</w:t>
      </w:r>
    </w:p>
    <w:p w:rsidR="009B2D14" w:rsidRPr="009B2D14" w:rsidRDefault="009B2D14" w:rsidP="009B2D14">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приводить примеры использования поверхностных вод человеком и негативного</w:t>
      </w:r>
      <w:r>
        <w:rPr>
          <w:rFonts w:ascii="Times New Roman" w:hAnsi="Times New Roman"/>
          <w:sz w:val="24"/>
          <w:szCs w:val="24"/>
        </w:rPr>
        <w:t xml:space="preserve"> влияния хозяйственной деятель</w:t>
      </w:r>
      <w:r w:rsidRPr="009B2D14">
        <w:rPr>
          <w:rFonts w:ascii="Times New Roman" w:hAnsi="Times New Roman"/>
          <w:sz w:val="24"/>
          <w:szCs w:val="24"/>
        </w:rPr>
        <w:t>ности людей на состояние озер, грунтовых вод, многолетней мерзлоты;</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давать характеристику наиболее крупных озер страны; показывать по карте каналы и крупные водохранилища; объяснять значение водохранилищ и каналов на реках; давать оценку обес</w:t>
      </w:r>
      <w:r>
        <w:rPr>
          <w:rFonts w:ascii="Times New Roman" w:hAnsi="Times New Roman"/>
          <w:sz w:val="24"/>
          <w:szCs w:val="24"/>
        </w:rPr>
        <w:t>печенности водными ресурсами от</w:t>
      </w:r>
      <w:r w:rsidRPr="009B2D14">
        <w:rPr>
          <w:rFonts w:ascii="Times New Roman" w:hAnsi="Times New Roman"/>
          <w:sz w:val="24"/>
          <w:szCs w:val="24"/>
        </w:rPr>
        <w:t>дельных территорий России, своего края;</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приводить примеры, свидетельствующие о значении почв</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для земледелия;</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называть факторы почвообразования; объяснять процесс почвообразования на примере почв своего края;</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 xml:space="preserve">называть главные свойства основных типов почв; определять, используя </w:t>
      </w:r>
      <w:r>
        <w:rPr>
          <w:rFonts w:ascii="Times New Roman" w:hAnsi="Times New Roman"/>
          <w:sz w:val="24"/>
          <w:szCs w:val="24"/>
        </w:rPr>
        <w:t>почвенную карту, характерные ти</w:t>
      </w:r>
      <w:r w:rsidRPr="009B2D14">
        <w:rPr>
          <w:rFonts w:ascii="Times New Roman" w:hAnsi="Times New Roman"/>
          <w:sz w:val="24"/>
          <w:szCs w:val="24"/>
        </w:rPr>
        <w:t>пы почв на отдельных территориях России;</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давать оценку отдельных типов почв с точки зрения их использования в сельском хозяйстве;</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давать характеристику почв своей местности, анализируяусловия их формирования;</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приводить примеры и объяснять значение разных видов агротехнических мероприятий; объяснять необходимость охраны почв;</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приводить примеры рационального и нерационального использования земель;</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объяснять значение мелиоративных работ; приводить примеры комплексной мелиорации земель;</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приводить примеры природных комплексов различных рангов;</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устанавливать взаимо</w:t>
      </w:r>
      <w:r>
        <w:rPr>
          <w:rFonts w:ascii="Times New Roman" w:hAnsi="Times New Roman"/>
          <w:sz w:val="24"/>
          <w:szCs w:val="24"/>
        </w:rPr>
        <w:t>связи между компонентами приро</w:t>
      </w:r>
      <w:r w:rsidRPr="009B2D14">
        <w:rPr>
          <w:rFonts w:ascii="Times New Roman" w:hAnsi="Times New Roman"/>
          <w:sz w:val="24"/>
          <w:szCs w:val="24"/>
        </w:rPr>
        <w:t>ды в ПТК;</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объяснять необходимость природного районирования территории страны, важность изучения свойств ПТК;</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приводить примеры свойств ПТК;</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читать карту устойчивости ПТК; прогнозировать измен</w:t>
      </w:r>
      <w:r>
        <w:rPr>
          <w:rFonts w:ascii="Times New Roman" w:hAnsi="Times New Roman"/>
          <w:sz w:val="24"/>
          <w:szCs w:val="24"/>
        </w:rPr>
        <w:t>ения природного комплекса в ре</w:t>
      </w:r>
      <w:r w:rsidRPr="009B2D14">
        <w:rPr>
          <w:rFonts w:ascii="Times New Roman" w:hAnsi="Times New Roman"/>
          <w:sz w:val="24"/>
          <w:szCs w:val="24"/>
        </w:rPr>
        <w:t>зультате изменения одного из компонентов природы;</w:t>
      </w:r>
    </w:p>
    <w:p w:rsidR="009B2D14" w:rsidRPr="009B2D14" w:rsidRDefault="009B2D14" w:rsidP="00B20FFB">
      <w:pPr>
        <w:pStyle w:val="ae"/>
        <w:ind w:left="142" w:hanging="142"/>
        <w:jc w:val="both"/>
        <w:rPr>
          <w:rFonts w:ascii="Times New Roman" w:hAnsi="Times New Roman"/>
          <w:sz w:val="24"/>
          <w:szCs w:val="24"/>
        </w:rPr>
      </w:pP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приводить примеры влияния свойств ПТК на жизнь и хозяйственную деятельность людей;</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анализировать карту устойчивости ПК;</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lastRenderedPageBreak/>
        <w:t>приводить примеры</w:t>
      </w:r>
      <w:r>
        <w:rPr>
          <w:rFonts w:ascii="Times New Roman" w:hAnsi="Times New Roman"/>
          <w:sz w:val="24"/>
          <w:szCs w:val="24"/>
        </w:rPr>
        <w:t xml:space="preserve"> различных антропогенных природ</w:t>
      </w:r>
      <w:r w:rsidRPr="009B2D14">
        <w:rPr>
          <w:rFonts w:ascii="Times New Roman" w:hAnsi="Times New Roman"/>
          <w:sz w:val="24"/>
          <w:szCs w:val="24"/>
        </w:rPr>
        <w:t>ных комплексов, взаим</w:t>
      </w:r>
      <w:r>
        <w:rPr>
          <w:rFonts w:ascii="Times New Roman" w:hAnsi="Times New Roman"/>
          <w:sz w:val="24"/>
          <w:szCs w:val="24"/>
        </w:rPr>
        <w:t>ного влияния человека и окружаю</w:t>
      </w:r>
      <w:r w:rsidRPr="009B2D14">
        <w:rPr>
          <w:rFonts w:ascii="Times New Roman" w:hAnsi="Times New Roman"/>
          <w:sz w:val="24"/>
          <w:szCs w:val="24"/>
        </w:rPr>
        <w:t>щей среды;</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прогнозировать изменения ландшафтов под влиянием хозяйственной деятельности человека;</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объяснять формировани</w:t>
      </w:r>
      <w:r>
        <w:rPr>
          <w:rFonts w:ascii="Times New Roman" w:hAnsi="Times New Roman"/>
          <w:sz w:val="24"/>
          <w:szCs w:val="24"/>
        </w:rPr>
        <w:t>е облика ландшафта в зависимос</w:t>
      </w:r>
      <w:r w:rsidRPr="009B2D14">
        <w:rPr>
          <w:rFonts w:ascii="Times New Roman" w:hAnsi="Times New Roman"/>
          <w:sz w:val="24"/>
          <w:szCs w:val="24"/>
        </w:rPr>
        <w:t>ти от географического положения и рельефа территории;</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оценивать условия жизни в горах, приводить примеры влияния горных условий на жизнь людей;</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объяснять хрупкость природного равновесия в горах; анализировать сложность и специфику условий жизнив горных районах;</w:t>
      </w:r>
    </w:p>
    <w:p w:rsid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приводить примеры вза</w:t>
      </w:r>
      <w:r>
        <w:rPr>
          <w:rFonts w:ascii="Times New Roman" w:hAnsi="Times New Roman"/>
          <w:sz w:val="24"/>
          <w:szCs w:val="24"/>
        </w:rPr>
        <w:t>имосвязей горных условий и осо</w:t>
      </w:r>
      <w:r w:rsidRPr="009B2D14">
        <w:rPr>
          <w:rFonts w:ascii="Times New Roman" w:hAnsi="Times New Roman"/>
          <w:sz w:val="24"/>
          <w:szCs w:val="24"/>
        </w:rPr>
        <w:t>бенностей материальной и</w:t>
      </w:r>
      <w:r>
        <w:rPr>
          <w:rFonts w:ascii="Times New Roman" w:hAnsi="Times New Roman"/>
          <w:sz w:val="24"/>
          <w:szCs w:val="24"/>
        </w:rPr>
        <w:t xml:space="preserve"> духовной культуры горных наро</w:t>
      </w:r>
      <w:r w:rsidRPr="009B2D14">
        <w:rPr>
          <w:rFonts w:ascii="Times New Roman" w:hAnsi="Times New Roman"/>
          <w:sz w:val="24"/>
          <w:szCs w:val="24"/>
        </w:rPr>
        <w:t xml:space="preserve">дов; </w:t>
      </w:r>
    </w:p>
    <w:p w:rsid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приводить примеры разных видов природных ресурсов; анализировать  рацион</w:t>
      </w:r>
      <w:r>
        <w:rPr>
          <w:rFonts w:ascii="Times New Roman" w:hAnsi="Times New Roman"/>
          <w:sz w:val="24"/>
          <w:szCs w:val="24"/>
        </w:rPr>
        <w:t>альность  использования  природ</w:t>
      </w:r>
      <w:r w:rsidRPr="009B2D14">
        <w:rPr>
          <w:rFonts w:ascii="Times New Roman" w:hAnsi="Times New Roman"/>
          <w:sz w:val="24"/>
          <w:szCs w:val="24"/>
        </w:rPr>
        <w:t xml:space="preserve">ных условий и ресурсов в разных природных зонах России; </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описывать приро</w:t>
      </w:r>
      <w:r>
        <w:rPr>
          <w:rFonts w:ascii="Times New Roman" w:hAnsi="Times New Roman"/>
          <w:sz w:val="24"/>
          <w:szCs w:val="24"/>
        </w:rPr>
        <w:t>дные условия и ресурсы природно-хозяй</w:t>
      </w:r>
      <w:r w:rsidRPr="009B2D14">
        <w:rPr>
          <w:rFonts w:ascii="Times New Roman" w:hAnsi="Times New Roman"/>
          <w:sz w:val="24"/>
          <w:szCs w:val="24"/>
        </w:rPr>
        <w:t>ственных зон на основе чтения и анализа тематических карт; объяснять и приводи</w:t>
      </w:r>
      <w:r>
        <w:rPr>
          <w:rFonts w:ascii="Times New Roman" w:hAnsi="Times New Roman"/>
          <w:sz w:val="24"/>
          <w:szCs w:val="24"/>
        </w:rPr>
        <w:t>ть примеры рационального и нера</w:t>
      </w:r>
      <w:r w:rsidRPr="009B2D14">
        <w:rPr>
          <w:rFonts w:ascii="Times New Roman" w:hAnsi="Times New Roman"/>
          <w:sz w:val="24"/>
          <w:szCs w:val="24"/>
        </w:rPr>
        <w:t>ционального природопользования; показывать природные зоны на карте;</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объяснять причины формирования природных зон, приводить примеры влиян</w:t>
      </w:r>
      <w:r>
        <w:rPr>
          <w:rFonts w:ascii="Times New Roman" w:hAnsi="Times New Roman"/>
          <w:sz w:val="24"/>
          <w:szCs w:val="24"/>
        </w:rPr>
        <w:t>ия природы на характер расселе</w:t>
      </w:r>
      <w:r w:rsidRPr="009B2D14">
        <w:rPr>
          <w:rFonts w:ascii="Times New Roman" w:hAnsi="Times New Roman"/>
          <w:sz w:val="24"/>
          <w:szCs w:val="24"/>
        </w:rPr>
        <w:t>ния, особенности хозяйстве</w:t>
      </w:r>
      <w:r>
        <w:rPr>
          <w:rFonts w:ascii="Times New Roman" w:hAnsi="Times New Roman"/>
          <w:sz w:val="24"/>
          <w:szCs w:val="24"/>
        </w:rPr>
        <w:t>нной деятельности, развитие ма</w:t>
      </w:r>
      <w:r w:rsidRPr="009B2D14">
        <w:rPr>
          <w:rFonts w:ascii="Times New Roman" w:hAnsi="Times New Roman"/>
          <w:sz w:val="24"/>
          <w:szCs w:val="24"/>
        </w:rPr>
        <w:t>териальной и духовной культуры коренных народов;</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описывать по картам природные условия природных зон; называть лесообразующие породы деревьев, характерныхпредставителей животного мира;</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объяснять смену природных зон;</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показывать по карте р</w:t>
      </w:r>
      <w:r>
        <w:rPr>
          <w:rFonts w:ascii="Times New Roman" w:hAnsi="Times New Roman"/>
          <w:sz w:val="24"/>
          <w:szCs w:val="24"/>
        </w:rPr>
        <w:t>айоны наибольшего распростране</w:t>
      </w:r>
      <w:r w:rsidRPr="009B2D14">
        <w:rPr>
          <w:rFonts w:ascii="Times New Roman" w:hAnsi="Times New Roman"/>
          <w:sz w:val="24"/>
          <w:szCs w:val="24"/>
        </w:rPr>
        <w:t>ния болот; объяснять механ</w:t>
      </w:r>
      <w:r>
        <w:rPr>
          <w:rFonts w:ascii="Times New Roman" w:hAnsi="Times New Roman"/>
          <w:sz w:val="24"/>
          <w:szCs w:val="24"/>
        </w:rPr>
        <w:t>изм их образования; прогнозиро</w:t>
      </w:r>
      <w:r w:rsidRPr="009B2D14">
        <w:rPr>
          <w:rFonts w:ascii="Times New Roman" w:hAnsi="Times New Roman"/>
          <w:sz w:val="24"/>
          <w:szCs w:val="24"/>
        </w:rPr>
        <w:t>вать последствия полного уничтожения болот;</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называть характерные</w:t>
      </w:r>
      <w:r>
        <w:rPr>
          <w:rFonts w:ascii="Times New Roman" w:hAnsi="Times New Roman"/>
          <w:sz w:val="24"/>
          <w:szCs w:val="24"/>
        </w:rPr>
        <w:t xml:space="preserve"> растения и животных рассматри</w:t>
      </w:r>
      <w:r w:rsidRPr="009B2D14">
        <w:rPr>
          <w:rFonts w:ascii="Times New Roman" w:hAnsi="Times New Roman"/>
          <w:sz w:val="24"/>
          <w:szCs w:val="24"/>
        </w:rPr>
        <w:t>ваемых зон;</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объяснять неустойчивость к антропогенному воздействию аридных зон, изменение видов деятельности людей по сравнению со степной зоной, особенности расселения;</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приводить примеры проявления закона зональности в горах, характерных рас</w:t>
      </w:r>
      <w:r>
        <w:rPr>
          <w:rFonts w:ascii="Times New Roman" w:hAnsi="Times New Roman"/>
          <w:sz w:val="24"/>
          <w:szCs w:val="24"/>
        </w:rPr>
        <w:t>тений и животных, видов хозяйст</w:t>
      </w:r>
      <w:r w:rsidRPr="009B2D14">
        <w:rPr>
          <w:rFonts w:ascii="Times New Roman" w:hAnsi="Times New Roman"/>
          <w:sz w:val="24"/>
          <w:szCs w:val="24"/>
        </w:rPr>
        <w:t>венной деятельности людей, влияния гор на окружающую природу; объяснять значение понятий: «естественное движение населения», «демографический кризис», «воспроизводство населения», «традиционный тип вос</w:t>
      </w:r>
      <w:r>
        <w:rPr>
          <w:rFonts w:ascii="Times New Roman" w:hAnsi="Times New Roman"/>
          <w:sz w:val="24"/>
          <w:szCs w:val="24"/>
        </w:rPr>
        <w:t>производства», «совре</w:t>
      </w:r>
      <w:r w:rsidRPr="009B2D14">
        <w:rPr>
          <w:rFonts w:ascii="Times New Roman" w:hAnsi="Times New Roman"/>
          <w:sz w:val="24"/>
          <w:szCs w:val="24"/>
        </w:rPr>
        <w:t>менный тип воспроизво</w:t>
      </w:r>
      <w:r>
        <w:rPr>
          <w:rFonts w:ascii="Times New Roman" w:hAnsi="Times New Roman"/>
          <w:sz w:val="24"/>
          <w:szCs w:val="24"/>
        </w:rPr>
        <w:t>дства», «половозрастная пирами</w:t>
      </w:r>
      <w:r w:rsidRPr="009B2D14">
        <w:rPr>
          <w:rFonts w:ascii="Times New Roman" w:hAnsi="Times New Roman"/>
          <w:sz w:val="24"/>
          <w:szCs w:val="24"/>
        </w:rPr>
        <w:t>да», «миграции», «внутре</w:t>
      </w:r>
      <w:r>
        <w:rPr>
          <w:rFonts w:ascii="Times New Roman" w:hAnsi="Times New Roman"/>
          <w:sz w:val="24"/>
          <w:szCs w:val="24"/>
        </w:rPr>
        <w:t>нние миграции», «внешние мигра</w:t>
      </w:r>
      <w:r w:rsidRPr="009B2D14">
        <w:rPr>
          <w:rFonts w:ascii="Times New Roman" w:hAnsi="Times New Roman"/>
          <w:sz w:val="24"/>
          <w:szCs w:val="24"/>
        </w:rPr>
        <w:t>ции», «причины миграци</w:t>
      </w:r>
      <w:r>
        <w:rPr>
          <w:rFonts w:ascii="Times New Roman" w:hAnsi="Times New Roman"/>
          <w:sz w:val="24"/>
          <w:szCs w:val="24"/>
        </w:rPr>
        <w:t>и», «главные направления мигра</w:t>
      </w:r>
      <w:r w:rsidRPr="009B2D14">
        <w:rPr>
          <w:rFonts w:ascii="Times New Roman" w:hAnsi="Times New Roman"/>
          <w:sz w:val="24"/>
          <w:szCs w:val="24"/>
        </w:rPr>
        <w:t>ционных потоков», «территориальная подвижность населения», «трудовые р</w:t>
      </w:r>
      <w:r>
        <w:rPr>
          <w:rFonts w:ascii="Times New Roman" w:hAnsi="Times New Roman"/>
          <w:sz w:val="24"/>
          <w:szCs w:val="24"/>
        </w:rPr>
        <w:t>есурсы», «качество трудовых ре</w:t>
      </w:r>
      <w:r w:rsidRPr="009B2D14">
        <w:rPr>
          <w:rFonts w:ascii="Times New Roman" w:hAnsi="Times New Roman"/>
          <w:sz w:val="24"/>
          <w:szCs w:val="24"/>
        </w:rPr>
        <w:t>сурсов», «рынок труда»,</w:t>
      </w:r>
      <w:r>
        <w:rPr>
          <w:rFonts w:ascii="Times New Roman" w:hAnsi="Times New Roman"/>
          <w:sz w:val="24"/>
          <w:szCs w:val="24"/>
        </w:rPr>
        <w:t xml:space="preserve"> «экономически активное населе</w:t>
      </w:r>
      <w:r w:rsidRPr="009B2D14">
        <w:rPr>
          <w:rFonts w:ascii="Times New Roman" w:hAnsi="Times New Roman"/>
          <w:sz w:val="24"/>
          <w:szCs w:val="24"/>
        </w:rPr>
        <w:t>ние», «этнос», «этнический</w:t>
      </w:r>
      <w:r>
        <w:rPr>
          <w:rFonts w:ascii="Times New Roman" w:hAnsi="Times New Roman"/>
          <w:sz w:val="24"/>
          <w:szCs w:val="24"/>
        </w:rPr>
        <w:t xml:space="preserve"> состав», «этническое самосозна</w:t>
      </w:r>
      <w:r w:rsidRPr="009B2D14">
        <w:rPr>
          <w:rFonts w:ascii="Times New Roman" w:hAnsi="Times New Roman"/>
          <w:sz w:val="24"/>
          <w:szCs w:val="24"/>
        </w:rPr>
        <w:t>ние», «религиозный состав», «традиционные религии», «плотность населения», «ем</w:t>
      </w:r>
      <w:r>
        <w:rPr>
          <w:rFonts w:ascii="Times New Roman" w:hAnsi="Times New Roman"/>
          <w:sz w:val="24"/>
          <w:szCs w:val="24"/>
        </w:rPr>
        <w:t>кость территории», «главная по</w:t>
      </w:r>
      <w:r w:rsidRPr="009B2D14">
        <w:rPr>
          <w:rFonts w:ascii="Times New Roman" w:hAnsi="Times New Roman"/>
          <w:sz w:val="24"/>
          <w:szCs w:val="24"/>
        </w:rPr>
        <w:t>лоса расселения», «ур</w:t>
      </w:r>
      <w:r>
        <w:rPr>
          <w:rFonts w:ascii="Times New Roman" w:hAnsi="Times New Roman"/>
          <w:sz w:val="24"/>
          <w:szCs w:val="24"/>
        </w:rPr>
        <w:t>банизация», «городская агломера</w:t>
      </w:r>
      <w:r w:rsidRPr="009B2D14">
        <w:rPr>
          <w:rFonts w:ascii="Times New Roman" w:hAnsi="Times New Roman"/>
          <w:sz w:val="24"/>
          <w:szCs w:val="24"/>
        </w:rPr>
        <w:t>ция», «типы заселения территорий»;</w:t>
      </w:r>
    </w:p>
    <w:p w:rsid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называть численность населения России, сравнивать ее с другими крупнейшими странами мира по этому показателю; читать учебные графи</w:t>
      </w:r>
      <w:r>
        <w:rPr>
          <w:rFonts w:ascii="Times New Roman" w:hAnsi="Times New Roman"/>
          <w:sz w:val="24"/>
          <w:szCs w:val="24"/>
        </w:rPr>
        <w:t>ки, объяснять изменения числен</w:t>
      </w:r>
      <w:r w:rsidRPr="009B2D14">
        <w:rPr>
          <w:rFonts w:ascii="Times New Roman" w:hAnsi="Times New Roman"/>
          <w:sz w:val="24"/>
          <w:szCs w:val="24"/>
        </w:rPr>
        <w:t>ности населения и естес</w:t>
      </w:r>
      <w:r>
        <w:rPr>
          <w:rFonts w:ascii="Times New Roman" w:hAnsi="Times New Roman"/>
          <w:sz w:val="24"/>
          <w:szCs w:val="24"/>
        </w:rPr>
        <w:t>твенного движения населения Рос</w:t>
      </w:r>
      <w:r w:rsidRPr="009B2D14">
        <w:rPr>
          <w:rFonts w:ascii="Times New Roman" w:hAnsi="Times New Roman"/>
          <w:sz w:val="24"/>
          <w:szCs w:val="24"/>
        </w:rPr>
        <w:t xml:space="preserve">сии в историческом плане; </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объяснять различие</w:t>
      </w:r>
      <w:r>
        <w:rPr>
          <w:rFonts w:ascii="Times New Roman" w:hAnsi="Times New Roman"/>
          <w:sz w:val="24"/>
          <w:szCs w:val="24"/>
        </w:rPr>
        <w:t xml:space="preserve"> между традиционным и современ</w:t>
      </w:r>
      <w:r w:rsidRPr="009B2D14">
        <w:rPr>
          <w:rFonts w:ascii="Times New Roman" w:hAnsi="Times New Roman"/>
          <w:sz w:val="24"/>
          <w:szCs w:val="24"/>
        </w:rPr>
        <w:t>ным типами воспроизводств</w:t>
      </w:r>
      <w:r>
        <w:rPr>
          <w:rFonts w:ascii="Times New Roman" w:hAnsi="Times New Roman"/>
          <w:sz w:val="24"/>
          <w:szCs w:val="24"/>
        </w:rPr>
        <w:t>а, используя для построения от</w:t>
      </w:r>
      <w:r w:rsidRPr="009B2D14">
        <w:rPr>
          <w:rFonts w:ascii="Times New Roman" w:hAnsi="Times New Roman"/>
          <w:sz w:val="24"/>
          <w:szCs w:val="24"/>
        </w:rPr>
        <w:t>вета текст и иллюстративный материал учебника;</w:t>
      </w:r>
    </w:p>
    <w:p w:rsidR="009B2D14" w:rsidRPr="00B20FFB"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 xml:space="preserve">объяснять влияние </w:t>
      </w:r>
      <w:r w:rsidR="00016C02">
        <w:rPr>
          <w:rFonts w:ascii="Times New Roman" w:hAnsi="Times New Roman"/>
          <w:sz w:val="24"/>
          <w:szCs w:val="24"/>
        </w:rPr>
        <w:t>различных факторов на продолжи</w:t>
      </w:r>
      <w:r w:rsidRPr="009B2D14">
        <w:rPr>
          <w:rFonts w:ascii="Times New Roman" w:hAnsi="Times New Roman"/>
          <w:sz w:val="24"/>
          <w:szCs w:val="24"/>
        </w:rPr>
        <w:t>тельность жизни населения страны;</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выделять на карте (в к</w:t>
      </w:r>
      <w:r w:rsidR="00B20FFB">
        <w:rPr>
          <w:rFonts w:ascii="Times New Roman" w:hAnsi="Times New Roman"/>
          <w:sz w:val="24"/>
          <w:szCs w:val="24"/>
        </w:rPr>
        <w:t>ачестве примеров) районы с пре</w:t>
      </w:r>
      <w:r w:rsidRPr="009B2D14">
        <w:rPr>
          <w:rFonts w:ascii="Times New Roman" w:hAnsi="Times New Roman"/>
          <w:sz w:val="24"/>
          <w:szCs w:val="24"/>
        </w:rPr>
        <w:t>обладанием мужского и женского населения, молодежи и лиц старшего возраста; сра</w:t>
      </w:r>
      <w:r w:rsidR="00B20FFB">
        <w:rPr>
          <w:rFonts w:ascii="Times New Roman" w:hAnsi="Times New Roman"/>
          <w:sz w:val="24"/>
          <w:szCs w:val="24"/>
        </w:rPr>
        <w:t>внивать свою местность с други</w:t>
      </w:r>
      <w:r w:rsidRPr="009B2D14">
        <w:rPr>
          <w:rFonts w:ascii="Times New Roman" w:hAnsi="Times New Roman"/>
          <w:sz w:val="24"/>
          <w:szCs w:val="24"/>
        </w:rPr>
        <w:t xml:space="preserve">ми районами по этим показателям, объяснять выявленные различия; характеризовать состав </w:t>
      </w:r>
      <w:r w:rsidR="00B20FFB">
        <w:rPr>
          <w:rFonts w:ascii="Times New Roman" w:hAnsi="Times New Roman"/>
          <w:sz w:val="24"/>
          <w:szCs w:val="24"/>
        </w:rPr>
        <w:t>и использование трудовых ресур</w:t>
      </w:r>
      <w:r w:rsidRPr="009B2D14">
        <w:rPr>
          <w:rFonts w:ascii="Times New Roman" w:hAnsi="Times New Roman"/>
          <w:sz w:val="24"/>
          <w:szCs w:val="24"/>
        </w:rPr>
        <w:t>сов своей страны и своей местности на основе учебника и краеведческого материала;</w:t>
      </w:r>
    </w:p>
    <w:p w:rsidR="009B2D14" w:rsidRPr="009B2D14" w:rsidRDefault="009B2D14" w:rsidP="00B20FFB">
      <w:pPr>
        <w:pStyle w:val="ae"/>
        <w:ind w:left="142" w:hanging="142"/>
        <w:jc w:val="both"/>
        <w:rPr>
          <w:rFonts w:ascii="Times New Roman" w:hAnsi="Times New Roman"/>
          <w:sz w:val="24"/>
          <w:szCs w:val="24"/>
        </w:rPr>
      </w:pPr>
    </w:p>
    <w:p w:rsidR="009B2D14" w:rsidRPr="00B20FFB"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приводить примеры нар</w:t>
      </w:r>
      <w:r w:rsidR="00B20FFB">
        <w:rPr>
          <w:rFonts w:ascii="Times New Roman" w:hAnsi="Times New Roman"/>
          <w:sz w:val="24"/>
          <w:szCs w:val="24"/>
        </w:rPr>
        <w:t>одов России, относящихся к раз</w:t>
      </w:r>
      <w:r w:rsidRPr="009B2D14">
        <w:rPr>
          <w:rFonts w:ascii="Times New Roman" w:hAnsi="Times New Roman"/>
          <w:sz w:val="24"/>
          <w:szCs w:val="24"/>
        </w:rPr>
        <w:t>ным языковым семьям и гр</w:t>
      </w:r>
      <w:r w:rsidR="00B20FFB">
        <w:rPr>
          <w:rFonts w:ascii="Times New Roman" w:hAnsi="Times New Roman"/>
          <w:sz w:val="24"/>
          <w:szCs w:val="24"/>
        </w:rPr>
        <w:t>уппам, в том числе народов, жи</w:t>
      </w:r>
      <w:r w:rsidRPr="009B2D14">
        <w:rPr>
          <w:rFonts w:ascii="Times New Roman" w:hAnsi="Times New Roman"/>
          <w:sz w:val="24"/>
          <w:szCs w:val="24"/>
        </w:rPr>
        <w:t>вущих в своей местности;</w:t>
      </w:r>
    </w:p>
    <w:p w:rsidR="009B2D14" w:rsidRPr="00B20FFB"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 xml:space="preserve">выделять на карте «Народы России» районы проживания крупных народов и народов своего края; </w:t>
      </w:r>
      <w:r w:rsidR="00B20FFB">
        <w:rPr>
          <w:rFonts w:ascii="Times New Roman" w:hAnsi="Times New Roman"/>
          <w:sz w:val="24"/>
          <w:szCs w:val="24"/>
        </w:rPr>
        <w:t>регионы, где на</w:t>
      </w:r>
      <w:r w:rsidRPr="009B2D14">
        <w:rPr>
          <w:rFonts w:ascii="Times New Roman" w:hAnsi="Times New Roman"/>
          <w:sz w:val="24"/>
          <w:szCs w:val="24"/>
        </w:rPr>
        <w:t>блюдается пестрота национального состава; определять на основе ра</w:t>
      </w:r>
      <w:r w:rsidR="00B20FFB">
        <w:rPr>
          <w:rFonts w:ascii="Times New Roman" w:hAnsi="Times New Roman"/>
          <w:sz w:val="24"/>
          <w:szCs w:val="24"/>
        </w:rPr>
        <w:t xml:space="preserve">боты </w:t>
      </w:r>
      <w:r w:rsidR="00B20FFB">
        <w:rPr>
          <w:rFonts w:ascii="Times New Roman" w:hAnsi="Times New Roman"/>
          <w:sz w:val="24"/>
          <w:szCs w:val="24"/>
        </w:rPr>
        <w:lastRenderedPageBreak/>
        <w:t>с картой плотность населе</w:t>
      </w:r>
      <w:r w:rsidRPr="009B2D14">
        <w:rPr>
          <w:rFonts w:ascii="Times New Roman" w:hAnsi="Times New Roman"/>
          <w:sz w:val="24"/>
          <w:szCs w:val="24"/>
        </w:rPr>
        <w:t>ния отдельных районов страны, в том числе своей местности; объяснять  выявленную  контрастность  в  плотности  на# селения России; отбирать необходимые тематические карты</w:t>
      </w:r>
      <w:r w:rsidRPr="00B20FFB">
        <w:rPr>
          <w:rFonts w:ascii="Times New Roman" w:hAnsi="Times New Roman"/>
          <w:sz w:val="24"/>
          <w:szCs w:val="24"/>
        </w:rPr>
        <w:t>учебника для построения ответа;</w:t>
      </w:r>
    </w:p>
    <w:p w:rsidR="009B2D14" w:rsidRPr="00B20FFB" w:rsidRDefault="00B20FFB" w:rsidP="00B20FFB">
      <w:pPr>
        <w:pStyle w:val="ae"/>
        <w:numPr>
          <w:ilvl w:val="0"/>
          <w:numId w:val="61"/>
        </w:numPr>
        <w:ind w:left="142" w:hanging="142"/>
        <w:jc w:val="both"/>
        <w:rPr>
          <w:rFonts w:ascii="Times New Roman" w:hAnsi="Times New Roman"/>
          <w:sz w:val="24"/>
          <w:szCs w:val="24"/>
        </w:rPr>
      </w:pPr>
      <w:r>
        <w:rPr>
          <w:rFonts w:ascii="Times New Roman" w:hAnsi="Times New Roman"/>
          <w:sz w:val="24"/>
          <w:szCs w:val="24"/>
        </w:rPr>
        <w:t xml:space="preserve">читать график </w:t>
      </w:r>
      <w:r w:rsidR="009B2D14" w:rsidRPr="009B2D14">
        <w:rPr>
          <w:rFonts w:ascii="Times New Roman" w:hAnsi="Times New Roman"/>
          <w:sz w:val="24"/>
          <w:szCs w:val="24"/>
        </w:rPr>
        <w:t>изменения</w:t>
      </w:r>
      <w:r w:rsidR="009B2D14" w:rsidRPr="009B2D14">
        <w:rPr>
          <w:rFonts w:ascii="Times New Roman" w:hAnsi="Times New Roman"/>
          <w:sz w:val="24"/>
          <w:szCs w:val="24"/>
        </w:rPr>
        <w:tab/>
        <w:t>соотношения</w:t>
      </w:r>
      <w:r w:rsidR="009B2D14" w:rsidRPr="009B2D14">
        <w:rPr>
          <w:rFonts w:ascii="Times New Roman" w:hAnsi="Times New Roman"/>
          <w:sz w:val="24"/>
          <w:szCs w:val="24"/>
        </w:rPr>
        <w:tab/>
        <w:t>городского</w:t>
      </w:r>
      <w:r w:rsidR="009B2D14" w:rsidRPr="009B2D14">
        <w:rPr>
          <w:rFonts w:ascii="Times New Roman" w:hAnsi="Times New Roman"/>
          <w:sz w:val="24"/>
          <w:szCs w:val="24"/>
        </w:rPr>
        <w:tab/>
        <w:t>и</w:t>
      </w:r>
      <w:r w:rsidR="009B2D14" w:rsidRPr="00B20FFB">
        <w:rPr>
          <w:rFonts w:ascii="Times New Roman" w:hAnsi="Times New Roman"/>
          <w:sz w:val="24"/>
          <w:szCs w:val="24"/>
        </w:rPr>
        <w:t>сельского населения страны;</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называть показатели процесса урбанизации; приводить примеры тер</w:t>
      </w:r>
      <w:r w:rsidR="00B20FFB">
        <w:rPr>
          <w:rFonts w:ascii="Times New Roman" w:hAnsi="Times New Roman"/>
          <w:sz w:val="24"/>
          <w:szCs w:val="24"/>
        </w:rPr>
        <w:t>риториальных различий в услови</w:t>
      </w:r>
      <w:r w:rsidRPr="009B2D14">
        <w:rPr>
          <w:rFonts w:ascii="Times New Roman" w:hAnsi="Times New Roman"/>
          <w:sz w:val="24"/>
          <w:szCs w:val="24"/>
        </w:rPr>
        <w:t>ях жизни и хозяйственной деятельности в различных типах поселений.</w:t>
      </w:r>
    </w:p>
    <w:p w:rsidR="009B2D14" w:rsidRPr="009B2D14" w:rsidRDefault="009B2D14" w:rsidP="009B2D14">
      <w:pPr>
        <w:pStyle w:val="ae"/>
        <w:ind w:left="142" w:hanging="142"/>
        <w:rPr>
          <w:rFonts w:ascii="Times New Roman" w:hAnsi="Times New Roman"/>
          <w:sz w:val="24"/>
          <w:szCs w:val="24"/>
        </w:rPr>
      </w:pPr>
    </w:p>
    <w:p w:rsidR="009B2D14" w:rsidRPr="00B20FFB" w:rsidRDefault="009B2D14" w:rsidP="00B20FFB">
      <w:pPr>
        <w:pStyle w:val="ae"/>
        <w:ind w:left="142"/>
        <w:rPr>
          <w:rFonts w:ascii="Times New Roman" w:hAnsi="Times New Roman"/>
          <w:b/>
          <w:sz w:val="24"/>
          <w:szCs w:val="24"/>
        </w:rPr>
      </w:pPr>
      <w:r w:rsidRPr="00B20FFB">
        <w:rPr>
          <w:rFonts w:ascii="Times New Roman" w:hAnsi="Times New Roman"/>
          <w:b/>
          <w:sz w:val="24"/>
          <w:szCs w:val="24"/>
        </w:rPr>
        <w:t>Метапредметные результаты обучения</w:t>
      </w:r>
    </w:p>
    <w:p w:rsidR="009B2D14" w:rsidRPr="009B2D14" w:rsidRDefault="009B2D14" w:rsidP="009B2D14">
      <w:pPr>
        <w:pStyle w:val="ae"/>
        <w:ind w:left="142" w:hanging="142"/>
        <w:rPr>
          <w:rFonts w:ascii="Times New Roman" w:hAnsi="Times New Roman"/>
          <w:sz w:val="24"/>
          <w:szCs w:val="24"/>
        </w:rPr>
      </w:pPr>
    </w:p>
    <w:p w:rsidR="009B2D14" w:rsidRPr="009B2D14" w:rsidRDefault="009B2D14" w:rsidP="00B20FFB">
      <w:pPr>
        <w:pStyle w:val="ae"/>
        <w:ind w:left="142"/>
        <w:jc w:val="both"/>
        <w:rPr>
          <w:rFonts w:ascii="Times New Roman" w:hAnsi="Times New Roman"/>
          <w:sz w:val="24"/>
          <w:szCs w:val="24"/>
        </w:rPr>
      </w:pPr>
      <w:r w:rsidRPr="009B2D14">
        <w:rPr>
          <w:rFonts w:ascii="Times New Roman" w:hAnsi="Times New Roman"/>
          <w:sz w:val="24"/>
          <w:szCs w:val="24"/>
        </w:rPr>
        <w:t>Учащийся должен уметь:</w:t>
      </w:r>
    </w:p>
    <w:p w:rsidR="009B2D14" w:rsidRPr="009B2D14" w:rsidRDefault="009B2D14" w:rsidP="00B20FFB">
      <w:pPr>
        <w:pStyle w:val="ae"/>
        <w:ind w:left="142" w:hanging="142"/>
        <w:jc w:val="both"/>
        <w:rPr>
          <w:rFonts w:ascii="Times New Roman" w:hAnsi="Times New Roman"/>
          <w:sz w:val="24"/>
          <w:szCs w:val="24"/>
        </w:rPr>
      </w:pP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планировать свою деяте</w:t>
      </w:r>
      <w:r w:rsidR="00B20FFB">
        <w:rPr>
          <w:rFonts w:ascii="Times New Roman" w:hAnsi="Times New Roman"/>
          <w:sz w:val="24"/>
          <w:szCs w:val="24"/>
        </w:rPr>
        <w:t>льность под руководством учите</w:t>
      </w:r>
      <w:r w:rsidRPr="009B2D14">
        <w:rPr>
          <w:rFonts w:ascii="Times New Roman" w:hAnsi="Times New Roman"/>
          <w:sz w:val="24"/>
          <w:szCs w:val="24"/>
        </w:rPr>
        <w:t>ля и самостоятельно;</w:t>
      </w:r>
    </w:p>
    <w:p w:rsidR="009B2D14" w:rsidRPr="00B20FFB"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работать в соответствии с поставленной учебной задачей,</w:t>
      </w:r>
    </w:p>
    <w:p w:rsidR="00B20FFB"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 xml:space="preserve">предложенным или составленным самостоятельно планом; </w:t>
      </w:r>
    </w:p>
    <w:p w:rsidR="009B2D14" w:rsidRPr="00B20FFB"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участвовать в совместной деятельности; сравнивать полученные результаты с ожидаемыми; оценивать свою работу и работу одноклассников; выделять главное, существенные признаки понятий;</w:t>
      </w:r>
    </w:p>
    <w:p w:rsidR="009B2D14" w:rsidRPr="00B20FFB"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определять критерии для сравнения фактов, явлений, событий, объектов;</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сравнивать объекты, фа</w:t>
      </w:r>
      <w:r w:rsidR="00B20FFB">
        <w:rPr>
          <w:rFonts w:ascii="Times New Roman" w:hAnsi="Times New Roman"/>
          <w:sz w:val="24"/>
          <w:szCs w:val="24"/>
        </w:rPr>
        <w:t>кты, явления, события по задан</w:t>
      </w:r>
      <w:r w:rsidRPr="009B2D14">
        <w:rPr>
          <w:rFonts w:ascii="Times New Roman" w:hAnsi="Times New Roman"/>
          <w:sz w:val="24"/>
          <w:szCs w:val="24"/>
        </w:rPr>
        <w:t>ным критериям;</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высказывать суждения, подтверждая их фактами; классифицировать информацию по заданным признакам;</w:t>
      </w:r>
    </w:p>
    <w:p w:rsidR="009B2D14" w:rsidRPr="009B2D14" w:rsidRDefault="00B20FFB" w:rsidP="00B20FFB">
      <w:pPr>
        <w:pStyle w:val="ae"/>
        <w:numPr>
          <w:ilvl w:val="0"/>
          <w:numId w:val="61"/>
        </w:numPr>
        <w:ind w:left="142" w:hanging="142"/>
        <w:jc w:val="both"/>
        <w:rPr>
          <w:rFonts w:ascii="Times New Roman" w:hAnsi="Times New Roman"/>
          <w:sz w:val="24"/>
          <w:szCs w:val="24"/>
        </w:rPr>
      </w:pPr>
      <w:r>
        <w:rPr>
          <w:rFonts w:ascii="Times New Roman" w:hAnsi="Times New Roman"/>
          <w:sz w:val="24"/>
          <w:szCs w:val="24"/>
        </w:rPr>
        <w:t>выявлять причинно-</w:t>
      </w:r>
      <w:r w:rsidR="009B2D14" w:rsidRPr="009B2D14">
        <w:rPr>
          <w:rFonts w:ascii="Times New Roman" w:hAnsi="Times New Roman"/>
          <w:sz w:val="24"/>
          <w:szCs w:val="24"/>
        </w:rPr>
        <w:t>следственные связи;</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решать проблемные задачи;</w:t>
      </w:r>
    </w:p>
    <w:p w:rsidR="009B2D14" w:rsidRPr="00B20FFB"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анализировать связи соподчинения и зависимости между</w:t>
      </w:r>
      <w:r w:rsidRPr="00B20FFB">
        <w:rPr>
          <w:rFonts w:ascii="Times New Roman" w:hAnsi="Times New Roman"/>
          <w:sz w:val="24"/>
          <w:szCs w:val="24"/>
        </w:rPr>
        <w:t>компонентами объекта;</w:t>
      </w:r>
    </w:p>
    <w:p w:rsidR="009B2D14" w:rsidRPr="00B20FFB"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искать и отбирать информацию в учебных и справочных</w:t>
      </w:r>
    </w:p>
    <w:p w:rsidR="009B2D14" w:rsidRPr="00B20FFB"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 xml:space="preserve">пособиях, словарях, других источниках информации; работать с текстом и </w:t>
      </w:r>
      <w:r w:rsidR="00B20FFB">
        <w:rPr>
          <w:rFonts w:ascii="Times New Roman" w:hAnsi="Times New Roman"/>
          <w:sz w:val="24"/>
          <w:szCs w:val="24"/>
        </w:rPr>
        <w:t>нетекстовыми компонентами: выде</w:t>
      </w:r>
      <w:r w:rsidRPr="00B20FFB">
        <w:rPr>
          <w:rFonts w:ascii="Times New Roman" w:hAnsi="Times New Roman"/>
          <w:sz w:val="24"/>
          <w:szCs w:val="24"/>
        </w:rPr>
        <w:t>лять главную мысль, иска</w:t>
      </w:r>
      <w:r w:rsidR="00B20FFB">
        <w:rPr>
          <w:rFonts w:ascii="Times New Roman" w:hAnsi="Times New Roman"/>
          <w:sz w:val="24"/>
          <w:szCs w:val="24"/>
        </w:rPr>
        <w:t>ть определение понятий, состав</w:t>
      </w:r>
      <w:r w:rsidRPr="00B20FFB">
        <w:rPr>
          <w:rFonts w:ascii="Times New Roman" w:hAnsi="Times New Roman"/>
          <w:sz w:val="24"/>
          <w:szCs w:val="24"/>
        </w:rPr>
        <w:t>лять простой и сложный план</w:t>
      </w:r>
      <w:r w:rsidR="00B20FFB">
        <w:rPr>
          <w:rFonts w:ascii="Times New Roman" w:hAnsi="Times New Roman"/>
          <w:sz w:val="24"/>
          <w:szCs w:val="24"/>
        </w:rPr>
        <w:t>, искать ответы на вопросы, со</w:t>
      </w:r>
      <w:r w:rsidRPr="00B20FFB">
        <w:rPr>
          <w:rFonts w:ascii="Times New Roman" w:hAnsi="Times New Roman"/>
          <w:sz w:val="24"/>
          <w:szCs w:val="24"/>
        </w:rPr>
        <w:t>ставлять вопросы к текста</w:t>
      </w:r>
      <w:r w:rsidR="00B20FFB">
        <w:rPr>
          <w:rFonts w:ascii="Times New Roman" w:hAnsi="Times New Roman"/>
          <w:sz w:val="24"/>
          <w:szCs w:val="24"/>
        </w:rPr>
        <w:t>м, составлять логические цепоч</w:t>
      </w:r>
      <w:r w:rsidRPr="00B20FFB">
        <w:rPr>
          <w:rFonts w:ascii="Times New Roman" w:hAnsi="Times New Roman"/>
          <w:sz w:val="24"/>
          <w:szCs w:val="24"/>
        </w:rPr>
        <w:t>ки, составлять по тексту таблицы, схемы;</w:t>
      </w:r>
    </w:p>
    <w:p w:rsidR="009B2D14" w:rsidRPr="00B20FFB"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составлять качественное и количественное описание объекта;</w:t>
      </w:r>
    </w:p>
    <w:p w:rsidR="009B2D14" w:rsidRPr="00B20FFB"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классифицировать информацию;</w:t>
      </w:r>
    </w:p>
    <w:p w:rsidR="009B2D14" w:rsidRPr="009B2D14"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создавать тексты разны</w:t>
      </w:r>
      <w:r w:rsidR="00B20FFB">
        <w:rPr>
          <w:rFonts w:ascii="Times New Roman" w:hAnsi="Times New Roman"/>
          <w:sz w:val="24"/>
          <w:szCs w:val="24"/>
        </w:rPr>
        <w:t>х типов (описательные, объясни</w:t>
      </w:r>
      <w:r w:rsidRPr="009B2D14">
        <w:rPr>
          <w:rFonts w:ascii="Times New Roman" w:hAnsi="Times New Roman"/>
          <w:sz w:val="24"/>
          <w:szCs w:val="24"/>
        </w:rPr>
        <w:t>тельные) и т. д.;</w:t>
      </w:r>
    </w:p>
    <w:p w:rsidR="00B20FFB"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 xml:space="preserve">создавать презентации. </w:t>
      </w:r>
    </w:p>
    <w:p w:rsidR="00B20FFB" w:rsidRDefault="00B20FFB" w:rsidP="00B20FFB">
      <w:pPr>
        <w:pStyle w:val="ae"/>
        <w:ind w:left="142"/>
        <w:rPr>
          <w:rFonts w:ascii="Times New Roman" w:hAnsi="Times New Roman"/>
          <w:sz w:val="24"/>
          <w:szCs w:val="24"/>
        </w:rPr>
      </w:pPr>
    </w:p>
    <w:p w:rsidR="009B2D14" w:rsidRPr="00B20FFB" w:rsidRDefault="009B2D14" w:rsidP="00B20FFB">
      <w:pPr>
        <w:pStyle w:val="ae"/>
        <w:ind w:left="142"/>
        <w:rPr>
          <w:rFonts w:ascii="Times New Roman" w:hAnsi="Times New Roman"/>
          <w:b/>
          <w:sz w:val="24"/>
          <w:szCs w:val="24"/>
        </w:rPr>
      </w:pPr>
      <w:r w:rsidRPr="00B20FFB">
        <w:rPr>
          <w:rFonts w:ascii="Times New Roman" w:hAnsi="Times New Roman"/>
          <w:b/>
          <w:sz w:val="24"/>
          <w:szCs w:val="24"/>
        </w:rPr>
        <w:t>Личностные результаты обучения</w:t>
      </w:r>
    </w:p>
    <w:p w:rsidR="009B2D14" w:rsidRPr="009B2D14" w:rsidRDefault="009B2D14" w:rsidP="009B2D14">
      <w:pPr>
        <w:pStyle w:val="ae"/>
        <w:ind w:left="142" w:hanging="142"/>
        <w:rPr>
          <w:rFonts w:ascii="Times New Roman" w:hAnsi="Times New Roman"/>
          <w:sz w:val="24"/>
          <w:szCs w:val="24"/>
        </w:rPr>
      </w:pPr>
    </w:p>
    <w:p w:rsidR="009B2D14" w:rsidRPr="009B2D14" w:rsidRDefault="009B2D14" w:rsidP="00B20FFB">
      <w:pPr>
        <w:pStyle w:val="ae"/>
        <w:ind w:left="142"/>
        <w:jc w:val="both"/>
        <w:rPr>
          <w:rFonts w:ascii="Times New Roman" w:hAnsi="Times New Roman"/>
          <w:sz w:val="24"/>
          <w:szCs w:val="24"/>
        </w:rPr>
      </w:pPr>
      <w:r w:rsidRPr="009B2D14">
        <w:rPr>
          <w:rFonts w:ascii="Times New Roman" w:hAnsi="Times New Roman"/>
          <w:sz w:val="24"/>
          <w:szCs w:val="24"/>
        </w:rPr>
        <w:t>Учащийся должен обладать:</w:t>
      </w:r>
    </w:p>
    <w:p w:rsidR="009B2D14" w:rsidRPr="00B20FFB"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целостным мировоз</w:t>
      </w:r>
      <w:r w:rsidR="00B20FFB">
        <w:rPr>
          <w:rFonts w:ascii="Times New Roman" w:hAnsi="Times New Roman"/>
          <w:sz w:val="24"/>
          <w:szCs w:val="24"/>
        </w:rPr>
        <w:t>зрением, соответствующим совре</w:t>
      </w:r>
      <w:r w:rsidRPr="009B2D14">
        <w:rPr>
          <w:rFonts w:ascii="Times New Roman" w:hAnsi="Times New Roman"/>
          <w:sz w:val="24"/>
          <w:szCs w:val="24"/>
        </w:rPr>
        <w:t>менному уровню развития науки и общественной практики, учитывающим социальное, культурное, языковое, духовное многообразие современного мира;</w:t>
      </w:r>
    </w:p>
    <w:p w:rsidR="009B2D14" w:rsidRPr="00B20FFB" w:rsidRDefault="009B2D14" w:rsidP="00B20FFB">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осознанным, уваж</w:t>
      </w:r>
      <w:r w:rsidR="00B20FFB">
        <w:rPr>
          <w:rFonts w:ascii="Times New Roman" w:hAnsi="Times New Roman"/>
          <w:sz w:val="24"/>
          <w:szCs w:val="24"/>
        </w:rPr>
        <w:t>ительным и доброжелательным от</w:t>
      </w:r>
      <w:r w:rsidRPr="009B2D14">
        <w:rPr>
          <w:rFonts w:ascii="Times New Roman" w:hAnsi="Times New Roman"/>
          <w:sz w:val="24"/>
          <w:szCs w:val="24"/>
        </w:rPr>
        <w:t>ношением к другому человеку, его мнению, мировоззрению, культуре, языку, вере, гражданской позиции, к истории, культуре, религии, традициям, языкам, ценностям народов мира; готовности и способности вести диалог с другими людьми и достигать в нем взаимопонимания;</w:t>
      </w:r>
    </w:p>
    <w:p w:rsidR="009B2D14" w:rsidRPr="00B20FFB" w:rsidRDefault="009B2D14" w:rsidP="006779A8">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 xml:space="preserve">коммуникативной </w:t>
      </w:r>
      <w:r w:rsidR="00B20FFB">
        <w:rPr>
          <w:rFonts w:ascii="Times New Roman" w:hAnsi="Times New Roman"/>
          <w:sz w:val="24"/>
          <w:szCs w:val="24"/>
        </w:rPr>
        <w:t>компетентностью в общении и со</w:t>
      </w:r>
      <w:r w:rsidRPr="009B2D14">
        <w:rPr>
          <w:rFonts w:ascii="Times New Roman" w:hAnsi="Times New Roman"/>
          <w:sz w:val="24"/>
          <w:szCs w:val="24"/>
        </w:rPr>
        <w:t>трудничестве со сверстниками, детьми старшего и младшего возраста, взрослыми в п</w:t>
      </w:r>
      <w:r w:rsidR="00B20FFB">
        <w:rPr>
          <w:rFonts w:ascii="Times New Roman" w:hAnsi="Times New Roman"/>
          <w:sz w:val="24"/>
          <w:szCs w:val="24"/>
        </w:rPr>
        <w:t>роцессе образовательной, учебно-ис</w:t>
      </w:r>
      <w:r w:rsidRPr="009B2D14">
        <w:rPr>
          <w:rFonts w:ascii="Times New Roman" w:hAnsi="Times New Roman"/>
          <w:sz w:val="24"/>
          <w:szCs w:val="24"/>
        </w:rPr>
        <w:t xml:space="preserve"> следовательской, творческой и других видов деятельности;</w:t>
      </w:r>
    </w:p>
    <w:p w:rsidR="000C7C0C" w:rsidRPr="00B20FFB" w:rsidRDefault="009B2D14" w:rsidP="006779A8">
      <w:pPr>
        <w:pStyle w:val="ae"/>
        <w:numPr>
          <w:ilvl w:val="0"/>
          <w:numId w:val="61"/>
        </w:numPr>
        <w:ind w:left="142" w:hanging="142"/>
        <w:jc w:val="both"/>
        <w:rPr>
          <w:rFonts w:ascii="Times New Roman" w:hAnsi="Times New Roman"/>
          <w:sz w:val="24"/>
          <w:szCs w:val="24"/>
        </w:rPr>
      </w:pPr>
      <w:r w:rsidRPr="009B2D14">
        <w:rPr>
          <w:rFonts w:ascii="Times New Roman" w:hAnsi="Times New Roman"/>
          <w:sz w:val="24"/>
          <w:szCs w:val="24"/>
        </w:rPr>
        <w:t>эстетическим сознани</w:t>
      </w:r>
      <w:r w:rsidR="00B20FFB">
        <w:rPr>
          <w:rFonts w:ascii="Times New Roman" w:hAnsi="Times New Roman"/>
          <w:sz w:val="24"/>
          <w:szCs w:val="24"/>
        </w:rPr>
        <w:t>ем, развитым через освоение ху</w:t>
      </w:r>
      <w:r w:rsidRPr="009B2D14">
        <w:rPr>
          <w:rFonts w:ascii="Times New Roman" w:hAnsi="Times New Roman"/>
          <w:sz w:val="24"/>
          <w:szCs w:val="24"/>
        </w:rPr>
        <w:t>дожественного наследия стран и народов мира.</w:t>
      </w:r>
    </w:p>
    <w:p w:rsidR="004D34EA" w:rsidRDefault="004D34EA" w:rsidP="006779A8">
      <w:pPr>
        <w:spacing w:after="0"/>
        <w:ind w:left="142" w:hanging="142"/>
        <w:jc w:val="both"/>
        <w:rPr>
          <w:rFonts w:ascii="Times New Roman" w:hAnsi="Times New Roman"/>
          <w:b/>
          <w:sz w:val="24"/>
          <w:szCs w:val="24"/>
        </w:rPr>
      </w:pPr>
    </w:p>
    <w:p w:rsidR="000C6DC2" w:rsidRDefault="000C6DC2" w:rsidP="006779A8">
      <w:pPr>
        <w:autoSpaceDE w:val="0"/>
        <w:autoSpaceDN w:val="0"/>
        <w:adjustRightInd w:val="0"/>
        <w:spacing w:after="0" w:line="240" w:lineRule="auto"/>
        <w:jc w:val="both"/>
        <w:rPr>
          <w:rFonts w:ascii="Times New Roman" w:hAnsi="Times New Roman"/>
          <w:sz w:val="24"/>
          <w:szCs w:val="24"/>
        </w:rPr>
      </w:pPr>
    </w:p>
    <w:p w:rsidR="006779A8" w:rsidRDefault="006779A8" w:rsidP="006779A8">
      <w:pPr>
        <w:autoSpaceDE w:val="0"/>
        <w:autoSpaceDN w:val="0"/>
        <w:adjustRightInd w:val="0"/>
        <w:spacing w:after="0" w:line="240" w:lineRule="auto"/>
        <w:jc w:val="both"/>
        <w:rPr>
          <w:rFonts w:ascii="Times New Roman" w:hAnsi="Times New Roman"/>
          <w:sz w:val="24"/>
          <w:szCs w:val="24"/>
        </w:rPr>
      </w:pPr>
    </w:p>
    <w:p w:rsidR="006779A8" w:rsidRDefault="006779A8" w:rsidP="006779A8">
      <w:pPr>
        <w:autoSpaceDE w:val="0"/>
        <w:autoSpaceDN w:val="0"/>
        <w:adjustRightInd w:val="0"/>
        <w:spacing w:after="0" w:line="240" w:lineRule="auto"/>
        <w:jc w:val="both"/>
        <w:rPr>
          <w:rFonts w:ascii="Times New Roman" w:hAnsi="Times New Roman"/>
          <w:sz w:val="24"/>
          <w:szCs w:val="24"/>
        </w:rPr>
      </w:pPr>
    </w:p>
    <w:p w:rsidR="006779A8" w:rsidRDefault="006779A8" w:rsidP="006779A8">
      <w:pPr>
        <w:autoSpaceDE w:val="0"/>
        <w:autoSpaceDN w:val="0"/>
        <w:adjustRightInd w:val="0"/>
        <w:spacing w:after="0" w:line="240" w:lineRule="auto"/>
        <w:jc w:val="both"/>
        <w:rPr>
          <w:rFonts w:ascii="Times New Roman" w:hAnsi="Times New Roman"/>
          <w:sz w:val="24"/>
          <w:szCs w:val="24"/>
        </w:rPr>
      </w:pPr>
    </w:p>
    <w:p w:rsidR="00EB1652" w:rsidRPr="00035716" w:rsidRDefault="009E6545" w:rsidP="009E6545">
      <w:pPr>
        <w:spacing w:after="0"/>
        <w:jc w:val="center"/>
        <w:rPr>
          <w:rFonts w:ascii="Times New Roman" w:hAnsi="Times New Roman"/>
          <w:b/>
          <w:sz w:val="28"/>
          <w:szCs w:val="28"/>
        </w:rPr>
      </w:pPr>
      <w:r w:rsidRPr="00035716">
        <w:rPr>
          <w:rFonts w:ascii="Times New Roman" w:hAnsi="Times New Roman"/>
          <w:b/>
          <w:sz w:val="24"/>
          <w:szCs w:val="24"/>
        </w:rPr>
        <w:lastRenderedPageBreak/>
        <w:t>Содержание тем учебного предмета, курса</w:t>
      </w:r>
    </w:p>
    <w:p w:rsidR="00602128" w:rsidRPr="00035716" w:rsidRDefault="00602128" w:rsidP="00602128">
      <w:pPr>
        <w:autoSpaceDE w:val="0"/>
        <w:autoSpaceDN w:val="0"/>
        <w:adjustRightInd w:val="0"/>
        <w:spacing w:after="0" w:line="240" w:lineRule="auto"/>
        <w:rPr>
          <w:rFonts w:ascii="TT217Eo00" w:hAnsi="TT217Eo00" w:cs="TT217Eo00"/>
          <w:sz w:val="26"/>
          <w:szCs w:val="26"/>
        </w:rPr>
      </w:pPr>
    </w:p>
    <w:p w:rsidR="00602128" w:rsidRPr="00035716" w:rsidRDefault="00602128" w:rsidP="00602128">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 xml:space="preserve">5 КЛАСС </w:t>
      </w:r>
    </w:p>
    <w:p w:rsidR="00602128" w:rsidRPr="00035716" w:rsidRDefault="00602128" w:rsidP="00602128">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(1 ч в неделю, всего 3</w:t>
      </w:r>
      <w:r w:rsidR="006A58A2">
        <w:rPr>
          <w:rFonts w:ascii="Times New Roman" w:hAnsi="Times New Roman"/>
          <w:b/>
          <w:sz w:val="24"/>
          <w:szCs w:val="24"/>
        </w:rPr>
        <w:t>4 ч</w:t>
      </w:r>
      <w:r w:rsidRPr="00035716">
        <w:rPr>
          <w:rFonts w:ascii="Times New Roman" w:hAnsi="Times New Roman"/>
          <w:b/>
          <w:sz w:val="24"/>
          <w:szCs w:val="24"/>
        </w:rPr>
        <w:t>)</w:t>
      </w:r>
    </w:p>
    <w:p w:rsidR="00214199" w:rsidRPr="00035716" w:rsidRDefault="00214199" w:rsidP="00602128">
      <w:pPr>
        <w:autoSpaceDE w:val="0"/>
        <w:autoSpaceDN w:val="0"/>
        <w:adjustRightInd w:val="0"/>
        <w:spacing w:after="0" w:line="240" w:lineRule="auto"/>
        <w:rPr>
          <w:rFonts w:ascii="Times New Roman" w:hAnsi="Times New Roman"/>
          <w:b/>
          <w:sz w:val="24"/>
          <w:szCs w:val="24"/>
        </w:rPr>
      </w:pPr>
    </w:p>
    <w:p w:rsidR="00602128" w:rsidRPr="00035716" w:rsidRDefault="00602128" w:rsidP="00E66958">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Раздел I. Как устроен наш мир (9 ч)</w:t>
      </w:r>
    </w:p>
    <w:p w:rsidR="00214199" w:rsidRPr="00035716" w:rsidRDefault="00214199" w:rsidP="00602128">
      <w:pPr>
        <w:autoSpaceDE w:val="0"/>
        <w:autoSpaceDN w:val="0"/>
        <w:adjustRightInd w:val="0"/>
        <w:spacing w:after="0" w:line="240" w:lineRule="auto"/>
        <w:rPr>
          <w:rFonts w:ascii="Times New Roman" w:hAnsi="Times New Roman"/>
          <w:b/>
          <w:sz w:val="24"/>
          <w:szCs w:val="24"/>
        </w:rPr>
      </w:pPr>
    </w:p>
    <w:p w:rsidR="00602128" w:rsidRPr="00035716" w:rsidRDefault="00602128" w:rsidP="00602128">
      <w:pPr>
        <w:autoSpaceDE w:val="0"/>
        <w:autoSpaceDN w:val="0"/>
        <w:adjustRightInd w:val="0"/>
        <w:spacing w:after="0" w:line="240" w:lineRule="auto"/>
        <w:rPr>
          <w:rFonts w:ascii="Times New Roman" w:hAnsi="Times New Roman"/>
          <w:b/>
          <w:sz w:val="24"/>
          <w:szCs w:val="24"/>
        </w:rPr>
      </w:pPr>
      <w:r w:rsidRPr="00035716">
        <w:rPr>
          <w:rFonts w:ascii="Times New Roman" w:hAnsi="Times New Roman"/>
          <w:b/>
          <w:sz w:val="24"/>
          <w:szCs w:val="24"/>
        </w:rPr>
        <w:t>ТЕМА 1. ЗЕМЛЯ ВО ВСЕЛЕННОЙ (5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Представления об устройстве мира. </w:t>
      </w:r>
      <w:r w:rsidRPr="00035716">
        <w:rPr>
          <w:rFonts w:ascii="Times New Roman" w:hAnsi="Times New Roman"/>
          <w:sz w:val="24"/>
          <w:szCs w:val="24"/>
        </w:rPr>
        <w:t>Как менялись представления об устройстве мира? Как задолго до первого космического полета ученые установили, что Земля вращается вокруг Солнца? Как устроен наш мир?</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Звезды и галактики. </w:t>
      </w:r>
      <w:r w:rsidRPr="00035716">
        <w:rPr>
          <w:rFonts w:ascii="Times New Roman" w:hAnsi="Times New Roman"/>
          <w:sz w:val="24"/>
          <w:szCs w:val="24"/>
        </w:rPr>
        <w:t>Что такое звезда? Как определилирасстояние до звезд? Какие бывают звезды? Сколько всегосуществует звезд?</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Солнечная система. </w:t>
      </w:r>
      <w:r w:rsidRPr="00035716">
        <w:rPr>
          <w:rFonts w:ascii="Times New Roman" w:hAnsi="Times New Roman"/>
          <w:sz w:val="24"/>
          <w:szCs w:val="24"/>
        </w:rPr>
        <w:t>Какие две группы планет выделяютученые? Стоит ли землянам бояться астероидов и комет?Как возникла Солнечная система? Почему Земля— обитаемая планета? Как человек исследует Солнечную систему?</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Луна — спутник Земли. </w:t>
      </w:r>
      <w:r w:rsidRPr="00035716">
        <w:rPr>
          <w:rFonts w:ascii="Times New Roman" w:hAnsi="Times New Roman"/>
          <w:sz w:val="24"/>
          <w:szCs w:val="24"/>
        </w:rPr>
        <w:t>Похожа ли Луна на Землю? Почему вид Луны на небе меняется? Как Луна влияет на Землю?</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Земля— планета Солнечной системы. </w:t>
      </w:r>
      <w:r w:rsidRPr="00035716">
        <w:rPr>
          <w:rFonts w:ascii="Times New Roman" w:hAnsi="Times New Roman"/>
          <w:sz w:val="24"/>
          <w:szCs w:val="24"/>
        </w:rPr>
        <w:t>Почему на Землепроисходит смена дня и ночи? Как связаны продолжительность светового дня и смена времен года?</w:t>
      </w:r>
    </w:p>
    <w:p w:rsidR="00214199" w:rsidRPr="00035716" w:rsidRDefault="00214199" w:rsidP="00E66958">
      <w:pPr>
        <w:autoSpaceDE w:val="0"/>
        <w:autoSpaceDN w:val="0"/>
        <w:adjustRightInd w:val="0"/>
        <w:spacing w:after="0" w:line="240" w:lineRule="auto"/>
        <w:jc w:val="both"/>
        <w:rPr>
          <w:rFonts w:ascii="Times New Roman" w:hAnsi="Times New Roman"/>
          <w:b/>
          <w:sz w:val="24"/>
          <w:szCs w:val="24"/>
        </w:rPr>
      </w:pPr>
    </w:p>
    <w:p w:rsidR="00602128" w:rsidRPr="00035716" w:rsidRDefault="00602128" w:rsidP="00E66958">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2. ОБЛИК ЗЕМЛИ (4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Облик земного шара. </w:t>
      </w:r>
      <w:r w:rsidRPr="00035716">
        <w:rPr>
          <w:rFonts w:ascii="Times New Roman" w:hAnsi="Times New Roman"/>
          <w:sz w:val="24"/>
          <w:szCs w:val="24"/>
        </w:rPr>
        <w:t>Как распределены по земномушару вода и суша? Сколько на Земле материков и океанов?Чем остров отличается от полуострова?</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Форма и размеры Земли. Глобус — модель Земли. </w:t>
      </w:r>
      <w:r w:rsidRPr="00035716">
        <w:rPr>
          <w:rFonts w:ascii="Times New Roman" w:hAnsi="Times New Roman"/>
          <w:sz w:val="24"/>
          <w:szCs w:val="24"/>
        </w:rPr>
        <w:t>Какизменялись представления людей о форме Земли? Кто впервые измерил Землю? Что такое глобус?</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Параллели и меридианы. Градусная сеть. </w:t>
      </w:r>
      <w:r w:rsidRPr="00035716">
        <w:rPr>
          <w:rFonts w:ascii="Times New Roman" w:hAnsi="Times New Roman"/>
          <w:sz w:val="24"/>
          <w:szCs w:val="24"/>
        </w:rPr>
        <w:t>Зачем на глобуснанесены параллели и меридианы? Чем примечательнынекоторые параллели и меридианы Земли?</w:t>
      </w:r>
    </w:p>
    <w:p w:rsidR="00602128" w:rsidRPr="00035716" w:rsidRDefault="00E6695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Урок-</w:t>
      </w:r>
      <w:r w:rsidR="00602128" w:rsidRPr="00035716">
        <w:rPr>
          <w:rFonts w:ascii="Times New Roman" w:hAnsi="Times New Roman"/>
          <w:b/>
          <w:sz w:val="24"/>
          <w:szCs w:val="24"/>
        </w:rPr>
        <w:t>практикум</w:t>
      </w:r>
      <w:r w:rsidR="00602128" w:rsidRPr="00035716">
        <w:rPr>
          <w:rFonts w:ascii="Times New Roman" w:hAnsi="Times New Roman"/>
          <w:sz w:val="24"/>
          <w:szCs w:val="24"/>
        </w:rPr>
        <w:t xml:space="preserve">. </w:t>
      </w:r>
      <w:r w:rsidR="00602128" w:rsidRPr="00035716">
        <w:rPr>
          <w:rFonts w:ascii="Times New Roman" w:hAnsi="Times New Roman"/>
          <w:b/>
          <w:bCs/>
          <w:sz w:val="24"/>
          <w:szCs w:val="24"/>
        </w:rPr>
        <w:t xml:space="preserve">Глобус как источник географическойинформации. </w:t>
      </w:r>
      <w:r w:rsidR="00602128" w:rsidRPr="00035716">
        <w:rPr>
          <w:rFonts w:ascii="Times New Roman" w:hAnsi="Times New Roman"/>
          <w:sz w:val="24"/>
          <w:szCs w:val="24"/>
        </w:rPr>
        <w:t xml:space="preserve">Что изображено на глобусе? Как определить поглобусу расстояния? Как определить по глобусу </w:t>
      </w:r>
      <w:r w:rsidR="00214199" w:rsidRPr="00035716">
        <w:rPr>
          <w:rFonts w:ascii="Times New Roman" w:hAnsi="Times New Roman"/>
          <w:sz w:val="24"/>
          <w:szCs w:val="24"/>
        </w:rPr>
        <w:t>н</w:t>
      </w:r>
      <w:r w:rsidR="00602128" w:rsidRPr="00035716">
        <w:rPr>
          <w:rFonts w:ascii="Times New Roman" w:hAnsi="Times New Roman"/>
          <w:sz w:val="24"/>
          <w:szCs w:val="24"/>
        </w:rPr>
        <w:t>аправления?</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Раздел II. Развитие географических знанийо земной поверхности (8 ч)</w:t>
      </w:r>
    </w:p>
    <w:p w:rsidR="00214199" w:rsidRPr="00035716" w:rsidRDefault="00214199" w:rsidP="00E66958">
      <w:pPr>
        <w:autoSpaceDE w:val="0"/>
        <w:autoSpaceDN w:val="0"/>
        <w:adjustRightInd w:val="0"/>
        <w:spacing w:after="0" w:line="240" w:lineRule="auto"/>
        <w:jc w:val="both"/>
        <w:rPr>
          <w:rFonts w:ascii="Times New Roman" w:hAnsi="Times New Roman"/>
          <w:b/>
          <w:sz w:val="24"/>
          <w:szCs w:val="24"/>
        </w:rPr>
      </w:pPr>
    </w:p>
    <w:p w:rsidR="00602128" w:rsidRPr="00035716" w:rsidRDefault="00602128" w:rsidP="00E66958">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3. ИЗОБРАЖЕНИЕ ЗЕМЛИ (2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Способы изображения земной поверхности. </w:t>
      </w:r>
      <w:r w:rsidRPr="00035716">
        <w:rPr>
          <w:rFonts w:ascii="Times New Roman" w:hAnsi="Times New Roman"/>
          <w:sz w:val="24"/>
          <w:szCs w:val="24"/>
        </w:rPr>
        <w:t>Как показать на листе бумаги большие участки земной поверхности?</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История географической карты. </w:t>
      </w:r>
      <w:r w:rsidRPr="00035716">
        <w:rPr>
          <w:rFonts w:ascii="Times New Roman" w:hAnsi="Times New Roman"/>
          <w:sz w:val="24"/>
          <w:szCs w:val="24"/>
        </w:rPr>
        <w:t>Как появились и какимибыли первые карты? Как изменялись карты на протяженииистории человечества? Как делают карты на компьютере?</w:t>
      </w:r>
    </w:p>
    <w:p w:rsidR="00214199" w:rsidRPr="00035716" w:rsidRDefault="00214199"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4. ИСТОРИЯ ОТКРЫТИЯ И ОСВОЕНИЯ ЗЕМЛИ (6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Географические открытия древности. </w:t>
      </w:r>
      <w:r w:rsidRPr="00035716">
        <w:rPr>
          <w:rFonts w:ascii="Times New Roman" w:hAnsi="Times New Roman"/>
          <w:sz w:val="24"/>
          <w:szCs w:val="24"/>
        </w:rPr>
        <w:t>Какие географические представления были у древних народов? Куда путешествовали древние народы? Как звали самых известных</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географов древности?</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Географические открытия Средневековья. </w:t>
      </w:r>
      <w:r w:rsidRPr="00035716">
        <w:rPr>
          <w:rFonts w:ascii="Times New Roman" w:hAnsi="Times New Roman"/>
          <w:sz w:val="24"/>
          <w:szCs w:val="24"/>
        </w:rPr>
        <w:t>Как дошли донас сведения о первых путешествиях? Кто из европейцевсоставил первое описание Востока?</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Великие географические открытия. </w:t>
      </w:r>
      <w:r w:rsidRPr="00035716">
        <w:rPr>
          <w:rFonts w:ascii="Times New Roman" w:hAnsi="Times New Roman"/>
          <w:sz w:val="24"/>
          <w:szCs w:val="24"/>
        </w:rPr>
        <w:t>Почему наступилаэпоха Великих географических открытий? Как был открытпуть в Индию? Как вновь была открыта Америка? Кто первым обогнул земной шар?</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В поисках Южной Земли. </w:t>
      </w:r>
      <w:r w:rsidRPr="00035716">
        <w:rPr>
          <w:rFonts w:ascii="Times New Roman" w:hAnsi="Times New Roman"/>
          <w:sz w:val="24"/>
          <w:szCs w:val="24"/>
        </w:rPr>
        <w:t>Как была открыта Австралия?Как была открыта Антарктида и достигнут Южный полюс?Как начиналось изучение арктических широт?</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Исследования Океана и внутренних частей материков.</w:t>
      </w:r>
      <w:r w:rsidRPr="00035716">
        <w:rPr>
          <w:rFonts w:ascii="Times New Roman" w:hAnsi="Times New Roman"/>
          <w:sz w:val="24"/>
          <w:szCs w:val="24"/>
        </w:rPr>
        <w:t>Как были открыты северные территории самого крупногоматерика Земли? Кто исследовал внутренние пространства</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других материков? Как люди стали изучать глубины Мирового океана?</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Урок</w:t>
      </w:r>
      <w:r w:rsidR="00E66958" w:rsidRPr="00035716">
        <w:rPr>
          <w:rFonts w:ascii="Times New Roman" w:hAnsi="Times New Roman"/>
          <w:b/>
          <w:sz w:val="24"/>
          <w:szCs w:val="24"/>
        </w:rPr>
        <w:t>-</w:t>
      </w:r>
      <w:r w:rsidRPr="00035716">
        <w:rPr>
          <w:rFonts w:ascii="Times New Roman" w:hAnsi="Times New Roman"/>
          <w:b/>
          <w:sz w:val="24"/>
          <w:szCs w:val="24"/>
        </w:rPr>
        <w:t>практикум.</w:t>
      </w:r>
      <w:r w:rsidRPr="00035716">
        <w:rPr>
          <w:rFonts w:ascii="Times New Roman" w:hAnsi="Times New Roman"/>
          <w:b/>
          <w:bCs/>
          <w:sz w:val="24"/>
          <w:szCs w:val="24"/>
        </w:rPr>
        <w:t>Записки путешественников и литературные произведения — источники географической информации</w:t>
      </w:r>
      <w:r w:rsidRPr="00035716">
        <w:rPr>
          <w:rFonts w:ascii="Times New Roman" w:hAnsi="Times New Roman"/>
          <w:sz w:val="24"/>
          <w:szCs w:val="24"/>
        </w:rPr>
        <w:t>.</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Раздел III. Как устроена наша планета (14 ч)</w:t>
      </w:r>
    </w:p>
    <w:p w:rsidR="00214199" w:rsidRPr="00035716" w:rsidRDefault="00214199"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5. ЛИТОСФЕРА (5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Внутреннее строение Земли. </w:t>
      </w:r>
      <w:r w:rsidRPr="00035716">
        <w:rPr>
          <w:rFonts w:ascii="Times New Roman" w:hAnsi="Times New Roman"/>
          <w:sz w:val="24"/>
          <w:szCs w:val="24"/>
        </w:rPr>
        <w:t>Каково внутреннее устройство нашей планеты?</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Горные породы и их значение для человека. </w:t>
      </w:r>
      <w:r w:rsidRPr="00035716">
        <w:rPr>
          <w:rFonts w:ascii="Times New Roman" w:hAnsi="Times New Roman"/>
          <w:sz w:val="24"/>
          <w:szCs w:val="24"/>
        </w:rPr>
        <w:t>Как образуются магматические горные породы? Что происходит сгорными породами на поверхности Земли? Как преобразуются горные породы, попадая в недра Земли?</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Рельеф и его значение для человека. </w:t>
      </w:r>
      <w:r w:rsidRPr="00035716">
        <w:rPr>
          <w:rFonts w:ascii="Times New Roman" w:hAnsi="Times New Roman"/>
          <w:sz w:val="24"/>
          <w:szCs w:val="24"/>
        </w:rPr>
        <w:t>Как образуется рельеф Земли? Какое значение имеет рельеф для человека?</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Урок</w:t>
      </w:r>
      <w:r w:rsidR="00E66958" w:rsidRPr="00035716">
        <w:rPr>
          <w:rFonts w:ascii="Times New Roman" w:hAnsi="Times New Roman"/>
          <w:b/>
          <w:sz w:val="24"/>
          <w:szCs w:val="24"/>
        </w:rPr>
        <w:t>-</w:t>
      </w:r>
      <w:r w:rsidRPr="00035716">
        <w:rPr>
          <w:rFonts w:ascii="Times New Roman" w:hAnsi="Times New Roman"/>
          <w:b/>
          <w:sz w:val="24"/>
          <w:szCs w:val="24"/>
        </w:rPr>
        <w:t>практикум.</w:t>
      </w:r>
      <w:r w:rsidRPr="00035716">
        <w:rPr>
          <w:rFonts w:ascii="Times New Roman" w:hAnsi="Times New Roman"/>
          <w:b/>
          <w:bCs/>
          <w:sz w:val="24"/>
          <w:szCs w:val="24"/>
        </w:rPr>
        <w:t xml:space="preserve">Работа с коллекцией горных пород и минералов. </w:t>
      </w:r>
      <w:r w:rsidRPr="00035716">
        <w:rPr>
          <w:rFonts w:ascii="Times New Roman" w:hAnsi="Times New Roman"/>
          <w:sz w:val="24"/>
          <w:szCs w:val="24"/>
        </w:rPr>
        <w:t>Как различаются минералы? Как различаются горные породы? Как и где используют горные породы и минералы?</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Основные формы рельефа Земли. </w:t>
      </w:r>
      <w:r w:rsidRPr="00035716">
        <w:rPr>
          <w:rFonts w:ascii="Times New Roman" w:hAnsi="Times New Roman"/>
          <w:sz w:val="24"/>
          <w:szCs w:val="24"/>
        </w:rPr>
        <w:t>Каковы основные формы рельефа суши? Как происходит переход от материкак Океану? Какие формы рельефа есть на океанском дне?</w:t>
      </w:r>
    </w:p>
    <w:p w:rsidR="00214199" w:rsidRPr="00035716" w:rsidRDefault="00214199"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6. ГИДРОСФЕРА (3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Мировой круговорот воды. </w:t>
      </w:r>
      <w:r w:rsidRPr="00035716">
        <w:rPr>
          <w:rFonts w:ascii="Times New Roman" w:hAnsi="Times New Roman"/>
          <w:sz w:val="24"/>
          <w:szCs w:val="24"/>
        </w:rPr>
        <w:t>Почему на Земле не истощаются запасы пресной воды? Почему существует круговорот воды?</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Мировой океан и его части. </w:t>
      </w:r>
      <w:r w:rsidRPr="00035716">
        <w:rPr>
          <w:rFonts w:ascii="Times New Roman" w:hAnsi="Times New Roman"/>
          <w:sz w:val="24"/>
          <w:szCs w:val="24"/>
        </w:rPr>
        <w:t>Какие бывают моря? Что такое заливы и проливы?</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Гидросфера — кровеносная система Земли. </w:t>
      </w:r>
      <w:r w:rsidRPr="00035716">
        <w:rPr>
          <w:rFonts w:ascii="Times New Roman" w:hAnsi="Times New Roman"/>
          <w:sz w:val="24"/>
          <w:szCs w:val="24"/>
        </w:rPr>
        <w:t>Какую рольв природе и жизни человека играют реки? Какую роль в природе и жизни человека играют озера? Какую роль в природеи жизни человека играют подземные воды и болота? Какуюроль в природе и жизни человека играют ледники?</w:t>
      </w:r>
    </w:p>
    <w:p w:rsidR="00214199" w:rsidRPr="00035716" w:rsidRDefault="00214199"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7. АТМОСФЕРА (3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Атмосфера Земли и ее значение для человека. </w:t>
      </w:r>
      <w:r w:rsidRPr="00035716">
        <w:rPr>
          <w:rFonts w:ascii="Times New Roman" w:hAnsi="Times New Roman"/>
          <w:sz w:val="24"/>
          <w:szCs w:val="24"/>
        </w:rPr>
        <w:t>Чеммы дышим? Как изменяются свойства воздуха с высотой?Различаются ли свойства воздуха в разных районах земного</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шара?</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Погода. </w:t>
      </w:r>
      <w:r w:rsidRPr="00035716">
        <w:rPr>
          <w:rFonts w:ascii="Times New Roman" w:hAnsi="Times New Roman"/>
          <w:sz w:val="24"/>
          <w:szCs w:val="24"/>
        </w:rPr>
        <w:t>Что такое погода? Почему погода такая разная?Что такое метеорология и как составляются прогнозы погоды?</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Урок</w:t>
      </w:r>
      <w:r w:rsidR="00E66958" w:rsidRPr="00035716">
        <w:rPr>
          <w:rFonts w:ascii="Times New Roman" w:hAnsi="Times New Roman"/>
          <w:b/>
          <w:sz w:val="24"/>
          <w:szCs w:val="24"/>
        </w:rPr>
        <w:t>-</w:t>
      </w:r>
      <w:r w:rsidRPr="00035716">
        <w:rPr>
          <w:rFonts w:ascii="Times New Roman" w:hAnsi="Times New Roman"/>
          <w:b/>
          <w:sz w:val="24"/>
          <w:szCs w:val="24"/>
        </w:rPr>
        <w:t>практикум.</w:t>
      </w:r>
      <w:r w:rsidRPr="00035716">
        <w:rPr>
          <w:rFonts w:ascii="Times New Roman" w:hAnsi="Times New Roman"/>
          <w:b/>
          <w:bCs/>
          <w:sz w:val="24"/>
          <w:szCs w:val="24"/>
        </w:rPr>
        <w:t xml:space="preserve">Знакомство с метеорологическими приборами и наблюдение за погодой. </w:t>
      </w:r>
      <w:r w:rsidRPr="00035716">
        <w:rPr>
          <w:rFonts w:ascii="Times New Roman" w:hAnsi="Times New Roman"/>
          <w:sz w:val="24"/>
          <w:szCs w:val="24"/>
        </w:rPr>
        <w:t>С помощью каких приборовизмеряют значения разных элементов погоды?</w:t>
      </w:r>
    </w:p>
    <w:p w:rsidR="00214199" w:rsidRPr="00035716" w:rsidRDefault="00214199"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8. БИОСФЕРА (2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Биосфера — живая оболочка Земли. </w:t>
      </w:r>
      <w:r w:rsidRPr="00035716">
        <w:rPr>
          <w:rFonts w:ascii="Times New Roman" w:hAnsi="Times New Roman"/>
          <w:sz w:val="24"/>
          <w:szCs w:val="24"/>
        </w:rPr>
        <w:t>Когда и как напланете Земля возникла жизнь? Как связаны все живые организмы? Как живые организмы изменяют нашу планету?Что такое биосфера?</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Урок</w:t>
      </w:r>
      <w:r w:rsidR="00E66958" w:rsidRPr="00035716">
        <w:rPr>
          <w:rFonts w:ascii="Times New Roman" w:hAnsi="Times New Roman"/>
          <w:b/>
          <w:sz w:val="24"/>
          <w:szCs w:val="24"/>
        </w:rPr>
        <w:t>-</w:t>
      </w:r>
      <w:r w:rsidRPr="00035716">
        <w:rPr>
          <w:rFonts w:ascii="Times New Roman" w:hAnsi="Times New Roman"/>
          <w:b/>
          <w:sz w:val="24"/>
          <w:szCs w:val="24"/>
        </w:rPr>
        <w:t>практикум.</w:t>
      </w:r>
      <w:r w:rsidRPr="00035716">
        <w:rPr>
          <w:rFonts w:ascii="Times New Roman" w:hAnsi="Times New Roman"/>
          <w:b/>
          <w:bCs/>
          <w:sz w:val="24"/>
          <w:szCs w:val="24"/>
        </w:rPr>
        <w:t xml:space="preserve">Экскурсия в природу. </w:t>
      </w:r>
      <w:r w:rsidRPr="00035716">
        <w:rPr>
          <w:rFonts w:ascii="Times New Roman" w:hAnsi="Times New Roman"/>
          <w:sz w:val="24"/>
          <w:szCs w:val="24"/>
        </w:rPr>
        <w:t xml:space="preserve">Что такое экскурсия? Что такое </w:t>
      </w:r>
      <w:r w:rsidR="00214199" w:rsidRPr="00035716">
        <w:rPr>
          <w:rFonts w:ascii="Times New Roman" w:hAnsi="Times New Roman"/>
          <w:sz w:val="24"/>
          <w:szCs w:val="24"/>
        </w:rPr>
        <w:t>ф</w:t>
      </w:r>
      <w:r w:rsidRPr="00035716">
        <w:rPr>
          <w:rFonts w:ascii="Times New Roman" w:hAnsi="Times New Roman"/>
          <w:sz w:val="24"/>
          <w:szCs w:val="24"/>
        </w:rPr>
        <w:t>енологические наблюдения? Зачем собирают гербарий? Как провести гидрологические наблюдения? Что является итогом экскурсии?</w:t>
      </w:r>
    </w:p>
    <w:p w:rsidR="00214199" w:rsidRPr="00035716" w:rsidRDefault="00214199"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9. ПРИРОДА И ЧЕЛОВЕК (1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Воздействие человека на природу Земли. </w:t>
      </w:r>
      <w:r w:rsidRPr="00035716">
        <w:rPr>
          <w:rFonts w:ascii="Times New Roman" w:hAnsi="Times New Roman"/>
          <w:sz w:val="24"/>
          <w:szCs w:val="24"/>
        </w:rPr>
        <w:t>Что человек берет из природы? Почему так опасно загрязнение природы? Каковы масштабы воздействия человека на природу?</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Почему надо беречь и охранять природу? Как должны строиться взаимоотношения человека и природы?</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p>
    <w:p w:rsidR="00DB36D5" w:rsidRPr="00DB36D5" w:rsidRDefault="00DB36D5" w:rsidP="00DB36D5">
      <w:pPr>
        <w:autoSpaceDE w:val="0"/>
        <w:autoSpaceDN w:val="0"/>
        <w:adjustRightInd w:val="0"/>
        <w:spacing w:after="0" w:line="240" w:lineRule="auto"/>
        <w:jc w:val="both"/>
        <w:rPr>
          <w:rFonts w:ascii="Times New Roman" w:hAnsi="Times New Roman"/>
          <w:sz w:val="24"/>
          <w:szCs w:val="24"/>
        </w:rPr>
      </w:pPr>
    </w:p>
    <w:p w:rsidR="00214199" w:rsidRPr="00035716" w:rsidRDefault="00602128" w:rsidP="00E66958">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6 КЛАСС</w:t>
      </w:r>
    </w:p>
    <w:p w:rsidR="00602128" w:rsidRPr="00035716" w:rsidRDefault="00602128" w:rsidP="00E66958">
      <w:pPr>
        <w:autoSpaceDE w:val="0"/>
        <w:autoSpaceDN w:val="0"/>
        <w:adjustRightInd w:val="0"/>
        <w:spacing w:after="0" w:line="240" w:lineRule="auto"/>
        <w:jc w:val="center"/>
        <w:rPr>
          <w:rFonts w:ascii="Times New Roman" w:hAnsi="Times New Roman"/>
          <w:sz w:val="24"/>
          <w:szCs w:val="24"/>
        </w:rPr>
      </w:pPr>
      <w:r w:rsidRPr="00035716">
        <w:rPr>
          <w:rFonts w:ascii="Times New Roman" w:hAnsi="Times New Roman"/>
          <w:b/>
          <w:sz w:val="24"/>
          <w:szCs w:val="24"/>
        </w:rPr>
        <w:t>(1 ч в неделю, всего 3</w:t>
      </w:r>
      <w:r w:rsidR="006A58A2">
        <w:rPr>
          <w:rFonts w:ascii="Times New Roman" w:hAnsi="Times New Roman"/>
          <w:b/>
          <w:sz w:val="24"/>
          <w:szCs w:val="24"/>
        </w:rPr>
        <w:t>4 ч</w:t>
      </w:r>
      <w:r w:rsidRPr="00035716">
        <w:rPr>
          <w:rFonts w:ascii="Times New Roman" w:hAnsi="Times New Roman"/>
          <w:b/>
          <w:sz w:val="24"/>
          <w:szCs w:val="24"/>
        </w:rPr>
        <w:t>)</w:t>
      </w:r>
    </w:p>
    <w:p w:rsidR="00214199" w:rsidRPr="00035716" w:rsidRDefault="00214199" w:rsidP="00E66958">
      <w:pPr>
        <w:autoSpaceDE w:val="0"/>
        <w:autoSpaceDN w:val="0"/>
        <w:adjustRightInd w:val="0"/>
        <w:spacing w:after="0" w:line="240" w:lineRule="auto"/>
        <w:jc w:val="both"/>
        <w:rPr>
          <w:rFonts w:ascii="Times New Roman" w:hAnsi="Times New Roman"/>
          <w:b/>
          <w:sz w:val="24"/>
          <w:szCs w:val="24"/>
        </w:rPr>
      </w:pPr>
    </w:p>
    <w:p w:rsidR="00602128" w:rsidRPr="00035716" w:rsidRDefault="00602128" w:rsidP="00E66958">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Раздел IV. Земля во Вселенной (3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Вращение Земли и его следствия. </w:t>
      </w:r>
      <w:r w:rsidRPr="00035716">
        <w:rPr>
          <w:rFonts w:ascii="Times New Roman" w:hAnsi="Times New Roman"/>
          <w:sz w:val="24"/>
          <w:szCs w:val="24"/>
        </w:rPr>
        <w:t>Когда начинаетсялето? Что такое тропики и полярные круги?</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lastRenderedPageBreak/>
        <w:t xml:space="preserve">Географические координаты. </w:t>
      </w:r>
      <w:r w:rsidRPr="00035716">
        <w:rPr>
          <w:rFonts w:ascii="Times New Roman" w:hAnsi="Times New Roman"/>
          <w:sz w:val="24"/>
          <w:szCs w:val="24"/>
        </w:rPr>
        <w:t>Для чего нужны географические координаты? Что такое географическая широтаи географическая долгота?</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Урок</w:t>
      </w:r>
      <w:r w:rsidR="00E66958" w:rsidRPr="00035716">
        <w:rPr>
          <w:rFonts w:ascii="Times New Roman" w:hAnsi="Times New Roman"/>
          <w:b/>
          <w:sz w:val="24"/>
          <w:szCs w:val="24"/>
        </w:rPr>
        <w:t>-</w:t>
      </w:r>
      <w:r w:rsidRPr="00035716">
        <w:rPr>
          <w:rFonts w:ascii="Times New Roman" w:hAnsi="Times New Roman"/>
          <w:b/>
          <w:sz w:val="24"/>
          <w:szCs w:val="24"/>
        </w:rPr>
        <w:t>практикум.</w:t>
      </w:r>
      <w:r w:rsidRPr="00035716">
        <w:rPr>
          <w:rFonts w:ascii="Times New Roman" w:hAnsi="Times New Roman"/>
          <w:b/>
          <w:bCs/>
          <w:sz w:val="24"/>
          <w:szCs w:val="24"/>
        </w:rPr>
        <w:t xml:space="preserve">Определение географических координатточки по глобусу. </w:t>
      </w:r>
      <w:r w:rsidRPr="00035716">
        <w:rPr>
          <w:rFonts w:ascii="Times New Roman" w:hAnsi="Times New Roman"/>
          <w:sz w:val="24"/>
          <w:szCs w:val="24"/>
        </w:rPr>
        <w:t>Как определить географические координаты объекта, лежащего на пересечении линий градусной сети? Как определить географические координаты объекта,лежащего между линиями градусной сети? Как, зная географические координаты, найти объект на глобусе?</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Раздел V. Путешествия и их географическоеотражение (5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План местности. </w:t>
      </w:r>
      <w:r w:rsidRPr="00035716">
        <w:rPr>
          <w:rFonts w:ascii="Times New Roman" w:hAnsi="Times New Roman"/>
          <w:sz w:val="24"/>
          <w:szCs w:val="24"/>
        </w:rPr>
        <w:t>Умеете ли вы путешествовать? Каксделать ваши путевые впечатления интересными и полезными для всех остальных? Как можно изобразить земную поверхность? По каким правилам строится план местности?Как на планах может обозначаться масштаб? Как на планахобозначаются окружающие нас объекты?</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Ориентирование по плану и на местности. </w:t>
      </w:r>
      <w:r w:rsidRPr="00035716">
        <w:rPr>
          <w:rFonts w:ascii="Times New Roman" w:hAnsi="Times New Roman"/>
          <w:sz w:val="24"/>
          <w:szCs w:val="24"/>
        </w:rPr>
        <w:t>Как пользоваться компасом? Как определить по плану свое местонахождение? Как читать план местности?</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Урок</w:t>
      </w:r>
      <w:r w:rsidR="00E66958" w:rsidRPr="00035716">
        <w:rPr>
          <w:rFonts w:ascii="Times New Roman" w:hAnsi="Times New Roman"/>
          <w:b/>
          <w:sz w:val="24"/>
          <w:szCs w:val="24"/>
        </w:rPr>
        <w:t>-</w:t>
      </w:r>
      <w:r w:rsidRPr="00035716">
        <w:rPr>
          <w:rFonts w:ascii="Times New Roman" w:hAnsi="Times New Roman"/>
          <w:b/>
          <w:sz w:val="24"/>
          <w:szCs w:val="24"/>
        </w:rPr>
        <w:t>практикум.</w:t>
      </w:r>
      <w:r w:rsidRPr="00035716">
        <w:rPr>
          <w:rFonts w:ascii="Times New Roman" w:hAnsi="Times New Roman"/>
          <w:b/>
          <w:bCs/>
          <w:sz w:val="24"/>
          <w:szCs w:val="24"/>
        </w:rPr>
        <w:t xml:space="preserve">Составление плана местности. </w:t>
      </w:r>
      <w:r w:rsidRPr="00035716">
        <w:rPr>
          <w:rFonts w:ascii="Times New Roman" w:hAnsi="Times New Roman"/>
          <w:sz w:val="24"/>
          <w:szCs w:val="24"/>
        </w:rPr>
        <w:t>Полярнаясъемка местности. Маршрутная съемка местности.</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Многообразие карт. </w:t>
      </w:r>
      <w:r w:rsidRPr="00035716">
        <w:rPr>
          <w:rFonts w:ascii="Times New Roman" w:hAnsi="Times New Roman"/>
          <w:sz w:val="24"/>
          <w:szCs w:val="24"/>
        </w:rPr>
        <w:t>Какими бывают карты? Какие частиземного шара могут быть показаны на карте? Как различаются карты по масштабу?</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Урок</w:t>
      </w:r>
      <w:r w:rsidR="00E66958" w:rsidRPr="00035716">
        <w:rPr>
          <w:rFonts w:ascii="Times New Roman" w:hAnsi="Times New Roman"/>
          <w:b/>
          <w:sz w:val="24"/>
          <w:szCs w:val="24"/>
        </w:rPr>
        <w:t>-</w:t>
      </w:r>
      <w:r w:rsidRPr="00035716">
        <w:rPr>
          <w:rFonts w:ascii="Times New Roman" w:hAnsi="Times New Roman"/>
          <w:b/>
          <w:sz w:val="24"/>
          <w:szCs w:val="24"/>
        </w:rPr>
        <w:t>практикум.</w:t>
      </w:r>
      <w:r w:rsidRPr="00035716">
        <w:rPr>
          <w:rFonts w:ascii="Times New Roman" w:hAnsi="Times New Roman"/>
          <w:b/>
          <w:bCs/>
          <w:sz w:val="24"/>
          <w:szCs w:val="24"/>
        </w:rPr>
        <w:t xml:space="preserve">Работа с картой. </w:t>
      </w:r>
      <w:r w:rsidRPr="00035716">
        <w:rPr>
          <w:rFonts w:ascii="Times New Roman" w:hAnsi="Times New Roman"/>
          <w:sz w:val="24"/>
          <w:szCs w:val="24"/>
        </w:rPr>
        <w:t>Как, зная географические координаты, найти точку на карте? Как описать местоположение объекта на карте?</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Раздел VI. Природа Земли (17 ч)</w:t>
      </w:r>
    </w:p>
    <w:p w:rsidR="00214199" w:rsidRPr="00035716" w:rsidRDefault="00214199" w:rsidP="00E66958">
      <w:pPr>
        <w:autoSpaceDE w:val="0"/>
        <w:autoSpaceDN w:val="0"/>
        <w:adjustRightInd w:val="0"/>
        <w:spacing w:after="0" w:line="240" w:lineRule="auto"/>
        <w:jc w:val="both"/>
        <w:rPr>
          <w:rFonts w:ascii="Times New Roman" w:hAnsi="Times New Roman"/>
          <w:b/>
          <w:sz w:val="24"/>
          <w:szCs w:val="24"/>
        </w:rPr>
      </w:pPr>
    </w:p>
    <w:p w:rsidR="00602128" w:rsidRPr="00035716" w:rsidRDefault="00602128" w:rsidP="00E66958">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10. ПЛАНЕТА ВОДЫ (2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Свойства вод Мирового океана. </w:t>
      </w:r>
      <w:r w:rsidRPr="00035716">
        <w:rPr>
          <w:rFonts w:ascii="Times New Roman" w:hAnsi="Times New Roman"/>
          <w:sz w:val="24"/>
          <w:szCs w:val="24"/>
        </w:rPr>
        <w:t>Почему вода в Мировом океане соленая? Какова температура океанской воды?</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Движение вод в Мировом океане. </w:t>
      </w:r>
      <w:r w:rsidRPr="00035716">
        <w:rPr>
          <w:rFonts w:ascii="Times New Roman" w:hAnsi="Times New Roman"/>
          <w:sz w:val="24"/>
          <w:szCs w:val="24"/>
        </w:rPr>
        <w:t>Как в Мировом океанеобразуются волны? Чем отличаются течения от окружающихвод? Как узнали о существовании океанических течений?Как океанические течения влияют на природу приморскихрайонов материков?</w:t>
      </w:r>
    </w:p>
    <w:p w:rsidR="00214199" w:rsidRPr="00035716" w:rsidRDefault="00214199"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11. ВНУТРЕННЕЕ СТРОЕНИЕ ЗЕМЛИ (3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Движение литосферных плит. </w:t>
      </w:r>
      <w:r w:rsidRPr="00035716">
        <w:rPr>
          <w:rFonts w:ascii="Times New Roman" w:hAnsi="Times New Roman"/>
          <w:sz w:val="24"/>
          <w:szCs w:val="24"/>
        </w:rPr>
        <w:t>Какие силы управляют перемещением материков?</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Землетрясения: причины и последствия. </w:t>
      </w:r>
      <w:r w:rsidRPr="00035716">
        <w:rPr>
          <w:rFonts w:ascii="Times New Roman" w:hAnsi="Times New Roman"/>
          <w:sz w:val="24"/>
          <w:szCs w:val="24"/>
        </w:rPr>
        <w:t>Что происходитво время землетрясения? Какой силы может быть землетрясение? Можно ли предсказать землетрясение?</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Вулканы. </w:t>
      </w:r>
      <w:r w:rsidRPr="00035716">
        <w:rPr>
          <w:rFonts w:ascii="Times New Roman" w:hAnsi="Times New Roman"/>
          <w:sz w:val="24"/>
          <w:szCs w:val="24"/>
        </w:rPr>
        <w:t>Что такое вулкан? Что происходит в результатеизвержения вулкана? Может ли человек использоватьвулканы? Что такое гейзеры?</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12. РЕЛЬЕФ СУШИ (3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Изображение рельефа на планах местности и географических картах. </w:t>
      </w:r>
      <w:r w:rsidRPr="00035716">
        <w:rPr>
          <w:rFonts w:ascii="Times New Roman" w:hAnsi="Times New Roman"/>
          <w:sz w:val="24"/>
          <w:szCs w:val="24"/>
        </w:rPr>
        <w:t>Что такое относительная и абсолютнаявысота? Как изображают рельеф на плане местности? Как</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пользоваться шкалой высот и глубин? Что такое профильместности?</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Горы. </w:t>
      </w:r>
      <w:r w:rsidRPr="00035716">
        <w:rPr>
          <w:rFonts w:ascii="Times New Roman" w:hAnsi="Times New Roman"/>
          <w:sz w:val="24"/>
          <w:szCs w:val="24"/>
        </w:rPr>
        <w:t>Как устроены горные области? Какие бывают горы?Как горы рождаются и развиваются? Как возникают пещеры? Какие стихийные процессы происходят в горах?</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Равнины. </w:t>
      </w:r>
      <w:r w:rsidRPr="00035716">
        <w:rPr>
          <w:rFonts w:ascii="Times New Roman" w:hAnsi="Times New Roman"/>
          <w:sz w:val="24"/>
          <w:szCs w:val="24"/>
        </w:rPr>
        <w:t>Как различаются равнины по высоте? Какрождаются равнины? Как текущая вода изменяет облик равнин? Какие формы рельефа создает на равнинах ветер?</w:t>
      </w:r>
    </w:p>
    <w:p w:rsidR="001763B7" w:rsidRPr="00035716" w:rsidRDefault="001763B7" w:rsidP="00E66958">
      <w:pPr>
        <w:autoSpaceDE w:val="0"/>
        <w:autoSpaceDN w:val="0"/>
        <w:adjustRightInd w:val="0"/>
        <w:spacing w:after="0" w:line="240" w:lineRule="auto"/>
        <w:jc w:val="both"/>
        <w:rPr>
          <w:rFonts w:ascii="Times New Roman" w:hAnsi="Times New Roman"/>
          <w:b/>
          <w:sz w:val="24"/>
          <w:szCs w:val="24"/>
        </w:rPr>
      </w:pPr>
    </w:p>
    <w:p w:rsidR="00602128" w:rsidRPr="00035716" w:rsidRDefault="00602128" w:rsidP="00E66958">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13. АТМОСФЕРА И КЛИМАТЫ ЗЕМЛИ (6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Температура воздуха. </w:t>
      </w:r>
      <w:r w:rsidRPr="00035716">
        <w:rPr>
          <w:rFonts w:ascii="Times New Roman" w:hAnsi="Times New Roman"/>
          <w:sz w:val="24"/>
          <w:szCs w:val="24"/>
        </w:rPr>
        <w:t>Почему температура воздуха свысотой понижается? Как температура воздуха меняетсяв течение суток? Как в России температура воздуха меняетсяв течение года? Везде ли на земном шаре бывают зима и лето?</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Атмосферное давление. Ветер. </w:t>
      </w:r>
      <w:r w:rsidRPr="00035716">
        <w:rPr>
          <w:rFonts w:ascii="Times New Roman" w:hAnsi="Times New Roman"/>
          <w:sz w:val="24"/>
          <w:szCs w:val="24"/>
        </w:rPr>
        <w:t>Какое бывает атмосферноедавление? Что такое ветер?</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Облака и атмосферные осадки. </w:t>
      </w:r>
      <w:r w:rsidRPr="00035716">
        <w:rPr>
          <w:rFonts w:ascii="Times New Roman" w:hAnsi="Times New Roman"/>
          <w:sz w:val="24"/>
          <w:szCs w:val="24"/>
        </w:rPr>
        <w:t>Откуда берется дождь?Какие бывают атмосферные осадки?</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Погода и климат. </w:t>
      </w:r>
      <w:r w:rsidRPr="00035716">
        <w:rPr>
          <w:rFonts w:ascii="Times New Roman" w:hAnsi="Times New Roman"/>
          <w:sz w:val="24"/>
          <w:szCs w:val="24"/>
        </w:rPr>
        <w:t xml:space="preserve">Чем погода отличается от климата? Какраспределены по земному шару пояса атмосферного давления? Как перемещаются воздушные массы в атмосфере Земли? </w:t>
      </w:r>
      <w:r w:rsidRPr="00035716">
        <w:rPr>
          <w:rFonts w:ascii="Times New Roman" w:hAnsi="Times New Roman"/>
          <w:sz w:val="24"/>
          <w:szCs w:val="24"/>
        </w:rPr>
        <w:lastRenderedPageBreak/>
        <w:t>Сколько на Земле климатических поясов? Какие ещепричины влияют на климат? Как на климат влияет распределение суши и моря?</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Урок</w:t>
      </w:r>
      <w:r w:rsidR="00E66958" w:rsidRPr="00035716">
        <w:rPr>
          <w:rFonts w:ascii="Times New Roman" w:hAnsi="Times New Roman"/>
          <w:b/>
          <w:sz w:val="24"/>
          <w:szCs w:val="24"/>
        </w:rPr>
        <w:t>-</w:t>
      </w:r>
      <w:r w:rsidRPr="00035716">
        <w:rPr>
          <w:rFonts w:ascii="Times New Roman" w:hAnsi="Times New Roman"/>
          <w:b/>
          <w:sz w:val="24"/>
          <w:szCs w:val="24"/>
        </w:rPr>
        <w:t>практикум.</w:t>
      </w:r>
      <w:r w:rsidRPr="00035716">
        <w:rPr>
          <w:rFonts w:ascii="Times New Roman" w:hAnsi="Times New Roman"/>
          <w:b/>
          <w:bCs/>
          <w:sz w:val="24"/>
          <w:szCs w:val="24"/>
        </w:rPr>
        <w:t xml:space="preserve">Работа с климатическими картами. </w:t>
      </w:r>
      <w:r w:rsidRPr="00035716">
        <w:rPr>
          <w:rFonts w:ascii="Times New Roman" w:hAnsi="Times New Roman"/>
          <w:sz w:val="24"/>
          <w:szCs w:val="24"/>
        </w:rPr>
        <w:t>Работа с картами температуры воздуха. Работа с картой «Среднегодовое количество осадков». Определение направления господствующих ветров.</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Урок</w:t>
      </w:r>
      <w:r w:rsidR="00E66958" w:rsidRPr="00035716">
        <w:rPr>
          <w:rFonts w:ascii="Times New Roman" w:hAnsi="Times New Roman"/>
          <w:b/>
          <w:sz w:val="24"/>
          <w:szCs w:val="24"/>
        </w:rPr>
        <w:t>-</w:t>
      </w:r>
      <w:r w:rsidRPr="00035716">
        <w:rPr>
          <w:rFonts w:ascii="Times New Roman" w:hAnsi="Times New Roman"/>
          <w:b/>
          <w:sz w:val="24"/>
          <w:szCs w:val="24"/>
        </w:rPr>
        <w:t>практикум.</w:t>
      </w:r>
      <w:r w:rsidRPr="00035716">
        <w:rPr>
          <w:rFonts w:ascii="Times New Roman" w:hAnsi="Times New Roman"/>
          <w:b/>
          <w:bCs/>
          <w:sz w:val="24"/>
          <w:szCs w:val="24"/>
        </w:rPr>
        <w:t xml:space="preserve">Наблюдения за погодой. </w:t>
      </w:r>
      <w:r w:rsidRPr="00035716">
        <w:rPr>
          <w:rFonts w:ascii="Times New Roman" w:hAnsi="Times New Roman"/>
          <w:sz w:val="24"/>
          <w:szCs w:val="24"/>
        </w:rPr>
        <w:t>Как определитьнаправление ветра? Как правильно измерить температурувоздуха? Как определить среднюю температуру воздуха засутки? Как определить облачность? Как определить атмосферное давление?</w:t>
      </w:r>
    </w:p>
    <w:p w:rsidR="001763B7" w:rsidRPr="00035716" w:rsidRDefault="001763B7"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14. ГИДРОСФЕРА — КРОВЕНОСНАЯ СИСТЕМА ЗЕМЛИ(3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Реки в природе и на географических картах. </w:t>
      </w:r>
      <w:r w:rsidRPr="00035716">
        <w:rPr>
          <w:rFonts w:ascii="Times New Roman" w:hAnsi="Times New Roman"/>
          <w:sz w:val="24"/>
          <w:szCs w:val="24"/>
        </w:rPr>
        <w:t>Откудав реку поступает вода? Когда воды в реке больше всего? Какменяется река от истока к устью? Как влияют на характертечения реки горные породы, слагающие ее русло? Что происходит, когда река встречается с морем?</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Озера. </w:t>
      </w:r>
      <w:r w:rsidRPr="00035716">
        <w:rPr>
          <w:rFonts w:ascii="Times New Roman" w:hAnsi="Times New Roman"/>
          <w:sz w:val="24"/>
          <w:szCs w:val="24"/>
        </w:rPr>
        <w:t>Какие бывают озера? Что такое сточное озеро?</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Подземные воды. Болота. Ледники. </w:t>
      </w:r>
      <w:r w:rsidRPr="00035716">
        <w:rPr>
          <w:rFonts w:ascii="Times New Roman" w:hAnsi="Times New Roman"/>
          <w:sz w:val="24"/>
          <w:szCs w:val="24"/>
        </w:rPr>
        <w:t>Как добыть водуиз</w:t>
      </w:r>
      <w:r w:rsidR="001763B7" w:rsidRPr="00035716">
        <w:rPr>
          <w:rFonts w:ascii="Times New Roman" w:hAnsi="Times New Roman"/>
          <w:sz w:val="24"/>
          <w:szCs w:val="24"/>
        </w:rPr>
        <w:t>-п</w:t>
      </w:r>
      <w:r w:rsidRPr="00035716">
        <w:rPr>
          <w:rFonts w:ascii="Times New Roman" w:hAnsi="Times New Roman"/>
          <w:sz w:val="24"/>
          <w:szCs w:val="24"/>
        </w:rPr>
        <w:t>од земли? Как связаны подземные воды и болота? Чемразличаются горные и покровные ледники? Как на ледникивлияют изменения климата?</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9847FD">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Раздел VII. Географическая оболочка—среда жизни (6 ч)</w:t>
      </w:r>
    </w:p>
    <w:p w:rsidR="001763B7" w:rsidRPr="00035716" w:rsidRDefault="001763B7" w:rsidP="00E66958">
      <w:pPr>
        <w:autoSpaceDE w:val="0"/>
        <w:autoSpaceDN w:val="0"/>
        <w:adjustRightInd w:val="0"/>
        <w:spacing w:after="0" w:line="240" w:lineRule="auto"/>
        <w:jc w:val="both"/>
        <w:rPr>
          <w:rFonts w:ascii="Times New Roman" w:hAnsi="Times New Roman"/>
          <w:b/>
          <w:sz w:val="24"/>
          <w:szCs w:val="24"/>
        </w:rPr>
      </w:pPr>
    </w:p>
    <w:p w:rsidR="00602128" w:rsidRPr="00035716" w:rsidRDefault="00602128" w:rsidP="00E66958">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15. ЖИВАЯ ПЛАНЕТА (2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Закономерности распространения живых органи</w:t>
      </w:r>
      <w:r w:rsidR="001763B7" w:rsidRPr="00035716">
        <w:rPr>
          <w:rFonts w:ascii="Times New Roman" w:hAnsi="Times New Roman"/>
          <w:b/>
          <w:bCs/>
          <w:sz w:val="24"/>
          <w:szCs w:val="24"/>
        </w:rPr>
        <w:t>з</w:t>
      </w:r>
      <w:r w:rsidRPr="00035716">
        <w:rPr>
          <w:rFonts w:ascii="Times New Roman" w:hAnsi="Times New Roman"/>
          <w:b/>
          <w:bCs/>
          <w:sz w:val="24"/>
          <w:szCs w:val="24"/>
        </w:rPr>
        <w:t xml:space="preserve">мов на Земле. </w:t>
      </w:r>
      <w:r w:rsidRPr="00035716">
        <w:rPr>
          <w:rFonts w:ascii="Times New Roman" w:hAnsi="Times New Roman"/>
          <w:sz w:val="24"/>
          <w:szCs w:val="24"/>
        </w:rPr>
        <w:t>От чего зависит растительность? Какие типырастительного покрова есть на земном шаре? От каких условий зависит распространение животных?</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Почва как особое природное тело. </w:t>
      </w:r>
      <w:r w:rsidRPr="00035716">
        <w:rPr>
          <w:rFonts w:ascii="Times New Roman" w:hAnsi="Times New Roman"/>
          <w:sz w:val="24"/>
          <w:szCs w:val="24"/>
        </w:rPr>
        <w:t>Чем отличается почваот горной породы? Какие бывают почвы? Почему человекдолжен охранять почву?</w:t>
      </w:r>
    </w:p>
    <w:p w:rsidR="001763B7" w:rsidRPr="00035716" w:rsidRDefault="001763B7"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16. ГЕОГРАФИЧЕСКАЯ ОБОЛОЧКАИ ЕЕ ЗАКОНОМЕРНОСТИ (3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Понятие о географической оболочке. </w:t>
      </w:r>
      <w:r w:rsidRPr="00035716">
        <w:rPr>
          <w:rFonts w:ascii="Times New Roman" w:hAnsi="Times New Roman"/>
          <w:sz w:val="24"/>
          <w:szCs w:val="24"/>
        </w:rPr>
        <w:t>Как связанымежду собой оболочки Земли? Что такое географическаяоболочка? Какие свойства имеет географическая оболочка?</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Природные комплексы как части географической оболочки. </w:t>
      </w:r>
      <w:r w:rsidRPr="00035716">
        <w:rPr>
          <w:rFonts w:ascii="Times New Roman" w:hAnsi="Times New Roman"/>
          <w:sz w:val="24"/>
          <w:szCs w:val="24"/>
        </w:rPr>
        <w:t>Из чего состоит географическая оболочка? Какиеприродные комплексы размещены на равнинах Земли? Чтовлияет на размещение природных комплексов в горах?</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Природные зоны Земли. </w:t>
      </w:r>
      <w:r w:rsidR="001763B7" w:rsidRPr="00035716">
        <w:rPr>
          <w:rFonts w:ascii="Times New Roman" w:hAnsi="Times New Roman"/>
          <w:sz w:val="24"/>
          <w:szCs w:val="24"/>
        </w:rPr>
        <w:t xml:space="preserve">Чем </w:t>
      </w:r>
      <w:r w:rsidRPr="00035716">
        <w:rPr>
          <w:rFonts w:ascii="Times New Roman" w:hAnsi="Times New Roman"/>
          <w:sz w:val="24"/>
          <w:szCs w:val="24"/>
        </w:rPr>
        <w:t>различаются природныезоны? Какие природные зоны существуют в жарких и влажных районах Земли? Какие природные зоны есть в жарких и</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сухих районах Земли? Где растет самый лучший виноград?Какие природные зоны есть в умеренных широтах? Какиеприродные зоны есть в полярных районах нашей планеты?</w:t>
      </w:r>
    </w:p>
    <w:p w:rsidR="001763B7" w:rsidRPr="00035716" w:rsidRDefault="001763B7"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17. ПРИРОДА И ЧЕЛОВЕК (1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Стихийные бедствия и человек. </w:t>
      </w:r>
      <w:r w:rsidRPr="00035716">
        <w:rPr>
          <w:rFonts w:ascii="Times New Roman" w:hAnsi="Times New Roman"/>
          <w:sz w:val="24"/>
          <w:szCs w:val="24"/>
        </w:rPr>
        <w:t>Какие бывают стихийные бедствия? Когда стихийные бедствия особенно опасны? Как человек защищается от стихийных бедствий?</w:t>
      </w:r>
    </w:p>
    <w:p w:rsidR="008701C8" w:rsidRDefault="008701C8" w:rsidP="008701C8">
      <w:pPr>
        <w:autoSpaceDE w:val="0"/>
        <w:autoSpaceDN w:val="0"/>
        <w:adjustRightInd w:val="0"/>
        <w:spacing w:after="0" w:line="240" w:lineRule="auto"/>
        <w:jc w:val="both"/>
        <w:rPr>
          <w:rFonts w:ascii="Times New Roman" w:hAnsi="Times New Roman"/>
          <w:sz w:val="24"/>
          <w:szCs w:val="24"/>
        </w:rPr>
      </w:pPr>
    </w:p>
    <w:p w:rsidR="008701C8" w:rsidRPr="00035716" w:rsidRDefault="008701C8" w:rsidP="008701C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ГЕОГРАФИЯ. СТРАНОВЕДЕНИЕ. 7 КЛАСС</w:t>
      </w:r>
    </w:p>
    <w:p w:rsidR="00602128" w:rsidRPr="00035716" w:rsidRDefault="006A58A2" w:rsidP="00E6695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 ч в неделю, всего 68 ч</w:t>
      </w:r>
      <w:r w:rsidR="00602128" w:rsidRPr="00035716">
        <w:rPr>
          <w:rFonts w:ascii="Times New Roman" w:hAnsi="Times New Roman"/>
          <w:b/>
          <w:sz w:val="24"/>
          <w:szCs w:val="24"/>
        </w:rPr>
        <w:t>)</w:t>
      </w:r>
    </w:p>
    <w:p w:rsidR="00DE2F5C" w:rsidRPr="00035716" w:rsidRDefault="00DE2F5C"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ВВЕДЕНИЕ (5 ч)</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География в современном мире. </w:t>
      </w:r>
      <w:r w:rsidRPr="00035716">
        <w:rPr>
          <w:rFonts w:ascii="Times New Roman" w:hAnsi="Times New Roman"/>
          <w:sz w:val="24"/>
          <w:szCs w:val="24"/>
        </w:rPr>
        <w:t>Какой вклад в изучение нашей планеты вносит география? Чем занимаетсястрановедение?</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Материки, части света и страны. </w:t>
      </w:r>
      <w:r w:rsidRPr="00035716">
        <w:rPr>
          <w:rFonts w:ascii="Times New Roman" w:hAnsi="Times New Roman"/>
          <w:sz w:val="24"/>
          <w:szCs w:val="24"/>
        </w:rPr>
        <w:t>В чем разница междуматериком и частью света? На какой карте можно увидетьсразу все страны мира?</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Разнообразие стран современного мира. </w:t>
      </w:r>
      <w:r w:rsidRPr="00035716">
        <w:rPr>
          <w:rFonts w:ascii="Times New Roman" w:hAnsi="Times New Roman"/>
          <w:sz w:val="24"/>
          <w:szCs w:val="24"/>
        </w:rPr>
        <w:t>Как страныразличаются по географическому положению и размерам?Как страны различаются по форме государственного правления? Каково государственное устройство разных странмира?</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lastRenderedPageBreak/>
        <w:t>Урок</w:t>
      </w:r>
      <w:r w:rsidR="00E66958" w:rsidRPr="00035716">
        <w:rPr>
          <w:rFonts w:ascii="Times New Roman" w:hAnsi="Times New Roman"/>
          <w:b/>
          <w:sz w:val="24"/>
          <w:szCs w:val="24"/>
        </w:rPr>
        <w:t>-</w:t>
      </w:r>
      <w:r w:rsidRPr="00035716">
        <w:rPr>
          <w:rFonts w:ascii="Times New Roman" w:hAnsi="Times New Roman"/>
          <w:b/>
          <w:sz w:val="24"/>
          <w:szCs w:val="24"/>
        </w:rPr>
        <w:t>практикум.</w:t>
      </w:r>
      <w:r w:rsidRPr="00035716">
        <w:rPr>
          <w:rFonts w:ascii="Times New Roman" w:hAnsi="Times New Roman"/>
          <w:b/>
          <w:bCs/>
          <w:sz w:val="24"/>
          <w:szCs w:val="24"/>
        </w:rPr>
        <w:t>Источники страноведческой информации.</w:t>
      </w:r>
      <w:r w:rsidRPr="00035716">
        <w:rPr>
          <w:rFonts w:ascii="Times New Roman" w:hAnsi="Times New Roman"/>
          <w:sz w:val="24"/>
          <w:szCs w:val="24"/>
        </w:rPr>
        <w:t>Как можно использовать справочную литературу для получения страноведческой информации? Чем полезны длястрановеда описания путешественников и литературныепроизведения? Как могут помочь при составлении страноведческого описания фотографии, космические снимки и рисунки?</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Урок</w:t>
      </w:r>
      <w:r w:rsidR="00E66958" w:rsidRPr="00035716">
        <w:rPr>
          <w:rFonts w:ascii="Times New Roman" w:hAnsi="Times New Roman"/>
          <w:b/>
          <w:sz w:val="24"/>
          <w:szCs w:val="24"/>
        </w:rPr>
        <w:t>-</w:t>
      </w:r>
      <w:r w:rsidRPr="00035716">
        <w:rPr>
          <w:rFonts w:ascii="Times New Roman" w:hAnsi="Times New Roman"/>
          <w:b/>
          <w:sz w:val="24"/>
          <w:szCs w:val="24"/>
        </w:rPr>
        <w:t>практикум (продолжение).</w:t>
      </w:r>
      <w:r w:rsidRPr="00035716">
        <w:rPr>
          <w:rFonts w:ascii="Times New Roman" w:hAnsi="Times New Roman"/>
          <w:b/>
          <w:bCs/>
          <w:sz w:val="24"/>
          <w:szCs w:val="24"/>
        </w:rPr>
        <w:t xml:space="preserve">Карта— один из основныхисточников страноведческой информации. </w:t>
      </w:r>
      <w:r w:rsidRPr="00035716">
        <w:rPr>
          <w:rFonts w:ascii="Times New Roman" w:hAnsi="Times New Roman"/>
          <w:sz w:val="24"/>
          <w:szCs w:val="24"/>
        </w:rPr>
        <w:t>Как охарактеризовать по карте географическое положение, природу, население и хозяйство территории? О чем могут рассказать географические названия?</w:t>
      </w:r>
    </w:p>
    <w:p w:rsidR="00602128" w:rsidRPr="00035716" w:rsidRDefault="00602128" w:rsidP="00E66958">
      <w:pPr>
        <w:autoSpaceDE w:val="0"/>
        <w:autoSpaceDN w:val="0"/>
        <w:adjustRightInd w:val="0"/>
        <w:spacing w:after="0" w:line="240" w:lineRule="auto"/>
        <w:jc w:val="both"/>
        <w:rPr>
          <w:rFonts w:ascii="Times New Roman" w:hAnsi="Times New Roman"/>
          <w:sz w:val="24"/>
          <w:szCs w:val="24"/>
        </w:rPr>
      </w:pPr>
    </w:p>
    <w:p w:rsidR="00602128" w:rsidRPr="00035716" w:rsidRDefault="00602128" w:rsidP="00E66958">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Раздел I. Земля — планета людей (8 ч)</w:t>
      </w:r>
    </w:p>
    <w:p w:rsidR="00E66958" w:rsidRPr="00035716" w:rsidRDefault="00E66958" w:rsidP="00E66958">
      <w:pPr>
        <w:autoSpaceDE w:val="0"/>
        <w:autoSpaceDN w:val="0"/>
        <w:adjustRightInd w:val="0"/>
        <w:spacing w:after="0" w:line="240" w:lineRule="auto"/>
        <w:jc w:val="both"/>
        <w:rPr>
          <w:rFonts w:ascii="Times New Roman" w:hAnsi="Times New Roman"/>
          <w:b/>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1. НАСЕЛЕНИЕ МИРА (5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Расселение человека по земному шару. </w:t>
      </w:r>
      <w:r w:rsidRPr="00035716">
        <w:rPr>
          <w:rFonts w:ascii="Times New Roman" w:hAnsi="Times New Roman"/>
          <w:sz w:val="24"/>
          <w:szCs w:val="24"/>
        </w:rPr>
        <w:t>Как люди заселяли Землю? Где появились древние государства? Откудаи куда мигрировали люди на протяжении нашей эры?</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Численность и размещение населения мира. </w:t>
      </w:r>
      <w:r w:rsidRPr="00035716">
        <w:rPr>
          <w:rFonts w:ascii="Times New Roman" w:hAnsi="Times New Roman"/>
          <w:sz w:val="24"/>
          <w:szCs w:val="24"/>
        </w:rPr>
        <w:t>Сколькочеловек живет на Земле? Насколько быстро растет население нашей планеты? Как население распределено по Земле?Что мешает человеку заселить всю планету?</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Человеческие расы. </w:t>
      </w:r>
      <w:r w:rsidRPr="00035716">
        <w:rPr>
          <w:rFonts w:ascii="Times New Roman" w:hAnsi="Times New Roman"/>
          <w:sz w:val="24"/>
          <w:szCs w:val="24"/>
        </w:rPr>
        <w:t>К каким основным расам относитсянаселение земного шара? Какие внешние признаки характерны для представителей различных рас? Имеются ли у рас</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преимущества друг перед другом?</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Народы мира. </w:t>
      </w:r>
      <w:r w:rsidRPr="00035716">
        <w:rPr>
          <w:rFonts w:ascii="Times New Roman" w:hAnsi="Times New Roman"/>
          <w:sz w:val="24"/>
          <w:szCs w:val="24"/>
        </w:rPr>
        <w:t>Что такое народ? По каким признакамразличаются народы мира? Что такое языковые семьи? Какие религии исповедуют разные народы?</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Городское и сельское население. Крупнейшие города мира. </w:t>
      </w:r>
      <w:r w:rsidRPr="00035716">
        <w:rPr>
          <w:rFonts w:ascii="Times New Roman" w:hAnsi="Times New Roman"/>
          <w:sz w:val="24"/>
          <w:szCs w:val="24"/>
        </w:rPr>
        <w:t>Как живут люди в городе и сельской местности? Что такое урбанизация? Есть ли в облике разных городов общие</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черты? Какие проблемы испытывают жители городов?</w:t>
      </w:r>
    </w:p>
    <w:p w:rsidR="009847FD" w:rsidRPr="00035716" w:rsidRDefault="009847FD" w:rsidP="009847FD">
      <w:pPr>
        <w:autoSpaceDE w:val="0"/>
        <w:autoSpaceDN w:val="0"/>
        <w:adjustRightInd w:val="0"/>
        <w:spacing w:after="0" w:line="240" w:lineRule="auto"/>
        <w:jc w:val="both"/>
        <w:rPr>
          <w:rFonts w:ascii="Times New Roman" w:hAnsi="Times New Roman"/>
          <w:b/>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2. ХОЗЯЙСТВЕННАЯ ДЕЯТЕЛЬНОСТЬ ЛЮДЕЙ (3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Возникновение и развитие хозяйства. </w:t>
      </w:r>
      <w:r w:rsidRPr="00035716">
        <w:rPr>
          <w:rFonts w:ascii="Times New Roman" w:hAnsi="Times New Roman"/>
          <w:sz w:val="24"/>
          <w:szCs w:val="24"/>
        </w:rPr>
        <w:t>Как РобинзонКрузо сумел выжить на необитаемом острове? Какими видами хозяйственной деятельности занимался Робинзон?</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Современное хозяйство мира. </w:t>
      </w:r>
      <w:r w:rsidRPr="00035716">
        <w:rPr>
          <w:rFonts w:ascii="Times New Roman" w:hAnsi="Times New Roman"/>
          <w:sz w:val="24"/>
          <w:szCs w:val="24"/>
        </w:rPr>
        <w:t>Что такое промышленность? Каким бывает сельское хозяйство? Какие предприятия 1093 х образуют третичный сектор экономики? Как связаныэкономики разных стран?</w:t>
      </w:r>
    </w:p>
    <w:p w:rsidR="00602128" w:rsidRPr="00035716" w:rsidRDefault="00602128" w:rsidP="00602128">
      <w:pPr>
        <w:autoSpaceDE w:val="0"/>
        <w:autoSpaceDN w:val="0"/>
        <w:adjustRightInd w:val="0"/>
        <w:spacing w:after="0" w:line="240" w:lineRule="auto"/>
        <w:rPr>
          <w:rFonts w:ascii="Times New Roman" w:hAnsi="Times New Roman"/>
          <w:sz w:val="24"/>
          <w:szCs w:val="24"/>
        </w:rPr>
      </w:pPr>
    </w:p>
    <w:p w:rsidR="00602128" w:rsidRPr="00035716" w:rsidRDefault="00602128" w:rsidP="00B415C5">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Раздел II. Океаны, материки и страны мира(51 ч)</w:t>
      </w:r>
    </w:p>
    <w:p w:rsidR="009847FD" w:rsidRPr="00035716" w:rsidRDefault="009847FD" w:rsidP="00602128">
      <w:pPr>
        <w:autoSpaceDE w:val="0"/>
        <w:autoSpaceDN w:val="0"/>
        <w:adjustRightInd w:val="0"/>
        <w:spacing w:after="0" w:line="240" w:lineRule="auto"/>
        <w:rPr>
          <w:rFonts w:ascii="Times New Roman" w:hAnsi="Times New Roman"/>
          <w:b/>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3. ОКЕАНЫ (6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Мировой океан и его значение для человечества. </w:t>
      </w:r>
      <w:r w:rsidRPr="00035716">
        <w:rPr>
          <w:rFonts w:ascii="Times New Roman" w:hAnsi="Times New Roman"/>
          <w:sz w:val="24"/>
          <w:szCs w:val="24"/>
        </w:rPr>
        <w:t>Каклюди изучали Мировой океан? Каково значение Мировогоокеана для Земли? Как распределена жизнь в Мировом океане? Что дает океан человеку? Как человек воздействует наокеан?</w:t>
      </w:r>
    </w:p>
    <w:p w:rsidR="00602128" w:rsidRPr="00035716" w:rsidRDefault="00602128" w:rsidP="009847FD">
      <w:pPr>
        <w:autoSpaceDE w:val="0"/>
        <w:autoSpaceDN w:val="0"/>
        <w:adjustRightInd w:val="0"/>
        <w:spacing w:after="0" w:line="240" w:lineRule="auto"/>
        <w:jc w:val="both"/>
        <w:rPr>
          <w:rFonts w:ascii="Times New Roman" w:hAnsi="Times New Roman"/>
          <w:b/>
          <w:bCs/>
          <w:sz w:val="24"/>
          <w:szCs w:val="24"/>
        </w:rPr>
      </w:pPr>
      <w:r w:rsidRPr="00035716">
        <w:rPr>
          <w:rFonts w:ascii="Times New Roman" w:hAnsi="Times New Roman"/>
          <w:b/>
          <w:bCs/>
          <w:sz w:val="24"/>
          <w:szCs w:val="24"/>
        </w:rPr>
        <w:t>Атлантический океан— самый молодой и освоенный.</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Каковы особенности географического положения и природыАтлантического океана? Какие богатства Атлантическогоокеана использует человек?</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Особенности природы и хозяйственного использованияИндийского океана. </w:t>
      </w:r>
      <w:r w:rsidRPr="00035716">
        <w:rPr>
          <w:rFonts w:ascii="Times New Roman" w:hAnsi="Times New Roman"/>
          <w:sz w:val="24"/>
          <w:szCs w:val="24"/>
        </w:rPr>
        <w:t>Каковы особенности географическогоположения и природы Индийского океана? Как человек осваивает Индийский океан?</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Тихий океан — самый большой и глубокий. </w:t>
      </w:r>
      <w:r w:rsidRPr="00035716">
        <w:rPr>
          <w:rFonts w:ascii="Times New Roman" w:hAnsi="Times New Roman"/>
          <w:sz w:val="24"/>
          <w:szCs w:val="24"/>
        </w:rPr>
        <w:t>Чем знаменит самый большой океан планеты? Какие богатства океанаиспользует человек?</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Северный Ледовитый океан— самый маленький и холодный. </w:t>
      </w:r>
      <w:r w:rsidRPr="00035716">
        <w:rPr>
          <w:rFonts w:ascii="Times New Roman" w:hAnsi="Times New Roman"/>
          <w:sz w:val="24"/>
          <w:szCs w:val="24"/>
        </w:rPr>
        <w:t>Чем Северный Ледовитый океан отличается от других океанов Земли? Как Северный Ледовитый океан используется человеком?</w:t>
      </w:r>
    </w:p>
    <w:p w:rsidR="009847FD" w:rsidRPr="00035716" w:rsidRDefault="009847FD" w:rsidP="00602128">
      <w:pPr>
        <w:autoSpaceDE w:val="0"/>
        <w:autoSpaceDN w:val="0"/>
        <w:adjustRightInd w:val="0"/>
        <w:spacing w:after="0" w:line="240" w:lineRule="auto"/>
        <w:rPr>
          <w:rFonts w:ascii="Times New Roman" w:hAnsi="Times New Roman"/>
          <w:b/>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4. ЕВРАЗИЯ. ОБЩАЯ ХАРАКТЕРИСТИКА (4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Урок</w:t>
      </w:r>
      <w:r w:rsidR="009847FD" w:rsidRPr="00035716">
        <w:rPr>
          <w:rFonts w:ascii="Times New Roman" w:hAnsi="Times New Roman"/>
          <w:b/>
          <w:sz w:val="24"/>
          <w:szCs w:val="24"/>
        </w:rPr>
        <w:t>-</w:t>
      </w:r>
      <w:r w:rsidRPr="00035716">
        <w:rPr>
          <w:rFonts w:ascii="Times New Roman" w:hAnsi="Times New Roman"/>
          <w:b/>
          <w:sz w:val="24"/>
          <w:szCs w:val="24"/>
        </w:rPr>
        <w:t>практикум.</w:t>
      </w:r>
      <w:r w:rsidRPr="00035716">
        <w:rPr>
          <w:rFonts w:ascii="Times New Roman" w:hAnsi="Times New Roman"/>
          <w:b/>
          <w:bCs/>
          <w:sz w:val="24"/>
          <w:szCs w:val="24"/>
        </w:rPr>
        <w:t>Евразия. Географическое положение.</w:t>
      </w:r>
      <w:r w:rsidRPr="00035716">
        <w:rPr>
          <w:rFonts w:ascii="Times New Roman" w:hAnsi="Times New Roman"/>
          <w:sz w:val="24"/>
          <w:szCs w:val="24"/>
        </w:rPr>
        <w:t>Почему изучение материков надо начинать с изучения ихгеографического положения? Каковы особенности географического положения Евразии?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Рельеф Евразии. </w:t>
      </w:r>
      <w:r w:rsidRPr="00035716">
        <w:rPr>
          <w:rFonts w:ascii="Times New Roman" w:hAnsi="Times New Roman"/>
          <w:sz w:val="24"/>
          <w:szCs w:val="24"/>
        </w:rPr>
        <w:t>Почему рельеф Евразиитак разнообразен?</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lastRenderedPageBreak/>
        <w:t xml:space="preserve">Климат Евразии. </w:t>
      </w:r>
      <w:r w:rsidRPr="00035716">
        <w:rPr>
          <w:rFonts w:ascii="Times New Roman" w:hAnsi="Times New Roman"/>
          <w:sz w:val="24"/>
          <w:szCs w:val="24"/>
        </w:rPr>
        <w:t>Почему климат Евразиитак разнообразен? Как образуются переходные климатические пояса? Чем переходные климатические пояса отличаются от основных поясов? Что такое климатограммы? Длячего они нужны?</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Урок</w:t>
      </w:r>
      <w:r w:rsidR="009847FD" w:rsidRPr="00035716">
        <w:rPr>
          <w:rFonts w:ascii="Times New Roman" w:hAnsi="Times New Roman"/>
          <w:b/>
          <w:sz w:val="24"/>
          <w:szCs w:val="24"/>
        </w:rPr>
        <w:t>-</w:t>
      </w:r>
      <w:r w:rsidRPr="00035716">
        <w:rPr>
          <w:rFonts w:ascii="Times New Roman" w:hAnsi="Times New Roman"/>
          <w:b/>
          <w:sz w:val="24"/>
          <w:szCs w:val="24"/>
        </w:rPr>
        <w:t>практикум.</w:t>
      </w:r>
      <w:r w:rsidRPr="00035716">
        <w:rPr>
          <w:rFonts w:ascii="Times New Roman" w:hAnsi="Times New Roman"/>
          <w:b/>
          <w:bCs/>
          <w:sz w:val="24"/>
          <w:szCs w:val="24"/>
        </w:rPr>
        <w:t xml:space="preserve">Внутренние воды и природные зоныЕвразии. </w:t>
      </w:r>
      <w:r w:rsidRPr="00035716">
        <w:rPr>
          <w:rFonts w:ascii="Times New Roman" w:hAnsi="Times New Roman"/>
          <w:sz w:val="24"/>
          <w:szCs w:val="24"/>
        </w:rPr>
        <w:t>Как внутренние воды распределены по территорииЕвразии? Как почвенно</w:t>
      </w:r>
      <w:r w:rsidR="00B415C5" w:rsidRPr="00035716">
        <w:rPr>
          <w:rFonts w:ascii="Times New Roman" w:hAnsi="Times New Roman"/>
          <w:sz w:val="24"/>
          <w:szCs w:val="24"/>
        </w:rPr>
        <w:t>-</w:t>
      </w:r>
      <w:r w:rsidRPr="00035716">
        <w:rPr>
          <w:rFonts w:ascii="Times New Roman" w:hAnsi="Times New Roman"/>
          <w:sz w:val="24"/>
          <w:szCs w:val="24"/>
        </w:rPr>
        <w:t>растительные зоны распределены по</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территории Евразии?</w:t>
      </w:r>
    </w:p>
    <w:p w:rsidR="009847FD" w:rsidRPr="00035716" w:rsidRDefault="009847FD" w:rsidP="009847FD">
      <w:pPr>
        <w:autoSpaceDE w:val="0"/>
        <w:autoSpaceDN w:val="0"/>
        <w:adjustRightInd w:val="0"/>
        <w:spacing w:after="0" w:line="240" w:lineRule="auto"/>
        <w:jc w:val="both"/>
        <w:rPr>
          <w:rFonts w:ascii="Times New Roman" w:hAnsi="Times New Roman"/>
          <w:b/>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5. ЕВРОПА (11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Северная Европа. </w:t>
      </w:r>
      <w:r w:rsidRPr="00035716">
        <w:rPr>
          <w:rFonts w:ascii="Times New Roman" w:hAnsi="Times New Roman"/>
          <w:sz w:val="24"/>
          <w:szCs w:val="24"/>
        </w:rPr>
        <w:t>Где находятся страны СевернойЕвропы? Каковы особенности природы этих стран? Каковыособенности населения и хозяйства этих стран?</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Средняя Европа. Британские острова (Великобритания иИрландия). </w:t>
      </w:r>
      <w:r w:rsidRPr="00035716">
        <w:rPr>
          <w:rFonts w:ascii="Times New Roman" w:hAnsi="Times New Roman"/>
          <w:sz w:val="24"/>
          <w:szCs w:val="24"/>
        </w:rPr>
        <w:t>Где находятся Британские острова? Каковыособенности природы Британских островов? Каковы особенности населения и экономики стран, расположенных на Британских островах?</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Франция и страны Бенилюкса. </w:t>
      </w:r>
      <w:r w:rsidRPr="00035716">
        <w:rPr>
          <w:rFonts w:ascii="Times New Roman" w:hAnsi="Times New Roman"/>
          <w:sz w:val="24"/>
          <w:szCs w:val="24"/>
        </w:rPr>
        <w:t>Каковы особенностиприроды Франции? Как живет Франция? Чем эта страна известна в мире? Каковы особенности стран Бенилюкса?</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Германия и Альпийские страны. </w:t>
      </w:r>
      <w:r w:rsidRPr="00035716">
        <w:rPr>
          <w:rFonts w:ascii="Times New Roman" w:hAnsi="Times New Roman"/>
          <w:sz w:val="24"/>
          <w:szCs w:val="24"/>
        </w:rPr>
        <w:t>Какова природа Германии? Каковы особенности населения и хозяйства Германии? Каковы особенности природы, населения и хозяйства</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Альпийских стран?</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Польша, Чехия, Словакия, страны Балтии. </w:t>
      </w:r>
      <w:r w:rsidRPr="00035716">
        <w:rPr>
          <w:rFonts w:ascii="Times New Roman" w:hAnsi="Times New Roman"/>
          <w:sz w:val="24"/>
          <w:szCs w:val="24"/>
        </w:rPr>
        <w:t>Какова природа Польши, Чехии и Словакии? Кто живет в этих странах?Какие страны называют странами Балтии? Какова природаэтих стран? Как живут прибалты?</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Беларусь, Украина и Молдавия. </w:t>
      </w:r>
      <w:r w:rsidRPr="00035716">
        <w:rPr>
          <w:rFonts w:ascii="Times New Roman" w:hAnsi="Times New Roman"/>
          <w:sz w:val="24"/>
          <w:szCs w:val="24"/>
        </w:rPr>
        <w:t>Где находятся эти страны? Какова природа этих стран? Кто живет в этих странах?</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Южная Европа. Страны на Пиренейском полуострове.</w:t>
      </w:r>
      <w:r w:rsidRPr="00035716">
        <w:rPr>
          <w:rFonts w:ascii="Times New Roman" w:hAnsi="Times New Roman"/>
          <w:sz w:val="24"/>
          <w:szCs w:val="24"/>
        </w:rPr>
        <w:t>Какие страны находятся на Пиренейском полуострове? Какова природа стран Пиренейского полуострова? Какими этистраны были раньше? Как различаются природа, населениеи его хозяйственная деятельность в разных частях Испаниии Португалии?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Страны на Апеннинском полуострове. </w:t>
      </w:r>
      <w:r w:rsidRPr="00035716">
        <w:rPr>
          <w:rFonts w:ascii="Times New Roman" w:hAnsi="Times New Roman"/>
          <w:sz w:val="24"/>
          <w:szCs w:val="24"/>
        </w:rPr>
        <w:t>Какова природаИталии? Чем знаменита Италия?</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Дунайские и Балканские страны. </w:t>
      </w:r>
      <w:r w:rsidRPr="00035716">
        <w:rPr>
          <w:rFonts w:ascii="Times New Roman" w:hAnsi="Times New Roman"/>
          <w:sz w:val="24"/>
          <w:szCs w:val="24"/>
        </w:rPr>
        <w:t>Где находятся этистраны? Какова природа этих стран? Кто населяет Балканские и Дунайские страны?</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Россия — самая большая по площади страна мира. </w:t>
      </w:r>
      <w:r w:rsidRPr="00035716">
        <w:rPr>
          <w:rFonts w:ascii="Times New Roman" w:hAnsi="Times New Roman"/>
          <w:sz w:val="24"/>
          <w:szCs w:val="24"/>
        </w:rPr>
        <w:t>Гдерасположена Россия? Каковы особенности географическогоположения России?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Природа, население и хозяйство России</w:t>
      </w:r>
      <w:r w:rsidRPr="00035716">
        <w:rPr>
          <w:rFonts w:ascii="Times New Roman" w:hAnsi="Times New Roman"/>
          <w:sz w:val="24"/>
          <w:szCs w:val="24"/>
        </w:rPr>
        <w:t>. Каковы главныеособенности природы России? Какими богатствами одарилаРоссию природа? В чем особенность населения России? Как</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различаются географические районы России?</w:t>
      </w:r>
    </w:p>
    <w:p w:rsidR="009847FD" w:rsidRPr="00035716" w:rsidRDefault="009847FD" w:rsidP="009847FD">
      <w:pPr>
        <w:autoSpaceDE w:val="0"/>
        <w:autoSpaceDN w:val="0"/>
        <w:adjustRightInd w:val="0"/>
        <w:spacing w:after="0" w:line="240" w:lineRule="auto"/>
        <w:jc w:val="both"/>
        <w:rPr>
          <w:rFonts w:ascii="Times New Roman" w:hAnsi="Times New Roman"/>
          <w:b/>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6. АЗИЯ (8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Закавказье. </w:t>
      </w:r>
      <w:r w:rsidRPr="00035716">
        <w:rPr>
          <w:rFonts w:ascii="Times New Roman" w:hAnsi="Times New Roman"/>
          <w:sz w:val="24"/>
          <w:szCs w:val="24"/>
        </w:rPr>
        <w:t>Где находятся эти страны? Каковы особенности природы этих стран? Каковы особенности населения и хозяйства стран Закавказья?</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Юго</w:t>
      </w:r>
      <w:r w:rsidR="005B461B" w:rsidRPr="00035716">
        <w:rPr>
          <w:rFonts w:ascii="Times New Roman" w:hAnsi="Times New Roman"/>
          <w:b/>
          <w:bCs/>
          <w:sz w:val="24"/>
          <w:szCs w:val="24"/>
        </w:rPr>
        <w:t>-</w:t>
      </w:r>
      <w:r w:rsidRPr="00035716">
        <w:rPr>
          <w:rFonts w:ascii="Times New Roman" w:hAnsi="Times New Roman"/>
          <w:b/>
          <w:bCs/>
          <w:sz w:val="24"/>
          <w:szCs w:val="24"/>
        </w:rPr>
        <w:t xml:space="preserve">Западная Азия. </w:t>
      </w:r>
      <w:r w:rsidRPr="00035716">
        <w:rPr>
          <w:rFonts w:ascii="Times New Roman" w:hAnsi="Times New Roman"/>
          <w:sz w:val="24"/>
          <w:szCs w:val="24"/>
        </w:rPr>
        <w:t>Какие страны образуют Юго</w:t>
      </w:r>
      <w:r w:rsidR="00B415C5" w:rsidRPr="00035716">
        <w:rPr>
          <w:rFonts w:ascii="Times New Roman" w:hAnsi="Times New Roman"/>
          <w:sz w:val="24"/>
          <w:szCs w:val="24"/>
        </w:rPr>
        <w:t>-</w:t>
      </w:r>
      <w:r w:rsidRPr="00035716">
        <w:rPr>
          <w:rFonts w:ascii="Times New Roman" w:hAnsi="Times New Roman"/>
          <w:sz w:val="24"/>
          <w:szCs w:val="24"/>
        </w:rPr>
        <w:t>Западную Азию и где они находятся? Какова природа этих стран?Чем известны страны Юго</w:t>
      </w:r>
      <w:r w:rsidR="00B415C5" w:rsidRPr="00035716">
        <w:rPr>
          <w:rFonts w:ascii="Times New Roman" w:hAnsi="Times New Roman"/>
          <w:sz w:val="24"/>
          <w:szCs w:val="24"/>
        </w:rPr>
        <w:t>-</w:t>
      </w:r>
      <w:r w:rsidRPr="00035716">
        <w:rPr>
          <w:rFonts w:ascii="Times New Roman" w:hAnsi="Times New Roman"/>
          <w:sz w:val="24"/>
          <w:szCs w:val="24"/>
        </w:rPr>
        <w:t>Западной Азии? Кто в них живет</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и чем занимаются эти люди?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Центральная Азия. </w:t>
      </w:r>
      <w:r w:rsidRPr="00035716">
        <w:rPr>
          <w:rFonts w:ascii="Times New Roman" w:hAnsi="Times New Roman"/>
          <w:sz w:val="24"/>
          <w:szCs w:val="24"/>
        </w:rPr>
        <w:t>Где находятся страны ЦентральнойАзии? Почему Центральную Азию называют «краем пустынь и гор»? Каковы особенности жизни населения стран</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Центральной Азии?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Китай и Монголия. </w:t>
      </w:r>
      <w:r w:rsidRPr="00035716">
        <w:rPr>
          <w:rFonts w:ascii="Times New Roman" w:hAnsi="Times New Roman"/>
          <w:sz w:val="24"/>
          <w:szCs w:val="24"/>
        </w:rPr>
        <w:t>Где находятся эти страны? Каковыглавные особенности природы этих стран? Каковы особенности населения и хозяйства Китая и Монголии?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Япония и страны на Корейском полуострове. </w:t>
      </w:r>
      <w:r w:rsidRPr="00035716">
        <w:rPr>
          <w:rFonts w:ascii="Times New Roman" w:hAnsi="Times New Roman"/>
          <w:sz w:val="24"/>
          <w:szCs w:val="24"/>
        </w:rPr>
        <w:t>Где находятся эти страны? Каковы особенности природы Японии?Как живут японцы? Каковы особенности природы и населения Корейского полуострова?</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Южная Азия. </w:t>
      </w:r>
      <w:r w:rsidRPr="00035716">
        <w:rPr>
          <w:rFonts w:ascii="Times New Roman" w:hAnsi="Times New Roman"/>
          <w:sz w:val="24"/>
          <w:szCs w:val="24"/>
        </w:rPr>
        <w:t>Где находятся страны Южной Азии? В чемзаключается разнообразие природы этих стран? Как в Южной Азии живут люди?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Юго</w:t>
      </w:r>
      <w:r w:rsidR="005B461B" w:rsidRPr="00035716">
        <w:rPr>
          <w:rFonts w:ascii="Times New Roman" w:hAnsi="Times New Roman"/>
          <w:b/>
          <w:bCs/>
          <w:sz w:val="24"/>
          <w:szCs w:val="24"/>
        </w:rPr>
        <w:t>-</w:t>
      </w:r>
      <w:r w:rsidRPr="00035716">
        <w:rPr>
          <w:rFonts w:ascii="Times New Roman" w:hAnsi="Times New Roman"/>
          <w:b/>
          <w:bCs/>
          <w:sz w:val="24"/>
          <w:szCs w:val="24"/>
        </w:rPr>
        <w:t xml:space="preserve">Восточная Азия. </w:t>
      </w:r>
      <w:r w:rsidRPr="00035716">
        <w:rPr>
          <w:rFonts w:ascii="Times New Roman" w:hAnsi="Times New Roman"/>
          <w:sz w:val="24"/>
          <w:szCs w:val="24"/>
        </w:rPr>
        <w:t>Где находится Юго</w:t>
      </w:r>
      <w:r w:rsidR="00B415C5" w:rsidRPr="00035716">
        <w:rPr>
          <w:rFonts w:ascii="Times New Roman" w:hAnsi="Times New Roman"/>
          <w:sz w:val="24"/>
          <w:szCs w:val="24"/>
        </w:rPr>
        <w:t>-</w:t>
      </w:r>
      <w:r w:rsidRPr="00035716">
        <w:rPr>
          <w:rFonts w:ascii="Times New Roman" w:hAnsi="Times New Roman"/>
          <w:sz w:val="24"/>
          <w:szCs w:val="24"/>
        </w:rPr>
        <w:t>ВосточнаяАзия? Какова природа этой части Азии? Как в Юго</w:t>
      </w:r>
      <w:r w:rsidR="00B415C5" w:rsidRPr="00035716">
        <w:rPr>
          <w:rFonts w:ascii="Times New Roman" w:hAnsi="Times New Roman"/>
          <w:sz w:val="24"/>
          <w:szCs w:val="24"/>
        </w:rPr>
        <w:t>-</w:t>
      </w:r>
      <w:r w:rsidRPr="00035716">
        <w:rPr>
          <w:rFonts w:ascii="Times New Roman" w:hAnsi="Times New Roman"/>
          <w:sz w:val="24"/>
          <w:szCs w:val="24"/>
        </w:rPr>
        <w:t>Восточной Азии живут люди?</w:t>
      </w:r>
    </w:p>
    <w:p w:rsidR="009847FD" w:rsidRPr="00035716" w:rsidRDefault="009847FD" w:rsidP="009847FD">
      <w:pPr>
        <w:autoSpaceDE w:val="0"/>
        <w:autoSpaceDN w:val="0"/>
        <w:adjustRightInd w:val="0"/>
        <w:spacing w:after="0" w:line="240" w:lineRule="auto"/>
        <w:jc w:val="both"/>
        <w:rPr>
          <w:rFonts w:ascii="Times New Roman" w:hAnsi="Times New Roman"/>
          <w:b/>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lastRenderedPageBreak/>
        <w:t>ТЕМА 7. АФРИКА (6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Общая характеристика Африки. </w:t>
      </w:r>
      <w:r w:rsidRPr="00035716">
        <w:rPr>
          <w:rFonts w:ascii="Times New Roman" w:hAnsi="Times New Roman"/>
          <w:sz w:val="24"/>
          <w:szCs w:val="24"/>
        </w:rPr>
        <w:t xml:space="preserve">Каковы особенности природы Африки? Чем </w:t>
      </w:r>
      <w:r w:rsidR="00B415C5" w:rsidRPr="00035716">
        <w:rPr>
          <w:rFonts w:ascii="Times New Roman" w:hAnsi="Times New Roman"/>
          <w:sz w:val="24"/>
          <w:szCs w:val="24"/>
        </w:rPr>
        <w:t>р</w:t>
      </w:r>
      <w:r w:rsidRPr="00035716">
        <w:rPr>
          <w:rFonts w:ascii="Times New Roman" w:hAnsi="Times New Roman"/>
          <w:sz w:val="24"/>
          <w:szCs w:val="24"/>
        </w:rPr>
        <w:t>азличаются страны Африки?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Северная Африка. </w:t>
      </w:r>
      <w:r w:rsidRPr="00035716">
        <w:rPr>
          <w:rFonts w:ascii="Times New Roman" w:hAnsi="Times New Roman"/>
          <w:sz w:val="24"/>
          <w:szCs w:val="24"/>
        </w:rPr>
        <w:t>Где находятся страны Северной Африки? Что известно о прошлом этих стран? Какие природныерайоны можно выделить в Северной Африке? Чем различаются занятия населения этих стран?</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Западная и Центральная Африка. </w:t>
      </w:r>
      <w:r w:rsidRPr="00035716">
        <w:rPr>
          <w:rFonts w:ascii="Times New Roman" w:hAnsi="Times New Roman"/>
          <w:sz w:val="24"/>
          <w:szCs w:val="24"/>
        </w:rPr>
        <w:t>Каковы размеры этойчасти Африки? Какова природа расположенных здесьстран? Какие народы проживают на территории Западной</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и Центральной Африки и чем они занимаются?</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Восточная Африка. </w:t>
      </w:r>
      <w:r w:rsidRPr="00035716">
        <w:rPr>
          <w:rFonts w:ascii="Times New Roman" w:hAnsi="Times New Roman"/>
          <w:sz w:val="24"/>
          <w:szCs w:val="24"/>
        </w:rPr>
        <w:t>Где находятся страны ВосточнойАфрики? Какова природа этих стран? Кто населяет страныВосточной Африки? Чем интересен остров Мадагаскар?</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Южная Африка. </w:t>
      </w:r>
      <w:r w:rsidRPr="00035716">
        <w:rPr>
          <w:rFonts w:ascii="Times New Roman" w:hAnsi="Times New Roman"/>
          <w:sz w:val="24"/>
          <w:szCs w:val="24"/>
        </w:rPr>
        <w:t>Где находятся страны Южной Африки?Каковы особенности природы этих стран? Кто населяет Южную Африку?</w:t>
      </w:r>
    </w:p>
    <w:p w:rsidR="009847FD" w:rsidRPr="00035716" w:rsidRDefault="009847FD" w:rsidP="009847FD">
      <w:pPr>
        <w:autoSpaceDE w:val="0"/>
        <w:autoSpaceDN w:val="0"/>
        <w:adjustRightInd w:val="0"/>
        <w:spacing w:after="0" w:line="240" w:lineRule="auto"/>
        <w:jc w:val="both"/>
        <w:rPr>
          <w:rFonts w:ascii="Times New Roman" w:hAnsi="Times New Roman"/>
          <w:b/>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8. АМЕРИКА— НОВЫЙ СВЕТ (9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Северная Америка. Южная Америка. Общая характеристика. </w:t>
      </w:r>
      <w:r w:rsidRPr="00035716">
        <w:rPr>
          <w:rFonts w:ascii="Times New Roman" w:hAnsi="Times New Roman"/>
          <w:sz w:val="24"/>
          <w:szCs w:val="24"/>
        </w:rPr>
        <w:t>Каковы особенности природы Северной Америки? Каковы особенности природы Южной Америки?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Канада. </w:t>
      </w:r>
      <w:r w:rsidRPr="00035716">
        <w:rPr>
          <w:rFonts w:ascii="Times New Roman" w:hAnsi="Times New Roman"/>
          <w:sz w:val="24"/>
          <w:szCs w:val="24"/>
        </w:rPr>
        <w:t>Где находится Канада? Какова природа Канады?Как живут канадцы? Каковы особенности природы и населения самого большого в мире острова?</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Особенности географического положения, государственного устройства и природы США. </w:t>
      </w:r>
      <w:r w:rsidRPr="00035716">
        <w:rPr>
          <w:rFonts w:ascii="Times New Roman" w:hAnsi="Times New Roman"/>
          <w:sz w:val="24"/>
          <w:szCs w:val="24"/>
        </w:rPr>
        <w:t>Где находятся США?Каково государственное устройство США? Каковы особенности рельефа, климата и внутренних вод США? В какихприродных зонах располагается территория США?</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Население и хозяйство США. </w:t>
      </w:r>
      <w:r w:rsidRPr="00035716">
        <w:rPr>
          <w:rFonts w:ascii="Times New Roman" w:hAnsi="Times New Roman"/>
          <w:sz w:val="24"/>
          <w:szCs w:val="24"/>
        </w:rPr>
        <w:t xml:space="preserve">Как происходило заселениетерритории США? Кто такие американцы и где они живут?Какие особенности имеет хозяйство США? Чем </w:t>
      </w:r>
      <w:r w:rsidR="00EF1D8E" w:rsidRPr="00035716">
        <w:rPr>
          <w:rFonts w:ascii="Times New Roman" w:hAnsi="Times New Roman"/>
          <w:sz w:val="24"/>
          <w:szCs w:val="24"/>
        </w:rPr>
        <w:t>р</w:t>
      </w:r>
      <w:r w:rsidRPr="00035716">
        <w:rPr>
          <w:rFonts w:ascii="Times New Roman" w:hAnsi="Times New Roman"/>
          <w:sz w:val="24"/>
          <w:szCs w:val="24"/>
        </w:rPr>
        <w:t>азличаютсярайоны США?</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Центральная Америка и Вест_Индия. </w:t>
      </w:r>
      <w:r w:rsidRPr="00035716">
        <w:rPr>
          <w:rFonts w:ascii="Times New Roman" w:hAnsi="Times New Roman"/>
          <w:sz w:val="24"/>
          <w:szCs w:val="24"/>
        </w:rPr>
        <w:t>Какие странынаходятся в Центральной Америке? Что такое ВестИндия?Каковы природа, население и хозяйство Мексики? Каковы</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особенности стран Центральной Америки? Каковы особенности многочисленных островов ВестИндии?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Бразилия. </w:t>
      </w:r>
      <w:r w:rsidRPr="00035716">
        <w:rPr>
          <w:rFonts w:ascii="Times New Roman" w:hAnsi="Times New Roman"/>
          <w:sz w:val="24"/>
          <w:szCs w:val="24"/>
        </w:rPr>
        <w:t>Где находится Бразилия и каковы ее размеры?Какова природа Амазонки? Каковы особенности природыБразильского плоскогорья? Каковы главные черты населения и хозяйства Бразилии?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Хребты и нагорья Анд: от Венесуэлы до Чили. </w:t>
      </w:r>
      <w:r w:rsidRPr="00035716">
        <w:rPr>
          <w:rFonts w:ascii="Times New Roman" w:hAnsi="Times New Roman"/>
          <w:sz w:val="24"/>
          <w:szCs w:val="24"/>
        </w:rPr>
        <w:t>Какиестраны называют Андскими? Каковы особенности рельефаАндских стран? Какие природные комплексы сформировались в Андских странах? Каковы особенности населения ихозяйства Андских стран? Чем знамениты Андские страны?</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Лаплатские страны. </w:t>
      </w:r>
      <w:r w:rsidRPr="00035716">
        <w:rPr>
          <w:rFonts w:ascii="Times New Roman" w:hAnsi="Times New Roman"/>
          <w:sz w:val="24"/>
          <w:szCs w:val="24"/>
        </w:rPr>
        <w:t>Где находятся эти страны? Каковаприрода этих стран? Каковы отличительные черты населения и хозяйства Лаплатских стран?</w:t>
      </w:r>
    </w:p>
    <w:p w:rsidR="009847FD" w:rsidRPr="00035716" w:rsidRDefault="009847FD" w:rsidP="009847FD">
      <w:pPr>
        <w:autoSpaceDE w:val="0"/>
        <w:autoSpaceDN w:val="0"/>
        <w:adjustRightInd w:val="0"/>
        <w:spacing w:after="0" w:line="240" w:lineRule="auto"/>
        <w:jc w:val="both"/>
        <w:rPr>
          <w:rFonts w:ascii="Times New Roman" w:hAnsi="Times New Roman"/>
          <w:b/>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9. АВСТРАЛИЯ И ОКЕАНИЯ (4 ч)</w:t>
      </w:r>
    </w:p>
    <w:p w:rsidR="00602128" w:rsidRPr="00035716" w:rsidRDefault="00602128" w:rsidP="009847FD">
      <w:pPr>
        <w:autoSpaceDE w:val="0"/>
        <w:autoSpaceDN w:val="0"/>
        <w:adjustRightInd w:val="0"/>
        <w:spacing w:after="0" w:line="240" w:lineRule="auto"/>
        <w:jc w:val="both"/>
        <w:rPr>
          <w:rFonts w:ascii="Times New Roman" w:hAnsi="Times New Roman"/>
          <w:b/>
          <w:bCs/>
          <w:sz w:val="24"/>
          <w:szCs w:val="24"/>
        </w:rPr>
      </w:pPr>
      <w:r w:rsidRPr="00035716">
        <w:rPr>
          <w:rFonts w:ascii="Times New Roman" w:hAnsi="Times New Roman"/>
          <w:b/>
          <w:bCs/>
          <w:sz w:val="24"/>
          <w:szCs w:val="24"/>
        </w:rPr>
        <w:t>Географическое положение и природа Австралии.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 xml:space="preserve">Какова природа Австралии? Почему Австралию можно назвать </w:t>
      </w:r>
      <w:r w:rsidR="00EF1D8E" w:rsidRPr="00035716">
        <w:rPr>
          <w:rFonts w:ascii="Times New Roman" w:hAnsi="Times New Roman"/>
          <w:sz w:val="24"/>
          <w:szCs w:val="24"/>
        </w:rPr>
        <w:t>м</w:t>
      </w:r>
      <w:r w:rsidRPr="00035716">
        <w:rPr>
          <w:rFonts w:ascii="Times New Roman" w:hAnsi="Times New Roman"/>
          <w:sz w:val="24"/>
          <w:szCs w:val="24"/>
        </w:rPr>
        <w:t>атериком</w:t>
      </w:r>
      <w:r w:rsidR="00EF1D8E" w:rsidRPr="00035716">
        <w:rPr>
          <w:rFonts w:ascii="Times New Roman" w:hAnsi="Times New Roman"/>
          <w:sz w:val="24"/>
          <w:szCs w:val="24"/>
        </w:rPr>
        <w:t>-</w:t>
      </w:r>
      <w:r w:rsidRPr="00035716">
        <w:rPr>
          <w:rFonts w:ascii="Times New Roman" w:hAnsi="Times New Roman"/>
          <w:sz w:val="24"/>
          <w:szCs w:val="24"/>
        </w:rPr>
        <w:t>заповедником?</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Австралийский Союз. </w:t>
      </w:r>
      <w:r w:rsidRPr="00035716">
        <w:rPr>
          <w:rFonts w:ascii="Times New Roman" w:hAnsi="Times New Roman"/>
          <w:sz w:val="24"/>
          <w:szCs w:val="24"/>
        </w:rPr>
        <w:t>Когда европейцы узнали об Австралии и заселили ее? Какие особенности характерны для современного населения и хозяйства Австралийского Союза?</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Океания. </w:t>
      </w:r>
      <w:r w:rsidRPr="00035716">
        <w:rPr>
          <w:rFonts w:ascii="Times New Roman" w:hAnsi="Times New Roman"/>
          <w:sz w:val="24"/>
          <w:szCs w:val="24"/>
        </w:rPr>
        <w:t>Что такое Океания? Каковы особенности природы и населения Океании? Каковы особенности Меланезии?Каковы особенности Полинезии? Каковы особенности Микронезии? Как образуются коралловые рифы и атоллы?</w:t>
      </w:r>
    </w:p>
    <w:p w:rsidR="009847FD" w:rsidRPr="00035716" w:rsidRDefault="009847FD" w:rsidP="009847FD">
      <w:pPr>
        <w:autoSpaceDE w:val="0"/>
        <w:autoSpaceDN w:val="0"/>
        <w:adjustRightInd w:val="0"/>
        <w:spacing w:after="0" w:line="240" w:lineRule="auto"/>
        <w:jc w:val="both"/>
        <w:rPr>
          <w:rFonts w:ascii="Times New Roman" w:hAnsi="Times New Roman"/>
          <w:b/>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10. ПОЛЯРНЫЕ ОБЛАСТИ ЗЕМЛИ (3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Полярные области Земли. </w:t>
      </w:r>
      <w:r w:rsidRPr="00035716">
        <w:rPr>
          <w:rFonts w:ascii="Times New Roman" w:hAnsi="Times New Roman"/>
          <w:sz w:val="24"/>
          <w:szCs w:val="24"/>
        </w:rPr>
        <w:t>Что называют полярнымиобластями Земли? Чем похожи и чем различаются Арктикаи Антарктика? Что представляет собой сухопутная часть</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Арктики? Как люди исследовали полярные области Земли?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Антарктика. </w:t>
      </w:r>
      <w:r w:rsidRPr="00035716">
        <w:rPr>
          <w:rFonts w:ascii="Times New Roman" w:hAnsi="Times New Roman"/>
          <w:sz w:val="24"/>
          <w:szCs w:val="24"/>
        </w:rPr>
        <w:t>Каковы природные особенности Антарктики? Чем Антарктида отличается от других материков? Ктоживет в Антарктиде?</w:t>
      </w:r>
    </w:p>
    <w:p w:rsidR="00EF1D8E" w:rsidRPr="00035716" w:rsidRDefault="00EF1D8E" w:rsidP="009847FD">
      <w:pPr>
        <w:autoSpaceDE w:val="0"/>
        <w:autoSpaceDN w:val="0"/>
        <w:adjustRightInd w:val="0"/>
        <w:spacing w:after="0" w:line="240" w:lineRule="auto"/>
        <w:jc w:val="both"/>
        <w:rPr>
          <w:rFonts w:ascii="Times New Roman" w:hAnsi="Times New Roman"/>
          <w:b/>
          <w:sz w:val="24"/>
          <w:szCs w:val="24"/>
        </w:rPr>
      </w:pPr>
    </w:p>
    <w:p w:rsidR="00602128" w:rsidRPr="00035716" w:rsidRDefault="00602128" w:rsidP="009847FD">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lastRenderedPageBreak/>
        <w:t>Раздел III. Человек и планета:история взаимоотношений (3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История изменения природы Земли человеком. </w:t>
      </w:r>
      <w:r w:rsidRPr="00035716">
        <w:rPr>
          <w:rFonts w:ascii="Times New Roman" w:hAnsi="Times New Roman"/>
          <w:sz w:val="24"/>
          <w:szCs w:val="24"/>
        </w:rPr>
        <w:t>Какизменяли природу первобытные люди? Как воздействовалона природу древнее земледелие? Чем различается изменение</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природы человеком в древности в наши дни? Что происходитв земных оболочках под влиянием деятельности человека?</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Изменение человеком природы материков. </w:t>
      </w:r>
      <w:r w:rsidRPr="00035716">
        <w:rPr>
          <w:rFonts w:ascii="Times New Roman" w:hAnsi="Times New Roman"/>
          <w:sz w:val="24"/>
          <w:szCs w:val="24"/>
        </w:rPr>
        <w:t>Почему увзаимоотношений человека и природы на разных материкахЗемли есть свои особенности? Как человек изменяет природуЕвразии и Северной Америки? Как человек изменяет природу Южной Америки? Как человек влияет на природу Африки?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p>
    <w:p w:rsidR="00602128" w:rsidRPr="00035716" w:rsidRDefault="00602128" w:rsidP="00602128">
      <w:pPr>
        <w:autoSpaceDE w:val="0"/>
        <w:autoSpaceDN w:val="0"/>
        <w:adjustRightInd w:val="0"/>
        <w:spacing w:after="0" w:line="240" w:lineRule="auto"/>
        <w:rPr>
          <w:rFonts w:ascii="Times New Roman" w:hAnsi="Times New Roman"/>
          <w:sz w:val="24"/>
          <w:szCs w:val="24"/>
        </w:rPr>
      </w:pPr>
    </w:p>
    <w:p w:rsidR="00602128" w:rsidRPr="00035716" w:rsidRDefault="00602128" w:rsidP="00EF1D8E">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ГЕОГРАФИЯ РОССИИ. ПРИРОДА И НАСЕЛЕНИЕ.</w:t>
      </w:r>
    </w:p>
    <w:p w:rsidR="00602128" w:rsidRPr="00035716" w:rsidRDefault="00602128" w:rsidP="00EF1D8E">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8 КЛАСС (2 ч в неделю, всего 68 ч,из них 4 ч—резервное время)</w:t>
      </w:r>
    </w:p>
    <w:p w:rsidR="00EF1D8E" w:rsidRPr="00035716" w:rsidRDefault="00EF1D8E" w:rsidP="00602128">
      <w:pPr>
        <w:autoSpaceDE w:val="0"/>
        <w:autoSpaceDN w:val="0"/>
        <w:adjustRightInd w:val="0"/>
        <w:spacing w:after="0" w:line="240" w:lineRule="auto"/>
        <w:rPr>
          <w:rFonts w:ascii="Times New Roman" w:hAnsi="Times New Roman"/>
          <w:sz w:val="24"/>
          <w:szCs w:val="24"/>
        </w:rPr>
      </w:pPr>
    </w:p>
    <w:p w:rsidR="00602128" w:rsidRPr="00035716" w:rsidRDefault="00602128" w:rsidP="00602128">
      <w:pPr>
        <w:autoSpaceDE w:val="0"/>
        <w:autoSpaceDN w:val="0"/>
        <w:adjustRightInd w:val="0"/>
        <w:spacing w:after="0" w:line="240" w:lineRule="auto"/>
        <w:rPr>
          <w:rFonts w:ascii="Times New Roman" w:hAnsi="Times New Roman"/>
          <w:b/>
          <w:sz w:val="24"/>
          <w:szCs w:val="24"/>
        </w:rPr>
      </w:pPr>
      <w:r w:rsidRPr="00035716">
        <w:rPr>
          <w:rFonts w:ascii="Times New Roman" w:hAnsi="Times New Roman"/>
          <w:b/>
          <w:sz w:val="24"/>
          <w:szCs w:val="24"/>
        </w:rPr>
        <w:t>ВВЕДЕНИЕ (1 ч)</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Зачем мы изучаем географию России. </w:t>
      </w:r>
      <w:r w:rsidRPr="00035716">
        <w:rPr>
          <w:rFonts w:ascii="Times New Roman" w:hAnsi="Times New Roman"/>
          <w:sz w:val="24"/>
          <w:szCs w:val="24"/>
        </w:rPr>
        <w:t>География—один из способов познания окружающего мира. Разделы географической науки. География России и краеведение. Географический взгляд на мир.</w:t>
      </w:r>
    </w:p>
    <w:p w:rsidR="00EF1D8E" w:rsidRPr="00035716" w:rsidRDefault="00EF1D8E" w:rsidP="009847FD">
      <w:pPr>
        <w:autoSpaceDE w:val="0"/>
        <w:autoSpaceDN w:val="0"/>
        <w:adjustRightInd w:val="0"/>
        <w:spacing w:after="0" w:line="240" w:lineRule="auto"/>
        <w:jc w:val="center"/>
        <w:rPr>
          <w:rFonts w:ascii="Times New Roman" w:hAnsi="Times New Roman"/>
          <w:b/>
          <w:sz w:val="24"/>
          <w:szCs w:val="24"/>
        </w:rPr>
      </w:pPr>
    </w:p>
    <w:p w:rsidR="00602128" w:rsidRPr="00035716" w:rsidRDefault="00602128" w:rsidP="009847FD">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Раздел I. Пространства России (7 ч)</w:t>
      </w:r>
    </w:p>
    <w:p w:rsidR="00EF1D8E" w:rsidRPr="00035716" w:rsidRDefault="00EF1D8E" w:rsidP="00602128">
      <w:pPr>
        <w:autoSpaceDE w:val="0"/>
        <w:autoSpaceDN w:val="0"/>
        <w:adjustRightInd w:val="0"/>
        <w:spacing w:after="0" w:line="240" w:lineRule="auto"/>
        <w:rPr>
          <w:rFonts w:ascii="Times New Roman" w:hAnsi="Times New Roman"/>
          <w:b/>
          <w:bCs/>
          <w:sz w:val="24"/>
          <w:szCs w:val="24"/>
        </w:rPr>
      </w:pP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Россия на карте мира. </w:t>
      </w:r>
      <w:r w:rsidRPr="00035716">
        <w:rPr>
          <w:rFonts w:ascii="Times New Roman" w:hAnsi="Times New Roman"/>
          <w:sz w:val="24"/>
          <w:szCs w:val="24"/>
        </w:rPr>
        <w:t>Какова доля России в территории и населении мира? Есть ли страна севернее и холоднее?Где находятся крайние точки России? Какова протяженность территории России?</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Границы России. </w:t>
      </w:r>
      <w:r w:rsidRPr="00035716">
        <w:rPr>
          <w:rFonts w:ascii="Times New Roman" w:hAnsi="Times New Roman"/>
          <w:sz w:val="24"/>
          <w:szCs w:val="24"/>
        </w:rPr>
        <w:t>С какими странами граничит Россияна суше? Каковы морские границы России?</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Россия на карте часовых поясов. </w:t>
      </w:r>
      <w:r w:rsidRPr="00035716">
        <w:rPr>
          <w:rFonts w:ascii="Times New Roman" w:hAnsi="Times New Roman"/>
          <w:sz w:val="24"/>
          <w:szCs w:val="24"/>
        </w:rPr>
        <w:t>Что такое поясное, декретное и летнее время? Где на Земле начинаются новыесутки?</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Формирование территории России. </w:t>
      </w:r>
      <w:r w:rsidRPr="00035716">
        <w:rPr>
          <w:rFonts w:ascii="Times New Roman" w:hAnsi="Times New Roman"/>
          <w:sz w:val="24"/>
          <w:szCs w:val="24"/>
        </w:rPr>
        <w:t>Как начиналосьосвоение новых земель? Как происходило присоединениевосточных территорий? Как происходило присоединение</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южных территорий? Как Россия закреплялась на ДальнемВостоке? Чем закончился период расширения территориигосударства?</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Географическое изучение территории России. </w:t>
      </w:r>
      <w:r w:rsidRPr="00035716">
        <w:rPr>
          <w:rFonts w:ascii="Times New Roman" w:hAnsi="Times New Roman"/>
          <w:sz w:val="24"/>
          <w:szCs w:val="24"/>
        </w:rPr>
        <w:t>Какиеглавные задачи стоят перед географической наукой на первых этапах освоения и изучения новых территорий? Бывают</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ли географические «закрытия»? Могут ли географы помочьпреобразовать территорию? Каковы современные задачи географии России? Какие бывают источники географических</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знаний?</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Практические работы.</w:t>
      </w:r>
      <w:r w:rsidRPr="00035716">
        <w:rPr>
          <w:rFonts w:ascii="Times New Roman" w:hAnsi="Times New Roman"/>
          <w:b/>
          <w:bCs/>
          <w:sz w:val="24"/>
          <w:szCs w:val="24"/>
        </w:rPr>
        <w:t xml:space="preserve">1. </w:t>
      </w:r>
      <w:r w:rsidRPr="00035716">
        <w:rPr>
          <w:rFonts w:ascii="Times New Roman" w:hAnsi="Times New Roman"/>
          <w:sz w:val="24"/>
          <w:szCs w:val="24"/>
        </w:rPr>
        <w:t xml:space="preserve">Сравнение географического положения России и Канады. </w:t>
      </w:r>
      <w:r w:rsidRPr="00035716">
        <w:rPr>
          <w:rFonts w:ascii="Times New Roman" w:hAnsi="Times New Roman"/>
          <w:b/>
          <w:bCs/>
          <w:sz w:val="24"/>
          <w:szCs w:val="24"/>
        </w:rPr>
        <w:t xml:space="preserve">2. </w:t>
      </w:r>
      <w:r w:rsidRPr="00035716">
        <w:rPr>
          <w:rFonts w:ascii="Times New Roman" w:hAnsi="Times New Roman"/>
          <w:sz w:val="24"/>
          <w:szCs w:val="24"/>
        </w:rPr>
        <w:t xml:space="preserve">Выявление особенностей географического положения района своего проживания. </w:t>
      </w:r>
      <w:r w:rsidRPr="00035716">
        <w:rPr>
          <w:rFonts w:ascii="Times New Roman" w:hAnsi="Times New Roman"/>
          <w:b/>
          <w:bCs/>
          <w:sz w:val="24"/>
          <w:szCs w:val="24"/>
        </w:rPr>
        <w:t xml:space="preserve">3. </w:t>
      </w:r>
      <w:r w:rsidRPr="00035716">
        <w:rPr>
          <w:rFonts w:ascii="Times New Roman" w:hAnsi="Times New Roman"/>
          <w:sz w:val="24"/>
          <w:szCs w:val="24"/>
        </w:rPr>
        <w:t>Решение задач на определение поясного времени.</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p>
    <w:p w:rsidR="00602128" w:rsidRPr="00035716" w:rsidRDefault="00602128" w:rsidP="00EF1D8E">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Раздел II. Природа и человек (39 ч)</w:t>
      </w:r>
    </w:p>
    <w:p w:rsidR="00EF1D8E" w:rsidRPr="00035716" w:rsidRDefault="00EF1D8E" w:rsidP="00602128">
      <w:pPr>
        <w:autoSpaceDE w:val="0"/>
        <w:autoSpaceDN w:val="0"/>
        <w:adjustRightInd w:val="0"/>
        <w:spacing w:after="0" w:line="240" w:lineRule="auto"/>
        <w:rPr>
          <w:rFonts w:ascii="Times New Roman" w:hAnsi="Times New Roman"/>
          <w:sz w:val="24"/>
          <w:szCs w:val="24"/>
        </w:rPr>
      </w:pPr>
    </w:p>
    <w:p w:rsidR="00602128" w:rsidRPr="00035716" w:rsidRDefault="00602128" w:rsidP="00A225E6">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1. РЕЛЬЕФ И НЕДРА (5 ч)</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Строение земной коры (литосферы) на территорииРоссии. </w:t>
      </w:r>
      <w:r w:rsidRPr="00035716">
        <w:rPr>
          <w:rFonts w:ascii="Times New Roman" w:hAnsi="Times New Roman"/>
          <w:sz w:val="24"/>
          <w:szCs w:val="24"/>
        </w:rPr>
        <w:t>Как определяют возраст и изучают геологическуюисторию развития Земли? Что такое геохронологическая</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шкала? Что такое тектонические структуры? Как образуются горы?</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Важнейшие особенности рельефа России. </w:t>
      </w:r>
      <w:r w:rsidRPr="00035716">
        <w:rPr>
          <w:rFonts w:ascii="Times New Roman" w:hAnsi="Times New Roman"/>
          <w:sz w:val="24"/>
          <w:szCs w:val="24"/>
        </w:rPr>
        <w:t>Что представляют собой равнины России? Какие горные сооруженияокаймляют равнины?</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Современное развитие рельефа. </w:t>
      </w:r>
      <w:r w:rsidRPr="00035716">
        <w:rPr>
          <w:rFonts w:ascii="Times New Roman" w:hAnsi="Times New Roman"/>
          <w:sz w:val="24"/>
          <w:szCs w:val="24"/>
        </w:rPr>
        <w:t>Как внутренние силыЗемли влияют на рельеф? Какова роль внешних сил в формировании рельефа? Как ледник изменял лик планеты? Как</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воды изменяют земную поверхность? Что такое эоловые формы рельефа? Как человек изменяет рельеф?</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lastRenderedPageBreak/>
        <w:t xml:space="preserve">Использование недр. </w:t>
      </w:r>
      <w:r w:rsidRPr="00035716">
        <w:rPr>
          <w:rFonts w:ascii="Times New Roman" w:hAnsi="Times New Roman"/>
          <w:sz w:val="24"/>
          <w:szCs w:val="24"/>
        </w:rPr>
        <w:t>Какими рудными полезными ископаемыми богата Россия? Где добываются полезные ископаемые осадочного происхождения? Как добыча полезных ископаемых влияет на окружающую среду?</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Практические работы.</w:t>
      </w:r>
      <w:r w:rsidRPr="00035716">
        <w:rPr>
          <w:rFonts w:ascii="Times New Roman" w:hAnsi="Times New Roman"/>
          <w:b/>
          <w:bCs/>
          <w:sz w:val="24"/>
          <w:szCs w:val="24"/>
        </w:rPr>
        <w:t xml:space="preserve">4. </w:t>
      </w:r>
      <w:r w:rsidRPr="00035716">
        <w:rPr>
          <w:rFonts w:ascii="Times New Roman" w:hAnsi="Times New Roman"/>
          <w:sz w:val="24"/>
          <w:szCs w:val="24"/>
        </w:rPr>
        <w:t xml:space="preserve">Обозначение на контурной картеглавных тектонических структур, наиболее крупных формрельефа. </w:t>
      </w:r>
      <w:r w:rsidRPr="00035716">
        <w:rPr>
          <w:rFonts w:ascii="Times New Roman" w:hAnsi="Times New Roman"/>
          <w:b/>
          <w:bCs/>
          <w:sz w:val="24"/>
          <w:szCs w:val="24"/>
        </w:rPr>
        <w:t xml:space="preserve">5. </w:t>
      </w:r>
      <w:r w:rsidRPr="00035716">
        <w:rPr>
          <w:rFonts w:ascii="Times New Roman" w:hAnsi="Times New Roman"/>
          <w:sz w:val="24"/>
          <w:szCs w:val="24"/>
        </w:rPr>
        <w:t xml:space="preserve">Установление взаимосвязей тектоническихструктур, рельефа и полезных ископаемых на основе работыс разными источниками географической информации напримере своего края. </w:t>
      </w:r>
      <w:r w:rsidRPr="00035716">
        <w:rPr>
          <w:rFonts w:ascii="Times New Roman" w:hAnsi="Times New Roman"/>
          <w:b/>
          <w:bCs/>
          <w:sz w:val="24"/>
          <w:szCs w:val="24"/>
        </w:rPr>
        <w:t xml:space="preserve">6. </w:t>
      </w:r>
      <w:r w:rsidRPr="00035716">
        <w:rPr>
          <w:rFonts w:ascii="Times New Roman" w:hAnsi="Times New Roman"/>
          <w:b/>
          <w:bCs/>
          <w:i/>
          <w:iCs/>
          <w:sz w:val="24"/>
          <w:szCs w:val="24"/>
        </w:rPr>
        <w:t xml:space="preserve">I вариант. </w:t>
      </w:r>
      <w:r w:rsidRPr="00035716">
        <w:rPr>
          <w:rFonts w:ascii="Times New Roman" w:hAnsi="Times New Roman"/>
          <w:sz w:val="24"/>
          <w:szCs w:val="24"/>
        </w:rPr>
        <w:t>Характеристика рельефа и полезных ископаемых какой</w:t>
      </w:r>
      <w:r w:rsidR="00EF1D8E" w:rsidRPr="00035716">
        <w:rPr>
          <w:rFonts w:ascii="Times New Roman" w:hAnsi="Times New Roman"/>
          <w:sz w:val="24"/>
          <w:szCs w:val="24"/>
        </w:rPr>
        <w:t>-</w:t>
      </w:r>
      <w:r w:rsidRPr="00035716">
        <w:rPr>
          <w:rFonts w:ascii="Times New Roman" w:hAnsi="Times New Roman"/>
          <w:sz w:val="24"/>
          <w:szCs w:val="24"/>
        </w:rPr>
        <w:t xml:space="preserve">либо из территорий (повыбору). Оценка возможностей освоения месторождений ииспользования полезных ископаемых в хозяйстве. </w:t>
      </w:r>
      <w:r w:rsidRPr="00035716">
        <w:rPr>
          <w:rFonts w:ascii="Times New Roman" w:hAnsi="Times New Roman"/>
          <w:b/>
          <w:bCs/>
          <w:i/>
          <w:iCs/>
          <w:sz w:val="24"/>
          <w:szCs w:val="24"/>
        </w:rPr>
        <w:t xml:space="preserve">II вариант. </w:t>
      </w:r>
      <w:r w:rsidRPr="00035716">
        <w:rPr>
          <w:rFonts w:ascii="Times New Roman" w:hAnsi="Times New Roman"/>
          <w:sz w:val="24"/>
          <w:szCs w:val="24"/>
        </w:rPr>
        <w:t xml:space="preserve">Сравнительная характеристика горной и равниннойтерриторий с выявлением возможного влияния природныхусловий на жизнь и хозяйственную деятельность людей(Русская равнина— Урал, Среднерусская </w:t>
      </w:r>
      <w:r w:rsidR="00EF1D8E" w:rsidRPr="00035716">
        <w:rPr>
          <w:rFonts w:ascii="Times New Roman" w:hAnsi="Times New Roman"/>
          <w:sz w:val="24"/>
          <w:szCs w:val="24"/>
        </w:rPr>
        <w:t>в</w:t>
      </w:r>
      <w:r w:rsidRPr="00035716">
        <w:rPr>
          <w:rFonts w:ascii="Times New Roman" w:hAnsi="Times New Roman"/>
          <w:sz w:val="24"/>
          <w:szCs w:val="24"/>
        </w:rPr>
        <w:t>озвышенность—Хибины или Северный Кавказ).</w:t>
      </w:r>
    </w:p>
    <w:p w:rsidR="00EF1D8E" w:rsidRPr="00035716" w:rsidRDefault="00EF1D8E" w:rsidP="009847FD">
      <w:pPr>
        <w:autoSpaceDE w:val="0"/>
        <w:autoSpaceDN w:val="0"/>
        <w:adjustRightInd w:val="0"/>
        <w:spacing w:after="0" w:line="240" w:lineRule="auto"/>
        <w:jc w:val="both"/>
        <w:rPr>
          <w:rFonts w:ascii="Times New Roman" w:hAnsi="Times New Roman"/>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2. КЛИМАТ (6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Общая характеристика климата России. </w:t>
      </w:r>
      <w:r w:rsidRPr="00035716">
        <w:rPr>
          <w:rFonts w:ascii="Times New Roman" w:hAnsi="Times New Roman"/>
          <w:sz w:val="24"/>
          <w:szCs w:val="24"/>
        </w:rPr>
        <w:t>В какихклиматических поясах находится наша страна? Чем объяснить ярко выраженную сезонность климатических характеристик и холодную продолжительную зиму на территориинашей страны?</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Закономерности циркуляции воздушных масс. Атмосферные фронты, циклоны и антициклоны. </w:t>
      </w:r>
      <w:r w:rsidRPr="00035716">
        <w:rPr>
          <w:rFonts w:ascii="Times New Roman" w:hAnsi="Times New Roman"/>
          <w:sz w:val="24"/>
          <w:szCs w:val="24"/>
        </w:rPr>
        <w:t>Каковы закономерности движения воздушных масс над территорией России? Как влияет на климат западный перенос воздушныхмасс? Какие особенности климата определяют континентальные воздушные массы? Что такое атмосферный фронт?</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Как меняется погода при движении атмосферных фронтов?Что такое циклон и антициклон? Как меняется погода придвижении циклонов и антициклонов?</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Распределение температур и осадков. </w:t>
      </w:r>
      <w:r w:rsidRPr="00035716">
        <w:rPr>
          <w:rFonts w:ascii="Times New Roman" w:hAnsi="Times New Roman"/>
          <w:sz w:val="24"/>
          <w:szCs w:val="24"/>
        </w:rPr>
        <w:t>Как влияют нараспределение температур и осадков океаны и течения? Какой регион самый холодный? Каковы закономерности изменения количества осадков на территории страны?</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Типы климата нашей страны. </w:t>
      </w:r>
      <w:r w:rsidRPr="00035716">
        <w:rPr>
          <w:rFonts w:ascii="Times New Roman" w:hAnsi="Times New Roman"/>
          <w:sz w:val="24"/>
          <w:szCs w:val="24"/>
        </w:rPr>
        <w:t>Чем характеризуютсяарктический и субарктический климаты? Какие климатические области выделяют в пределах умеренного климатического пояса? Чем характеризуется субтропический климат?</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Климат и человек. </w:t>
      </w:r>
      <w:r w:rsidRPr="00035716">
        <w:rPr>
          <w:rFonts w:ascii="Times New Roman" w:hAnsi="Times New Roman"/>
          <w:sz w:val="24"/>
          <w:szCs w:val="24"/>
        </w:rPr>
        <w:t>Что такое комфортность климата?Почему нужно прогнозировать погоду? Какие особенностиклимата важны для ведения сельского хозяйства?</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Практические работы.</w:t>
      </w:r>
      <w:r w:rsidRPr="00035716">
        <w:rPr>
          <w:rFonts w:ascii="Times New Roman" w:hAnsi="Times New Roman"/>
          <w:b/>
          <w:bCs/>
          <w:sz w:val="24"/>
          <w:szCs w:val="24"/>
        </w:rPr>
        <w:t xml:space="preserve">7. </w:t>
      </w:r>
      <w:r w:rsidRPr="00035716">
        <w:rPr>
          <w:rFonts w:ascii="Times New Roman" w:hAnsi="Times New Roman"/>
          <w:sz w:val="24"/>
          <w:szCs w:val="24"/>
        </w:rPr>
        <w:t xml:space="preserve">Характеристика климатических областей с точки зрения условий жизни и </w:t>
      </w:r>
      <w:r w:rsidR="004D4CD9" w:rsidRPr="00035716">
        <w:rPr>
          <w:rFonts w:ascii="Times New Roman" w:hAnsi="Times New Roman"/>
          <w:sz w:val="24"/>
          <w:szCs w:val="24"/>
        </w:rPr>
        <w:t>х</w:t>
      </w:r>
      <w:r w:rsidRPr="00035716">
        <w:rPr>
          <w:rFonts w:ascii="Times New Roman" w:hAnsi="Times New Roman"/>
          <w:sz w:val="24"/>
          <w:szCs w:val="24"/>
        </w:rPr>
        <w:t xml:space="preserve">озяйственнойдеятельности людей. </w:t>
      </w:r>
      <w:r w:rsidRPr="00035716">
        <w:rPr>
          <w:rFonts w:ascii="Times New Roman" w:hAnsi="Times New Roman"/>
          <w:b/>
          <w:bCs/>
          <w:sz w:val="24"/>
          <w:szCs w:val="24"/>
        </w:rPr>
        <w:t xml:space="preserve">8. </w:t>
      </w:r>
      <w:r w:rsidRPr="00035716">
        <w:rPr>
          <w:rFonts w:ascii="Times New Roman" w:hAnsi="Times New Roman"/>
          <w:sz w:val="24"/>
          <w:szCs w:val="24"/>
        </w:rPr>
        <w:t>Оценка влияния климатических условий на географию сельскохозяйственных культур. Работас таблицей, агроклиматическими картами.</w:t>
      </w:r>
    </w:p>
    <w:p w:rsidR="004D4CD9" w:rsidRPr="00035716" w:rsidRDefault="004D4CD9" w:rsidP="009847FD">
      <w:pPr>
        <w:autoSpaceDE w:val="0"/>
        <w:autoSpaceDN w:val="0"/>
        <w:adjustRightInd w:val="0"/>
        <w:spacing w:after="0" w:line="240" w:lineRule="auto"/>
        <w:jc w:val="both"/>
        <w:rPr>
          <w:rFonts w:ascii="Times New Roman" w:hAnsi="Times New Roman"/>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3. БОГАТСТВО ВНУТРЕННИХ ВОД РОССИИ (4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Реки. </w:t>
      </w:r>
      <w:r w:rsidRPr="00035716">
        <w:rPr>
          <w:rFonts w:ascii="Times New Roman" w:hAnsi="Times New Roman"/>
          <w:sz w:val="24"/>
          <w:szCs w:val="24"/>
        </w:rPr>
        <w:t>Как распределена речная сеть по территориистраны? Что такое река? Какие особенности рек важно знатьчеловеку? Что такое расход воды в реке и годовой сток? Чем</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питаются и в каком режиме живут реки?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Озера, подземные воды, многолетняя мерзлота и ледники. </w:t>
      </w:r>
      <w:r w:rsidRPr="00035716">
        <w:rPr>
          <w:rFonts w:ascii="Times New Roman" w:hAnsi="Times New Roman"/>
          <w:sz w:val="24"/>
          <w:szCs w:val="24"/>
        </w:rPr>
        <w:t>Какого происхождения могут быть озерные котловины?Можно ли назвать подземные воды полезными ископаемыми? Почему многолетняя мерзлота— феномен природы? Каково значение современных ледников?</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Человек и вода. </w:t>
      </w:r>
      <w:r w:rsidRPr="00035716">
        <w:rPr>
          <w:rFonts w:ascii="Times New Roman" w:hAnsi="Times New Roman"/>
          <w:sz w:val="24"/>
          <w:szCs w:val="24"/>
        </w:rPr>
        <w:t>Почему воду считают источником всегоживого на Земле? Что происходит с рекой при строительствена ней гидротехнических сооружений? Почему мелеют и исчезают реки? Зачем реки соединяют каналами? Какое значение имеют подземные воды для человека?</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Практические работы</w:t>
      </w:r>
      <w:r w:rsidRPr="00035716">
        <w:rPr>
          <w:rFonts w:ascii="Times New Roman" w:hAnsi="Times New Roman"/>
          <w:sz w:val="24"/>
          <w:szCs w:val="24"/>
        </w:rPr>
        <w:t xml:space="preserve">. </w:t>
      </w:r>
      <w:r w:rsidRPr="00035716">
        <w:rPr>
          <w:rFonts w:ascii="Times New Roman" w:hAnsi="Times New Roman"/>
          <w:b/>
          <w:bCs/>
          <w:sz w:val="24"/>
          <w:szCs w:val="24"/>
        </w:rPr>
        <w:t xml:space="preserve">9. </w:t>
      </w:r>
      <w:r w:rsidRPr="00035716">
        <w:rPr>
          <w:rFonts w:ascii="Times New Roman" w:hAnsi="Times New Roman"/>
          <w:sz w:val="24"/>
          <w:szCs w:val="24"/>
        </w:rPr>
        <w:t xml:space="preserve">Обозначение на контурной картекрупных рек и озер. </w:t>
      </w:r>
      <w:r w:rsidRPr="00035716">
        <w:rPr>
          <w:rFonts w:ascii="Times New Roman" w:hAnsi="Times New Roman"/>
          <w:b/>
          <w:bCs/>
          <w:sz w:val="24"/>
          <w:szCs w:val="24"/>
        </w:rPr>
        <w:t xml:space="preserve">10. </w:t>
      </w:r>
      <w:r w:rsidRPr="00035716">
        <w:rPr>
          <w:rFonts w:ascii="Times New Roman" w:hAnsi="Times New Roman"/>
          <w:sz w:val="24"/>
          <w:szCs w:val="24"/>
        </w:rPr>
        <w:t>Характеристика реки с точки зрения возможностей ее хозяйственного использования.</w:t>
      </w:r>
      <w:r w:rsidRPr="00035716">
        <w:rPr>
          <w:rFonts w:ascii="Times New Roman" w:hAnsi="Times New Roman"/>
          <w:b/>
          <w:bCs/>
          <w:sz w:val="24"/>
          <w:szCs w:val="24"/>
        </w:rPr>
        <w:t xml:space="preserve">11. </w:t>
      </w:r>
      <w:r w:rsidRPr="00035716">
        <w:rPr>
          <w:rFonts w:ascii="Times New Roman" w:hAnsi="Times New Roman"/>
          <w:sz w:val="24"/>
          <w:szCs w:val="24"/>
        </w:rPr>
        <w:t>Сравнительная оценка обеспеченности водными ресурсами отдельных территорий России.</w:t>
      </w:r>
    </w:p>
    <w:p w:rsidR="004D4CD9" w:rsidRPr="00035716" w:rsidRDefault="004D4CD9" w:rsidP="009847FD">
      <w:pPr>
        <w:autoSpaceDE w:val="0"/>
        <w:autoSpaceDN w:val="0"/>
        <w:adjustRightInd w:val="0"/>
        <w:spacing w:after="0" w:line="240" w:lineRule="auto"/>
        <w:jc w:val="both"/>
        <w:rPr>
          <w:rFonts w:ascii="Times New Roman" w:hAnsi="Times New Roman"/>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4. ПОЧВЫ— НАЦИОНАЛЬНОЕ ДОСТОЯНИЕ РОССИИ(5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Почвы— «особое природное тело». </w:t>
      </w:r>
      <w:r w:rsidRPr="00035716">
        <w:rPr>
          <w:rFonts w:ascii="Times New Roman" w:hAnsi="Times New Roman"/>
          <w:sz w:val="24"/>
          <w:szCs w:val="24"/>
        </w:rPr>
        <w:t>Почему почвыназывают «особым природным телом»? Какое строение имеют почвы?</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География почв России. </w:t>
      </w:r>
      <w:r w:rsidRPr="00035716">
        <w:rPr>
          <w:rFonts w:ascii="Times New Roman" w:hAnsi="Times New Roman"/>
          <w:sz w:val="24"/>
          <w:szCs w:val="24"/>
        </w:rPr>
        <w:t>Почему на севере почвенныйпрофиль маломощный? Какие типы почв наиболее распространены в России?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lastRenderedPageBreak/>
        <w:t xml:space="preserve">Почвы и урожай. </w:t>
      </w:r>
      <w:r w:rsidRPr="00035716">
        <w:rPr>
          <w:rFonts w:ascii="Times New Roman" w:hAnsi="Times New Roman"/>
          <w:sz w:val="24"/>
          <w:szCs w:val="24"/>
        </w:rPr>
        <w:t>Только ли количеством гумуса оценивается плодородие почв? Что такое механический составпочв? О какой почве говорят, что она структурная? Как можно поддерживать плодородие почв?</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Рациональное использование и охрана почв. </w:t>
      </w:r>
      <w:r w:rsidRPr="00035716">
        <w:rPr>
          <w:rFonts w:ascii="Times New Roman" w:hAnsi="Times New Roman"/>
          <w:sz w:val="24"/>
          <w:szCs w:val="24"/>
        </w:rPr>
        <w:t>Почемуважно рационально использовать и охранять почвы? Каксистема земледелия влияет на плодородие почв? Каковыважнейшие средства охраны почв? Как влияет на почвы хозяйственная деятельность?</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Практические работы.</w:t>
      </w:r>
      <w:r w:rsidRPr="00035716">
        <w:rPr>
          <w:rFonts w:ascii="Times New Roman" w:hAnsi="Times New Roman"/>
          <w:b/>
          <w:bCs/>
          <w:sz w:val="24"/>
          <w:szCs w:val="24"/>
        </w:rPr>
        <w:t xml:space="preserve">12. </w:t>
      </w:r>
      <w:r w:rsidRPr="00035716">
        <w:rPr>
          <w:rFonts w:ascii="Times New Roman" w:hAnsi="Times New Roman"/>
          <w:sz w:val="24"/>
          <w:szCs w:val="24"/>
        </w:rPr>
        <w:t>Анализ почвенного профиля иописание условий его формирования.</w:t>
      </w:r>
    </w:p>
    <w:p w:rsidR="004D4CD9" w:rsidRPr="00035716" w:rsidRDefault="004D4CD9" w:rsidP="009847FD">
      <w:pPr>
        <w:autoSpaceDE w:val="0"/>
        <w:autoSpaceDN w:val="0"/>
        <w:adjustRightInd w:val="0"/>
        <w:spacing w:after="0" w:line="240" w:lineRule="auto"/>
        <w:jc w:val="both"/>
        <w:rPr>
          <w:rFonts w:ascii="Times New Roman" w:hAnsi="Times New Roman"/>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5. В ПРИРОДЕ ВСЕ ВЗАИМОСВЯЗАНО (4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Понятие о природном территориальном комплексе.</w:t>
      </w:r>
      <w:r w:rsidRPr="00035716">
        <w:rPr>
          <w:rFonts w:ascii="Times New Roman" w:hAnsi="Times New Roman"/>
          <w:sz w:val="24"/>
          <w:szCs w:val="24"/>
        </w:rPr>
        <w:t>Что такое природный территориальный комплекс? От чего зависят свойства ПТК? Какие бывают природные комплексы?Для чего проводят физико</w:t>
      </w:r>
      <w:r w:rsidR="004D4CD9" w:rsidRPr="00035716">
        <w:rPr>
          <w:rFonts w:ascii="Times New Roman" w:hAnsi="Times New Roman"/>
          <w:sz w:val="24"/>
          <w:szCs w:val="24"/>
        </w:rPr>
        <w:t>-</w:t>
      </w:r>
      <w:r w:rsidRPr="00035716">
        <w:rPr>
          <w:rFonts w:ascii="Times New Roman" w:hAnsi="Times New Roman"/>
          <w:sz w:val="24"/>
          <w:szCs w:val="24"/>
        </w:rPr>
        <w:t>географическое районирование?</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Свойства природных территориальных комплексов.</w:t>
      </w:r>
      <w:r w:rsidRPr="00035716">
        <w:rPr>
          <w:rFonts w:ascii="Times New Roman" w:hAnsi="Times New Roman"/>
          <w:sz w:val="24"/>
          <w:szCs w:val="24"/>
        </w:rPr>
        <w:t>Почему нельзя нарушать целостность природных территориальных комплексов? Как ритмичность ПТК влияет на ритмжизни человека? Какое значение имеет устойчивость ПТК?</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Человек и ландшафты. </w:t>
      </w:r>
      <w:r w:rsidRPr="00035716">
        <w:rPr>
          <w:rFonts w:ascii="Times New Roman" w:hAnsi="Times New Roman"/>
          <w:sz w:val="24"/>
          <w:szCs w:val="24"/>
        </w:rPr>
        <w:t>Как человек влиял на ландшафт?Чем отличаются рукотворные ландшафты от естественных?Какие бывают природно</w:t>
      </w:r>
      <w:r w:rsidR="004D4CD9" w:rsidRPr="00035716">
        <w:rPr>
          <w:rFonts w:ascii="Times New Roman" w:hAnsi="Times New Roman"/>
          <w:sz w:val="24"/>
          <w:szCs w:val="24"/>
        </w:rPr>
        <w:t>-</w:t>
      </w:r>
      <w:r w:rsidRPr="00035716">
        <w:rPr>
          <w:rFonts w:ascii="Times New Roman" w:hAnsi="Times New Roman"/>
          <w:sz w:val="24"/>
          <w:szCs w:val="24"/>
        </w:rPr>
        <w:t>антропогенные ландшафты? Почему городские и промышленные ландшафты особенно «агрессивны» по отношению к окружающей среде? Чем отличаетсясельскохозяйственный ландшафт от природного? Как можно сохранить устойчивость рукотворных лесов? Почемукультурный ландшафт можно считать образцом рукотворного?</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Практические работы.</w:t>
      </w:r>
      <w:r w:rsidRPr="00035716">
        <w:rPr>
          <w:rFonts w:ascii="Times New Roman" w:hAnsi="Times New Roman"/>
          <w:b/>
          <w:bCs/>
          <w:sz w:val="24"/>
          <w:szCs w:val="24"/>
        </w:rPr>
        <w:t xml:space="preserve">13. </w:t>
      </w:r>
      <w:r w:rsidRPr="00035716">
        <w:rPr>
          <w:rFonts w:ascii="Times New Roman" w:hAnsi="Times New Roman"/>
          <w:sz w:val="24"/>
          <w:szCs w:val="24"/>
        </w:rPr>
        <w:t>Выявление взаимосвязей междуприродными компонентами на основе анализа соответствующей схемы.</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6. ПРИРОДНО</w:t>
      </w:r>
      <w:r w:rsidR="004D4CD9" w:rsidRPr="00035716">
        <w:rPr>
          <w:rFonts w:ascii="Times New Roman" w:hAnsi="Times New Roman"/>
          <w:b/>
          <w:sz w:val="24"/>
          <w:szCs w:val="24"/>
        </w:rPr>
        <w:t>-</w:t>
      </w:r>
      <w:r w:rsidRPr="00035716">
        <w:rPr>
          <w:rFonts w:ascii="Times New Roman" w:hAnsi="Times New Roman"/>
          <w:b/>
          <w:sz w:val="24"/>
          <w:szCs w:val="24"/>
        </w:rPr>
        <w:t>ХОЗЯЙСТВЕННЫЕ ЗОНЫ (11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Учение о природных зонах. </w:t>
      </w:r>
      <w:r w:rsidRPr="00035716">
        <w:rPr>
          <w:rFonts w:ascii="Times New Roman" w:hAnsi="Times New Roman"/>
          <w:sz w:val="24"/>
          <w:szCs w:val="24"/>
        </w:rPr>
        <w:t>Что такое природная зона? Почему природные зоны точнее было бы назвать природно</w:t>
      </w:r>
      <w:r w:rsidR="004D4CD9" w:rsidRPr="00035716">
        <w:rPr>
          <w:rFonts w:ascii="Times New Roman" w:hAnsi="Times New Roman"/>
          <w:sz w:val="24"/>
          <w:szCs w:val="24"/>
        </w:rPr>
        <w:t>-</w:t>
      </w:r>
      <w:r w:rsidRPr="00035716">
        <w:rPr>
          <w:rFonts w:ascii="Times New Roman" w:hAnsi="Times New Roman"/>
          <w:sz w:val="24"/>
          <w:szCs w:val="24"/>
        </w:rPr>
        <w:t>хозяйственными?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«Безмолвная» Арктика. </w:t>
      </w:r>
      <w:r w:rsidRPr="00035716">
        <w:rPr>
          <w:rFonts w:ascii="Times New Roman" w:hAnsi="Times New Roman"/>
          <w:sz w:val="24"/>
          <w:szCs w:val="24"/>
        </w:rPr>
        <w:t>Какие природные особенностиАрктики препятствуют широкому освоению ее человеком?Чем занимаются в Арктике люди?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Чуткая Субарктика. </w:t>
      </w:r>
      <w:r w:rsidRPr="00035716">
        <w:rPr>
          <w:rFonts w:ascii="Times New Roman" w:hAnsi="Times New Roman"/>
          <w:sz w:val="24"/>
          <w:szCs w:val="24"/>
        </w:rPr>
        <w:t>Каковы особенности климата тундрыи лесотундры? Как влияет мерзлота на природу? Чем отличаются тундровые ландшафты от лесотундровых? Каковы</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особенности взаимоотношений природы и человека на Севере? Как изменилось традиционное хозяйствование сегодня?</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Таежная зона. </w:t>
      </w:r>
      <w:r w:rsidRPr="00035716">
        <w:rPr>
          <w:rFonts w:ascii="Times New Roman" w:hAnsi="Times New Roman"/>
          <w:sz w:val="24"/>
          <w:szCs w:val="24"/>
        </w:rPr>
        <w:t>Какими природными условиями отличается тайга? Какие бывают таежные леса? Почему изменяются таежные ландшафты? Каковы традиционные занятия людей, живущих в тайге? Как изменяется тайга сегодня?</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Болота. </w:t>
      </w:r>
      <w:r w:rsidRPr="00035716">
        <w:rPr>
          <w:rFonts w:ascii="Times New Roman" w:hAnsi="Times New Roman"/>
          <w:sz w:val="24"/>
          <w:szCs w:val="24"/>
        </w:rPr>
        <w:t>Можно ли считать болота «гиблыми» местамиРоссии? Что же такое болото? Где распространены болота?</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Зона смешанных широколиственно</w:t>
      </w:r>
      <w:r w:rsidR="009847FD" w:rsidRPr="00035716">
        <w:rPr>
          <w:rFonts w:ascii="Times New Roman" w:hAnsi="Times New Roman"/>
          <w:b/>
          <w:bCs/>
          <w:sz w:val="24"/>
          <w:szCs w:val="24"/>
        </w:rPr>
        <w:t>-</w:t>
      </w:r>
      <w:r w:rsidRPr="00035716">
        <w:rPr>
          <w:rFonts w:ascii="Times New Roman" w:hAnsi="Times New Roman"/>
          <w:b/>
          <w:bCs/>
          <w:sz w:val="24"/>
          <w:szCs w:val="24"/>
        </w:rPr>
        <w:t xml:space="preserve">хвойных лесов. </w:t>
      </w:r>
      <w:r w:rsidRPr="00035716">
        <w:rPr>
          <w:rFonts w:ascii="Times New Roman" w:hAnsi="Times New Roman"/>
          <w:sz w:val="24"/>
          <w:szCs w:val="24"/>
        </w:rPr>
        <w:t>Каковы особенности жизни и хозяйственной деятельности людей? Чем характеризуется зона смешанных лесов Восточно</w:t>
      </w:r>
      <w:r w:rsidR="004D4CD9" w:rsidRPr="00035716">
        <w:rPr>
          <w:rFonts w:ascii="Times New Roman" w:hAnsi="Times New Roman"/>
          <w:sz w:val="24"/>
          <w:szCs w:val="24"/>
        </w:rPr>
        <w:t>-</w:t>
      </w:r>
      <w:r w:rsidRPr="00035716">
        <w:rPr>
          <w:rFonts w:ascii="Times New Roman" w:hAnsi="Times New Roman"/>
          <w:sz w:val="24"/>
          <w:szCs w:val="24"/>
        </w:rPr>
        <w:t>Европейской равнины? В чем проявляется особенностьмуссонных лесов Дальнего Востока (или уссурийской тайги)?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Лесостепи и степи. </w:t>
      </w:r>
      <w:r w:rsidRPr="00035716">
        <w:rPr>
          <w:rFonts w:ascii="Times New Roman" w:hAnsi="Times New Roman"/>
          <w:sz w:val="24"/>
          <w:szCs w:val="24"/>
        </w:rPr>
        <w:t>Что такое современная лесостепь истепь? Чем отличаются природные условия лесостепей? Какиспользуются лесостепи в сельском хозяйстве? Чем степиотличаются от лесостепей? Как характеризуются внутренние воды зоны степей и лесостепей? Почему изменился видовой состав и численность животного мира степей? Какое значение имеет зона степей?</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Полупустыни, пустыни, субтропики. </w:t>
      </w:r>
      <w:r w:rsidRPr="00035716">
        <w:rPr>
          <w:rFonts w:ascii="Times New Roman" w:hAnsi="Times New Roman"/>
          <w:sz w:val="24"/>
          <w:szCs w:val="24"/>
        </w:rPr>
        <w:t>Каковы характерные особенности природы полупустынь? Как природные условия влияют на хозяйственную деятельность? В чем заключаются особенности природы пустынь? Каковы особенностиприроды субтропиков?</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«Многоэтажность» природы гор. </w:t>
      </w:r>
      <w:r w:rsidRPr="00035716">
        <w:rPr>
          <w:rFonts w:ascii="Times New Roman" w:hAnsi="Times New Roman"/>
          <w:sz w:val="24"/>
          <w:szCs w:val="24"/>
        </w:rPr>
        <w:t>Что такое высотнаяпоясность и от чего она зависит? Как высотная поясностьпроявляется в разных горах? Какие другие природные условия отличают горы от равнин? Чем характеризуется растительность и животный мир горных районов?</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Человек и горы. </w:t>
      </w:r>
      <w:r w:rsidRPr="00035716">
        <w:rPr>
          <w:rFonts w:ascii="Times New Roman" w:hAnsi="Times New Roman"/>
          <w:sz w:val="24"/>
          <w:szCs w:val="24"/>
        </w:rPr>
        <w:t>Почему горы с давних времен привлекали человека? Какими видами хозяйственной деятельностизанимаются люди в горах? Как горы влияют на жизнь людей?</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lastRenderedPageBreak/>
        <w:t>Практические работы.</w:t>
      </w:r>
      <w:r w:rsidRPr="00035716">
        <w:rPr>
          <w:rFonts w:ascii="Times New Roman" w:hAnsi="Times New Roman"/>
          <w:b/>
          <w:bCs/>
          <w:sz w:val="24"/>
          <w:szCs w:val="24"/>
        </w:rPr>
        <w:t xml:space="preserve">14. </w:t>
      </w:r>
      <w:r w:rsidRPr="00035716">
        <w:rPr>
          <w:rFonts w:ascii="Times New Roman" w:hAnsi="Times New Roman"/>
          <w:sz w:val="24"/>
          <w:szCs w:val="24"/>
        </w:rPr>
        <w:t>Выявление взаимосвязей и взаимозависимости природных условий и условий жизни, быта,трудовой деятельности и отдыха людей в разных природныхзонах.</w:t>
      </w:r>
    </w:p>
    <w:p w:rsidR="004D4CD9" w:rsidRPr="00035716" w:rsidRDefault="004D4CD9" w:rsidP="009847FD">
      <w:pPr>
        <w:autoSpaceDE w:val="0"/>
        <w:autoSpaceDN w:val="0"/>
        <w:adjustRightInd w:val="0"/>
        <w:spacing w:after="0" w:line="240" w:lineRule="auto"/>
        <w:jc w:val="both"/>
        <w:rPr>
          <w:rFonts w:ascii="Times New Roman" w:hAnsi="Times New Roman"/>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7. ПРИРОДОПОЛЬЗОВАНИЕ И ОХРАНА ПРИРОДЫ (4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Природная среда, природные условия, природныересурсы. </w:t>
      </w:r>
      <w:r w:rsidRPr="00035716">
        <w:rPr>
          <w:rFonts w:ascii="Times New Roman" w:hAnsi="Times New Roman"/>
          <w:sz w:val="24"/>
          <w:szCs w:val="24"/>
        </w:rPr>
        <w:t xml:space="preserve">Что такое </w:t>
      </w:r>
      <w:r w:rsidR="004D4CD9" w:rsidRPr="00035716">
        <w:rPr>
          <w:rFonts w:ascii="Times New Roman" w:hAnsi="Times New Roman"/>
          <w:sz w:val="24"/>
          <w:szCs w:val="24"/>
        </w:rPr>
        <w:t>п</w:t>
      </w:r>
      <w:r w:rsidRPr="00035716">
        <w:rPr>
          <w:rFonts w:ascii="Times New Roman" w:hAnsi="Times New Roman"/>
          <w:sz w:val="24"/>
          <w:szCs w:val="24"/>
        </w:rPr>
        <w:t>риродопользование?</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Рациональное использование природных ресурсов. </w:t>
      </w:r>
      <w:r w:rsidRPr="00035716">
        <w:rPr>
          <w:rFonts w:ascii="Times New Roman" w:hAnsi="Times New Roman"/>
          <w:sz w:val="24"/>
          <w:szCs w:val="24"/>
        </w:rPr>
        <w:t>Какиспользуются неисчерпаемые ресурсы? Как используютсяисчерпаемыевозобновимые ресурсы? Что значит рационально использовать природные ресурсы? Почему важны рекреационные ресурсы?</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Охрана природы и охраняемые территории. </w:t>
      </w:r>
      <w:r w:rsidRPr="00035716">
        <w:rPr>
          <w:rFonts w:ascii="Times New Roman" w:hAnsi="Times New Roman"/>
          <w:sz w:val="24"/>
          <w:szCs w:val="24"/>
        </w:rPr>
        <w:t>Какие бывают охраняемые территории?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Практические работы</w:t>
      </w:r>
      <w:r w:rsidRPr="00035716">
        <w:rPr>
          <w:rFonts w:ascii="Times New Roman" w:hAnsi="Times New Roman"/>
          <w:sz w:val="24"/>
          <w:szCs w:val="24"/>
        </w:rPr>
        <w:t xml:space="preserve">. </w:t>
      </w:r>
      <w:r w:rsidRPr="00035716">
        <w:rPr>
          <w:rFonts w:ascii="Times New Roman" w:hAnsi="Times New Roman"/>
          <w:b/>
          <w:bCs/>
          <w:sz w:val="24"/>
          <w:szCs w:val="24"/>
        </w:rPr>
        <w:t xml:space="preserve">15. </w:t>
      </w:r>
      <w:r w:rsidRPr="00035716">
        <w:rPr>
          <w:rFonts w:ascii="Times New Roman" w:hAnsi="Times New Roman"/>
          <w:sz w:val="24"/>
          <w:szCs w:val="24"/>
        </w:rPr>
        <w:t>Составление описания природныхособенностей одного из видов охраняемых территорий.</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p>
    <w:p w:rsidR="00602128" w:rsidRPr="00035716" w:rsidRDefault="00602128" w:rsidP="009847FD">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Раздел III. Население России (17 ч)</w:t>
      </w:r>
    </w:p>
    <w:p w:rsidR="004D4CD9" w:rsidRPr="00035716" w:rsidRDefault="004D4CD9" w:rsidP="009847FD">
      <w:pPr>
        <w:autoSpaceDE w:val="0"/>
        <w:autoSpaceDN w:val="0"/>
        <w:adjustRightInd w:val="0"/>
        <w:spacing w:after="0" w:line="240" w:lineRule="auto"/>
        <w:jc w:val="both"/>
        <w:rPr>
          <w:rFonts w:ascii="Times New Roman" w:hAnsi="Times New Roman"/>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8. СКОЛЬКО НАС— РОССИЯН? (2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Численность населения. </w:t>
      </w:r>
      <w:r w:rsidRPr="00035716">
        <w:rPr>
          <w:rFonts w:ascii="Times New Roman" w:hAnsi="Times New Roman"/>
          <w:sz w:val="24"/>
          <w:szCs w:val="24"/>
        </w:rPr>
        <w:t>Как менялась численностьнаселения России? Сколько всего людей потеряла Россиявследствие демографических кризисов XX в.?</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Воспроизводство населения. </w:t>
      </w:r>
      <w:r w:rsidRPr="00035716">
        <w:rPr>
          <w:rFonts w:ascii="Times New Roman" w:hAnsi="Times New Roman"/>
          <w:sz w:val="24"/>
          <w:szCs w:val="24"/>
        </w:rPr>
        <w:t>Как тип хозяйства связан сростом численности населения? Как современное хозяйствои общество повлияло на воспроизводство населения России?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Как на территории России происходил переход от традиционного типа воспроизводства населения к современному?</w:t>
      </w:r>
    </w:p>
    <w:p w:rsidR="007D272D" w:rsidRPr="00035716" w:rsidRDefault="007D272D" w:rsidP="009847FD">
      <w:pPr>
        <w:autoSpaceDE w:val="0"/>
        <w:autoSpaceDN w:val="0"/>
        <w:adjustRightInd w:val="0"/>
        <w:spacing w:after="0" w:line="240" w:lineRule="auto"/>
        <w:jc w:val="both"/>
        <w:rPr>
          <w:rFonts w:ascii="Times New Roman" w:hAnsi="Times New Roman"/>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9. КТО МЫ? (2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Соотношение мужчин и женщин (половой состав населения). </w:t>
      </w:r>
      <w:r w:rsidRPr="00035716">
        <w:rPr>
          <w:rFonts w:ascii="Times New Roman" w:hAnsi="Times New Roman"/>
          <w:sz w:val="24"/>
          <w:szCs w:val="24"/>
        </w:rPr>
        <w:t>Почему женщин в старшем возрасте больше, чеммужчин? Как можно увеличить продолжительность жизни?</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Какие факторы определяют преобладание мужчин или женщин в разных районах?</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Возрастной состав населения России. </w:t>
      </w:r>
      <w:r w:rsidRPr="00035716">
        <w:rPr>
          <w:rFonts w:ascii="Times New Roman" w:hAnsi="Times New Roman"/>
          <w:sz w:val="24"/>
          <w:szCs w:val="24"/>
        </w:rPr>
        <w:t>О чем можетрассказать половозрастная пирамида? Как различаются повозрастному составу отдельные районы страны? Как читатьполовозрастную пирамиду?</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Практические работы.</w:t>
      </w:r>
      <w:r w:rsidRPr="00035716">
        <w:rPr>
          <w:rFonts w:ascii="Times New Roman" w:hAnsi="Times New Roman"/>
          <w:b/>
          <w:bCs/>
          <w:sz w:val="24"/>
          <w:szCs w:val="24"/>
        </w:rPr>
        <w:t xml:space="preserve">16. </w:t>
      </w:r>
      <w:r w:rsidRPr="00035716">
        <w:rPr>
          <w:rFonts w:ascii="Times New Roman" w:hAnsi="Times New Roman"/>
          <w:sz w:val="24"/>
          <w:szCs w:val="24"/>
        </w:rPr>
        <w:t>Характеристика полового и возрастного состава населения на основе разных источниковинформации.</w:t>
      </w:r>
    </w:p>
    <w:p w:rsidR="007D272D" w:rsidRPr="00035716" w:rsidRDefault="007D272D" w:rsidP="009847FD">
      <w:pPr>
        <w:autoSpaceDE w:val="0"/>
        <w:autoSpaceDN w:val="0"/>
        <w:adjustRightInd w:val="0"/>
        <w:spacing w:after="0" w:line="240" w:lineRule="auto"/>
        <w:jc w:val="both"/>
        <w:rPr>
          <w:rFonts w:ascii="Times New Roman" w:hAnsi="Times New Roman"/>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10. КУДА И ЗАЧЕМ ЕДУТ ЛЮДИ? (3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Миграции населения России. </w:t>
      </w:r>
      <w:r w:rsidRPr="00035716">
        <w:rPr>
          <w:rFonts w:ascii="Times New Roman" w:hAnsi="Times New Roman"/>
          <w:sz w:val="24"/>
          <w:szCs w:val="24"/>
        </w:rPr>
        <w:t>Какое влияние оказали миграции на судьбу России? Что заставляет людей покидать привычные и обжитые места, родных и близких? Как</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переселения сказываются на характере и поведении людей?Как изменились направления миграций в 1990</w:t>
      </w:r>
      <w:r w:rsidR="007D272D" w:rsidRPr="00035716">
        <w:rPr>
          <w:rFonts w:ascii="Times New Roman" w:hAnsi="Times New Roman"/>
          <w:sz w:val="24"/>
          <w:szCs w:val="24"/>
        </w:rPr>
        <w:t>-</w:t>
      </w:r>
      <w:r w:rsidRPr="00035716">
        <w:rPr>
          <w:rFonts w:ascii="Times New Roman" w:hAnsi="Times New Roman"/>
          <w:sz w:val="24"/>
          <w:szCs w:val="24"/>
        </w:rPr>
        <w:t>е гг.?</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Внешние миграции — в Россию и из нее. </w:t>
      </w:r>
      <w:r w:rsidRPr="00035716">
        <w:rPr>
          <w:rFonts w:ascii="Times New Roman" w:hAnsi="Times New Roman"/>
          <w:sz w:val="24"/>
          <w:szCs w:val="24"/>
        </w:rPr>
        <w:t xml:space="preserve">Была ли Россияизолирована от </w:t>
      </w:r>
      <w:r w:rsidR="007D272D" w:rsidRPr="00035716">
        <w:rPr>
          <w:rFonts w:ascii="Times New Roman" w:hAnsi="Times New Roman"/>
          <w:sz w:val="24"/>
          <w:szCs w:val="24"/>
        </w:rPr>
        <w:t>м</w:t>
      </w:r>
      <w:r w:rsidRPr="00035716">
        <w:rPr>
          <w:rFonts w:ascii="Times New Roman" w:hAnsi="Times New Roman"/>
          <w:sz w:val="24"/>
          <w:szCs w:val="24"/>
        </w:rPr>
        <w:t>играционного обмена с внешним миром?Кто выезжал из России в XX в.? Кто приезжает в Россию?</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Территориальная подвижность населения. </w:t>
      </w:r>
      <w:r w:rsidRPr="00035716">
        <w:rPr>
          <w:rFonts w:ascii="Times New Roman" w:hAnsi="Times New Roman"/>
          <w:sz w:val="24"/>
          <w:szCs w:val="24"/>
        </w:rPr>
        <w:t>От какихпричин зависит территориальная подвижность населения?Для чего важно изучать массовые передвижения населения?</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Практические работы.</w:t>
      </w:r>
      <w:r w:rsidRPr="00035716">
        <w:rPr>
          <w:rFonts w:ascii="Times New Roman" w:hAnsi="Times New Roman"/>
          <w:b/>
          <w:bCs/>
          <w:sz w:val="24"/>
          <w:szCs w:val="24"/>
        </w:rPr>
        <w:t xml:space="preserve">17. </w:t>
      </w:r>
      <w:r w:rsidRPr="00035716">
        <w:rPr>
          <w:rFonts w:ascii="Times New Roman" w:hAnsi="Times New Roman"/>
          <w:sz w:val="24"/>
          <w:szCs w:val="24"/>
        </w:rPr>
        <w:t>Изучение по картам изменения направления миграционных потоков во времени и в пространстве.</w:t>
      </w:r>
    </w:p>
    <w:p w:rsidR="009847FD" w:rsidRPr="00035716" w:rsidRDefault="009847FD" w:rsidP="009847FD">
      <w:pPr>
        <w:autoSpaceDE w:val="0"/>
        <w:autoSpaceDN w:val="0"/>
        <w:adjustRightInd w:val="0"/>
        <w:spacing w:after="0" w:line="240" w:lineRule="auto"/>
        <w:jc w:val="both"/>
        <w:rPr>
          <w:rFonts w:ascii="Times New Roman" w:hAnsi="Times New Roman"/>
          <w:b/>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11. ЧЕЛОВЕК И ТРУД (1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География рынка труда. </w:t>
      </w:r>
      <w:r w:rsidRPr="00035716">
        <w:rPr>
          <w:rFonts w:ascii="Times New Roman" w:hAnsi="Times New Roman"/>
          <w:sz w:val="24"/>
          <w:szCs w:val="24"/>
        </w:rPr>
        <w:t>Какие этапы проходит человек в своей экономической жизни? Какую часть населениясчитают «трудовыми ресурсами»? Почему в отдельных районах России много безработных? Как чувствовать себя уверенно на рынке труда?</w:t>
      </w:r>
    </w:p>
    <w:p w:rsidR="009847FD" w:rsidRPr="00035716" w:rsidRDefault="009847FD" w:rsidP="009847FD">
      <w:pPr>
        <w:autoSpaceDE w:val="0"/>
        <w:autoSpaceDN w:val="0"/>
        <w:adjustRightInd w:val="0"/>
        <w:spacing w:after="0" w:line="240" w:lineRule="auto"/>
        <w:jc w:val="both"/>
        <w:rPr>
          <w:rFonts w:ascii="Times New Roman" w:hAnsi="Times New Roman"/>
          <w:b/>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12. НАРОДЫ И РЕЛИГИИ РОССИИ (3 ч)</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Этнический состав населения. </w:t>
      </w:r>
      <w:r w:rsidRPr="00035716">
        <w:rPr>
          <w:rFonts w:ascii="Times New Roman" w:hAnsi="Times New Roman"/>
          <w:sz w:val="24"/>
          <w:szCs w:val="24"/>
        </w:rPr>
        <w:t>Что такое этническийсостав? Как возникают этносы?</w:t>
      </w:r>
    </w:p>
    <w:p w:rsidR="00602128" w:rsidRPr="00035716" w:rsidRDefault="00602128" w:rsidP="00A225E6">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Этническая мозаика России. </w:t>
      </w:r>
      <w:r w:rsidRPr="00035716">
        <w:rPr>
          <w:rFonts w:ascii="Times New Roman" w:hAnsi="Times New Roman"/>
          <w:sz w:val="24"/>
          <w:szCs w:val="24"/>
        </w:rPr>
        <w:t>Как объединяются народыпо языковому признаку? О чем говорит карта народов? Почему русский язык— это язык межнационального общения? Каково значение русского языка для народов Россиии его судьба вне ее?</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lastRenderedPageBreak/>
        <w:t xml:space="preserve">Религии народов России. </w:t>
      </w:r>
      <w:r w:rsidRPr="00035716">
        <w:rPr>
          <w:rFonts w:ascii="Times New Roman" w:hAnsi="Times New Roman"/>
          <w:sz w:val="24"/>
          <w:szCs w:val="24"/>
        </w:rPr>
        <w:t>Какие религии традиционноисповедуются народами России? Каковы основные этапыформирования религиозной карты России? Как география</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религий влияет на внешнюю политику России?</w:t>
      </w:r>
    </w:p>
    <w:p w:rsidR="007D272D" w:rsidRPr="00035716" w:rsidRDefault="007D272D" w:rsidP="009847FD">
      <w:pPr>
        <w:autoSpaceDE w:val="0"/>
        <w:autoSpaceDN w:val="0"/>
        <w:adjustRightInd w:val="0"/>
        <w:spacing w:after="0" w:line="240" w:lineRule="auto"/>
        <w:jc w:val="both"/>
        <w:rPr>
          <w:rFonts w:ascii="Times New Roman" w:hAnsi="Times New Roman"/>
          <w:sz w:val="24"/>
          <w:szCs w:val="24"/>
        </w:rPr>
      </w:pPr>
    </w:p>
    <w:p w:rsidR="00602128" w:rsidRPr="00035716" w:rsidRDefault="00602128" w:rsidP="009847F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ТЕМА 13. ГДЕ И КАК ЖИВУТ ЛЮДИ? (6 ч)</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Плотность населения. </w:t>
      </w:r>
      <w:r w:rsidRPr="00035716">
        <w:rPr>
          <w:rFonts w:ascii="Times New Roman" w:hAnsi="Times New Roman"/>
          <w:sz w:val="24"/>
          <w:szCs w:val="24"/>
        </w:rPr>
        <w:t>Как охарактеризовать плотность населения? Для чего нужно знать плотность населения?</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Расселение и урбанизация. </w:t>
      </w:r>
      <w:r w:rsidRPr="00035716">
        <w:rPr>
          <w:rFonts w:ascii="Times New Roman" w:hAnsi="Times New Roman"/>
          <w:sz w:val="24"/>
          <w:szCs w:val="24"/>
        </w:rPr>
        <w:t>Что такое расселение? Что такое урбанизация? В чем причины роста городов? Чем городской образ жизни отличается от сельского?</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Города России. </w:t>
      </w:r>
      <w:r w:rsidRPr="00035716">
        <w:rPr>
          <w:rFonts w:ascii="Times New Roman" w:hAnsi="Times New Roman"/>
          <w:sz w:val="24"/>
          <w:szCs w:val="24"/>
        </w:rPr>
        <w:t>Как росли города в России? Какие функции выполняют города? Где живут горожане? Какие районыРоссии самые городские и самые сельские? Что могут рассказать о городах России карты из школьного атласа?</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Сельская Россия. </w:t>
      </w:r>
      <w:r w:rsidRPr="00035716">
        <w:rPr>
          <w:rFonts w:ascii="Times New Roman" w:hAnsi="Times New Roman"/>
          <w:sz w:val="24"/>
          <w:szCs w:val="24"/>
        </w:rPr>
        <w:t>Почему в сельских поселениях живетгораздо меньше людей, чем в городах? Как разумнее использовать сельскую местность? Как происходит урбанизация в сельской местности?</w:t>
      </w:r>
    </w:p>
    <w:p w:rsidR="007D272D"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Практические работы.</w:t>
      </w:r>
      <w:r w:rsidRPr="00035716">
        <w:rPr>
          <w:rFonts w:ascii="Times New Roman" w:hAnsi="Times New Roman"/>
          <w:b/>
          <w:bCs/>
          <w:sz w:val="24"/>
          <w:szCs w:val="24"/>
        </w:rPr>
        <w:t xml:space="preserve">18. </w:t>
      </w:r>
      <w:r w:rsidRPr="00035716">
        <w:rPr>
          <w:rFonts w:ascii="Times New Roman" w:hAnsi="Times New Roman"/>
          <w:sz w:val="24"/>
          <w:szCs w:val="24"/>
        </w:rPr>
        <w:t>Изучение особенностей размещения народов России по территории страны на основе работыс картой, сравнение географии расселения народов и административно</w:t>
      </w:r>
      <w:r w:rsidR="007D272D" w:rsidRPr="00035716">
        <w:rPr>
          <w:rFonts w:ascii="Times New Roman" w:hAnsi="Times New Roman"/>
          <w:sz w:val="24"/>
          <w:szCs w:val="24"/>
        </w:rPr>
        <w:t>-</w:t>
      </w:r>
      <w:r w:rsidRPr="00035716">
        <w:rPr>
          <w:rFonts w:ascii="Times New Roman" w:hAnsi="Times New Roman"/>
          <w:sz w:val="24"/>
          <w:szCs w:val="24"/>
        </w:rPr>
        <w:t xml:space="preserve">территориального деления России. </w:t>
      </w:r>
      <w:r w:rsidRPr="00035716">
        <w:rPr>
          <w:rFonts w:ascii="Times New Roman" w:hAnsi="Times New Roman"/>
          <w:b/>
          <w:bCs/>
          <w:sz w:val="24"/>
          <w:szCs w:val="24"/>
        </w:rPr>
        <w:t xml:space="preserve">19. </w:t>
      </w:r>
      <w:r w:rsidRPr="00035716">
        <w:rPr>
          <w:rFonts w:ascii="Times New Roman" w:hAnsi="Times New Roman"/>
          <w:sz w:val="24"/>
          <w:szCs w:val="24"/>
        </w:rPr>
        <w:t xml:space="preserve">Выделение на контурной карте главной полосы расселения. Объяснение различий в плотности населения отдельных территорий страны, отбор необходимых тематических карт длявыполнения задания. </w:t>
      </w:r>
    </w:p>
    <w:p w:rsidR="00602128" w:rsidRPr="00035716" w:rsidRDefault="00602128" w:rsidP="009847FD">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bCs/>
          <w:sz w:val="24"/>
          <w:szCs w:val="24"/>
        </w:rPr>
        <w:t xml:space="preserve">20. </w:t>
      </w:r>
      <w:r w:rsidRPr="00035716">
        <w:rPr>
          <w:rFonts w:ascii="Times New Roman" w:hAnsi="Times New Roman"/>
          <w:sz w:val="24"/>
          <w:szCs w:val="24"/>
        </w:rPr>
        <w:t xml:space="preserve">Изучение фрагментов карт с цельювыявления факторов, определивших своеобразие рисунказаселения территории. </w:t>
      </w:r>
      <w:r w:rsidRPr="00035716">
        <w:rPr>
          <w:rFonts w:ascii="Times New Roman" w:hAnsi="Times New Roman"/>
          <w:b/>
          <w:bCs/>
          <w:sz w:val="24"/>
          <w:szCs w:val="24"/>
        </w:rPr>
        <w:t xml:space="preserve">21. </w:t>
      </w:r>
      <w:r w:rsidRPr="00035716">
        <w:rPr>
          <w:rFonts w:ascii="Times New Roman" w:hAnsi="Times New Roman"/>
          <w:sz w:val="24"/>
          <w:szCs w:val="24"/>
        </w:rPr>
        <w:t>Обозначение на контурной картегородов</w:t>
      </w:r>
      <w:r w:rsidR="007D272D" w:rsidRPr="00035716">
        <w:rPr>
          <w:rFonts w:ascii="Times New Roman" w:hAnsi="Times New Roman"/>
          <w:sz w:val="24"/>
          <w:szCs w:val="24"/>
        </w:rPr>
        <w:t>-</w:t>
      </w:r>
      <w:r w:rsidRPr="00035716">
        <w:rPr>
          <w:rFonts w:ascii="Times New Roman" w:hAnsi="Times New Roman"/>
          <w:sz w:val="24"/>
          <w:szCs w:val="24"/>
        </w:rPr>
        <w:t>миллионеров, объяснениеособенностей их размещения на территории страны.</w:t>
      </w:r>
    </w:p>
    <w:p w:rsidR="007D272D" w:rsidRPr="00035716" w:rsidRDefault="007D272D" w:rsidP="009847FD">
      <w:pPr>
        <w:autoSpaceDE w:val="0"/>
        <w:autoSpaceDN w:val="0"/>
        <w:adjustRightInd w:val="0"/>
        <w:spacing w:after="0" w:line="240" w:lineRule="auto"/>
        <w:jc w:val="both"/>
        <w:rPr>
          <w:rFonts w:ascii="Times New Roman" w:hAnsi="Times New Roman"/>
          <w:sz w:val="24"/>
          <w:szCs w:val="24"/>
        </w:rPr>
      </w:pPr>
    </w:p>
    <w:p w:rsidR="00314A24" w:rsidRDefault="00314A24">
      <w:pPr>
        <w:spacing w:after="0" w:line="240" w:lineRule="auto"/>
        <w:rPr>
          <w:rFonts w:ascii="Times New Roman" w:hAnsi="Times New Roman"/>
          <w:sz w:val="24"/>
          <w:szCs w:val="24"/>
        </w:rPr>
      </w:pPr>
      <w:r>
        <w:rPr>
          <w:rFonts w:ascii="Times New Roman" w:hAnsi="Times New Roman"/>
          <w:sz w:val="24"/>
          <w:szCs w:val="24"/>
        </w:rPr>
        <w:br w:type="page"/>
      </w:r>
    </w:p>
    <w:p w:rsidR="00602128" w:rsidRPr="00035716" w:rsidRDefault="00602128" w:rsidP="005B461B">
      <w:pPr>
        <w:autoSpaceDE w:val="0"/>
        <w:autoSpaceDN w:val="0"/>
        <w:adjustRightInd w:val="0"/>
        <w:spacing w:after="0" w:line="240" w:lineRule="auto"/>
        <w:jc w:val="both"/>
        <w:rPr>
          <w:rFonts w:ascii="Times New Roman" w:hAnsi="Times New Roman"/>
          <w:sz w:val="24"/>
          <w:szCs w:val="24"/>
        </w:rPr>
      </w:pPr>
    </w:p>
    <w:p w:rsidR="00602128" w:rsidRPr="00035716" w:rsidRDefault="00602128" w:rsidP="005B461B">
      <w:pPr>
        <w:autoSpaceDE w:val="0"/>
        <w:autoSpaceDN w:val="0"/>
        <w:adjustRightInd w:val="0"/>
        <w:spacing w:after="0" w:line="240" w:lineRule="auto"/>
        <w:jc w:val="both"/>
        <w:rPr>
          <w:rFonts w:ascii="Times New Roman" w:hAnsi="Times New Roman"/>
          <w:sz w:val="24"/>
          <w:szCs w:val="24"/>
        </w:rPr>
      </w:pPr>
    </w:p>
    <w:p w:rsidR="0078296F" w:rsidRPr="00035716" w:rsidRDefault="0078296F" w:rsidP="002274C9">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Тематическое планирование по географии 5 класс</w:t>
      </w:r>
    </w:p>
    <w:p w:rsidR="002274C9" w:rsidRPr="00035716" w:rsidRDefault="002274C9" w:rsidP="002274C9">
      <w:pPr>
        <w:autoSpaceDE w:val="0"/>
        <w:autoSpaceDN w:val="0"/>
        <w:adjustRightInd w:val="0"/>
        <w:spacing w:after="0" w:line="240" w:lineRule="auto"/>
        <w:jc w:val="center"/>
        <w:rPr>
          <w:rFonts w:ascii="Times New Roman" w:hAnsi="Times New Roman"/>
          <w:b/>
          <w:sz w:val="24"/>
          <w:szCs w:val="24"/>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0"/>
        <w:gridCol w:w="2745"/>
        <w:gridCol w:w="709"/>
        <w:gridCol w:w="4394"/>
        <w:gridCol w:w="1559"/>
      </w:tblGrid>
      <w:tr w:rsidR="00EE4EC0" w:rsidRPr="00035716" w:rsidTr="002274C9">
        <w:trPr>
          <w:trHeight w:val="276"/>
        </w:trPr>
        <w:tc>
          <w:tcPr>
            <w:tcW w:w="800" w:type="dxa"/>
            <w:vMerge w:val="restart"/>
            <w:tcBorders>
              <w:top w:val="single" w:sz="4" w:space="0" w:color="auto"/>
              <w:left w:val="single" w:sz="4" w:space="0" w:color="auto"/>
              <w:right w:val="single" w:sz="4" w:space="0" w:color="auto"/>
            </w:tcBorders>
            <w:hideMark/>
          </w:tcPr>
          <w:p w:rsidR="00EE4EC0" w:rsidRPr="00035716" w:rsidRDefault="00EE4EC0" w:rsidP="00EE4EC0">
            <w:pPr>
              <w:spacing w:after="0" w:line="240" w:lineRule="auto"/>
              <w:jc w:val="center"/>
              <w:rPr>
                <w:rFonts w:ascii="Times New Roman" w:hAnsi="Times New Roman"/>
                <w:sz w:val="24"/>
                <w:szCs w:val="24"/>
              </w:rPr>
            </w:pPr>
            <w:r w:rsidRPr="00035716">
              <w:rPr>
                <w:rFonts w:ascii="Times New Roman" w:hAnsi="Times New Roman"/>
                <w:sz w:val="24"/>
                <w:szCs w:val="24"/>
              </w:rPr>
              <w:t>№</w:t>
            </w:r>
          </w:p>
          <w:p w:rsidR="00EE4EC0" w:rsidRPr="00035716" w:rsidRDefault="00EE4EC0" w:rsidP="00EE4EC0">
            <w:pPr>
              <w:spacing w:after="0" w:line="240" w:lineRule="auto"/>
              <w:jc w:val="center"/>
              <w:rPr>
                <w:rFonts w:ascii="Times New Roman" w:hAnsi="Times New Roman"/>
                <w:sz w:val="24"/>
                <w:szCs w:val="24"/>
              </w:rPr>
            </w:pPr>
            <w:r w:rsidRPr="00035716">
              <w:rPr>
                <w:rFonts w:ascii="Times New Roman" w:hAnsi="Times New Roman"/>
                <w:sz w:val="24"/>
                <w:szCs w:val="24"/>
              </w:rPr>
              <w:t>урока</w:t>
            </w:r>
          </w:p>
        </w:tc>
        <w:tc>
          <w:tcPr>
            <w:tcW w:w="2745" w:type="dxa"/>
            <w:vMerge w:val="restart"/>
            <w:tcBorders>
              <w:top w:val="single" w:sz="4" w:space="0" w:color="auto"/>
              <w:left w:val="single" w:sz="4" w:space="0" w:color="auto"/>
              <w:right w:val="single" w:sz="4" w:space="0" w:color="auto"/>
            </w:tcBorders>
            <w:hideMark/>
          </w:tcPr>
          <w:p w:rsidR="00EE4EC0" w:rsidRPr="00035716" w:rsidRDefault="00EE4EC0" w:rsidP="00EE4EC0">
            <w:pPr>
              <w:spacing w:after="0" w:line="240" w:lineRule="auto"/>
              <w:jc w:val="center"/>
              <w:rPr>
                <w:rFonts w:ascii="Times New Roman" w:hAnsi="Times New Roman"/>
                <w:sz w:val="24"/>
                <w:szCs w:val="24"/>
              </w:rPr>
            </w:pPr>
            <w:r w:rsidRPr="00035716">
              <w:rPr>
                <w:rFonts w:ascii="Times New Roman" w:hAnsi="Times New Roman"/>
                <w:sz w:val="24"/>
                <w:szCs w:val="24"/>
              </w:rPr>
              <w:t>Наименование раздела и тем</w:t>
            </w:r>
          </w:p>
        </w:tc>
        <w:tc>
          <w:tcPr>
            <w:tcW w:w="709" w:type="dxa"/>
            <w:vMerge w:val="restart"/>
            <w:tcBorders>
              <w:top w:val="single" w:sz="4" w:space="0" w:color="auto"/>
              <w:left w:val="single" w:sz="4" w:space="0" w:color="auto"/>
              <w:right w:val="single" w:sz="4" w:space="0" w:color="auto"/>
            </w:tcBorders>
            <w:hideMark/>
          </w:tcPr>
          <w:p w:rsidR="00EE4EC0" w:rsidRPr="00035716" w:rsidRDefault="00EE4EC0" w:rsidP="00EE4EC0">
            <w:pPr>
              <w:spacing w:after="0" w:line="240" w:lineRule="auto"/>
              <w:jc w:val="center"/>
              <w:rPr>
                <w:rFonts w:ascii="Times New Roman" w:hAnsi="Times New Roman"/>
                <w:sz w:val="16"/>
                <w:szCs w:val="16"/>
              </w:rPr>
            </w:pPr>
            <w:r w:rsidRPr="00035716">
              <w:rPr>
                <w:rFonts w:ascii="Times New Roman" w:hAnsi="Times New Roman"/>
                <w:sz w:val="16"/>
                <w:szCs w:val="16"/>
              </w:rPr>
              <w:t>Кол-во часов</w:t>
            </w:r>
          </w:p>
        </w:tc>
        <w:tc>
          <w:tcPr>
            <w:tcW w:w="4394" w:type="dxa"/>
            <w:vMerge w:val="restart"/>
            <w:tcBorders>
              <w:top w:val="single" w:sz="4" w:space="0" w:color="auto"/>
              <w:left w:val="single" w:sz="4" w:space="0" w:color="auto"/>
              <w:right w:val="single" w:sz="4" w:space="0" w:color="auto"/>
            </w:tcBorders>
            <w:hideMark/>
          </w:tcPr>
          <w:p w:rsidR="00EE4EC0" w:rsidRPr="00035716" w:rsidRDefault="00EE4EC0" w:rsidP="00EE4EC0">
            <w:pPr>
              <w:spacing w:after="0" w:line="240" w:lineRule="auto"/>
              <w:jc w:val="center"/>
              <w:rPr>
                <w:rFonts w:ascii="Times New Roman" w:hAnsi="Times New Roman"/>
                <w:sz w:val="24"/>
                <w:szCs w:val="24"/>
              </w:rPr>
            </w:pPr>
            <w:r w:rsidRPr="00035716">
              <w:rPr>
                <w:rFonts w:ascii="Times New Roman" w:hAnsi="Times New Roman"/>
                <w:sz w:val="24"/>
                <w:szCs w:val="24"/>
              </w:rPr>
              <w:t>Характеристика основной деятельности ученика</w:t>
            </w:r>
          </w:p>
        </w:tc>
        <w:tc>
          <w:tcPr>
            <w:tcW w:w="1559" w:type="dxa"/>
            <w:vMerge w:val="restart"/>
            <w:tcBorders>
              <w:top w:val="single" w:sz="4" w:space="0" w:color="auto"/>
              <w:left w:val="single" w:sz="4" w:space="0" w:color="auto"/>
              <w:right w:val="single" w:sz="4" w:space="0" w:color="auto"/>
            </w:tcBorders>
          </w:tcPr>
          <w:p w:rsidR="00EE4EC0" w:rsidRPr="00035716" w:rsidRDefault="00EE4EC0" w:rsidP="00EE4EC0">
            <w:pPr>
              <w:spacing w:after="0" w:line="240" w:lineRule="auto"/>
              <w:jc w:val="center"/>
              <w:rPr>
                <w:rFonts w:ascii="Times New Roman" w:hAnsi="Times New Roman"/>
                <w:sz w:val="24"/>
                <w:szCs w:val="24"/>
              </w:rPr>
            </w:pPr>
            <w:r w:rsidRPr="00035716">
              <w:rPr>
                <w:rFonts w:ascii="Times New Roman" w:hAnsi="Times New Roman"/>
                <w:sz w:val="24"/>
                <w:szCs w:val="24"/>
              </w:rPr>
              <w:t>Примечания</w:t>
            </w:r>
          </w:p>
        </w:tc>
      </w:tr>
      <w:tr w:rsidR="00EE4EC0" w:rsidRPr="00035716" w:rsidTr="002274C9">
        <w:trPr>
          <w:trHeight w:val="276"/>
        </w:trPr>
        <w:tc>
          <w:tcPr>
            <w:tcW w:w="800" w:type="dxa"/>
            <w:vMerge/>
            <w:tcBorders>
              <w:left w:val="single" w:sz="4" w:space="0" w:color="auto"/>
              <w:bottom w:val="single" w:sz="4" w:space="0" w:color="auto"/>
              <w:right w:val="single" w:sz="4" w:space="0" w:color="auto"/>
            </w:tcBorders>
            <w:hideMark/>
          </w:tcPr>
          <w:p w:rsidR="00EE4EC0" w:rsidRPr="00035716" w:rsidRDefault="00EE4EC0" w:rsidP="00EE4EC0">
            <w:pPr>
              <w:spacing w:after="0" w:line="240" w:lineRule="auto"/>
              <w:jc w:val="center"/>
              <w:rPr>
                <w:rFonts w:ascii="Times New Roman" w:hAnsi="Times New Roman"/>
                <w:sz w:val="24"/>
                <w:szCs w:val="24"/>
              </w:rPr>
            </w:pPr>
          </w:p>
        </w:tc>
        <w:tc>
          <w:tcPr>
            <w:tcW w:w="2745" w:type="dxa"/>
            <w:vMerge/>
            <w:tcBorders>
              <w:left w:val="single" w:sz="4" w:space="0" w:color="auto"/>
              <w:bottom w:val="single" w:sz="4" w:space="0" w:color="auto"/>
              <w:right w:val="single" w:sz="4" w:space="0" w:color="auto"/>
            </w:tcBorders>
            <w:hideMark/>
          </w:tcPr>
          <w:p w:rsidR="00EE4EC0" w:rsidRPr="00035716" w:rsidRDefault="00EE4EC0" w:rsidP="00EE4EC0">
            <w:pPr>
              <w:spacing w:after="0" w:line="240" w:lineRule="auto"/>
              <w:jc w:val="center"/>
              <w:rPr>
                <w:rFonts w:ascii="Times New Roman" w:hAnsi="Times New Roman"/>
                <w:sz w:val="24"/>
                <w:szCs w:val="24"/>
              </w:rPr>
            </w:pPr>
          </w:p>
        </w:tc>
        <w:tc>
          <w:tcPr>
            <w:tcW w:w="709" w:type="dxa"/>
            <w:vMerge/>
            <w:tcBorders>
              <w:left w:val="single" w:sz="4" w:space="0" w:color="auto"/>
              <w:bottom w:val="single" w:sz="4" w:space="0" w:color="auto"/>
              <w:right w:val="single" w:sz="4" w:space="0" w:color="auto"/>
            </w:tcBorders>
            <w:hideMark/>
          </w:tcPr>
          <w:p w:rsidR="00EE4EC0" w:rsidRPr="00035716" w:rsidRDefault="00EE4EC0" w:rsidP="00EE4EC0">
            <w:pPr>
              <w:spacing w:after="0" w:line="240" w:lineRule="auto"/>
              <w:jc w:val="center"/>
              <w:rPr>
                <w:rFonts w:ascii="Times New Roman" w:hAnsi="Times New Roman"/>
                <w:sz w:val="24"/>
                <w:szCs w:val="24"/>
              </w:rPr>
            </w:pPr>
          </w:p>
        </w:tc>
        <w:tc>
          <w:tcPr>
            <w:tcW w:w="4394" w:type="dxa"/>
            <w:vMerge/>
            <w:tcBorders>
              <w:left w:val="single" w:sz="4" w:space="0" w:color="auto"/>
              <w:bottom w:val="single" w:sz="4" w:space="0" w:color="auto"/>
              <w:right w:val="single" w:sz="4" w:space="0" w:color="auto"/>
            </w:tcBorders>
            <w:hideMark/>
          </w:tcPr>
          <w:p w:rsidR="00EE4EC0" w:rsidRPr="00035716" w:rsidRDefault="00EE4EC0" w:rsidP="00EE4EC0">
            <w:pPr>
              <w:spacing w:after="0" w:line="240" w:lineRule="auto"/>
              <w:jc w:val="center"/>
              <w:rPr>
                <w:rFonts w:ascii="Times New Roman" w:hAnsi="Times New Roman"/>
                <w:sz w:val="24"/>
                <w:szCs w:val="24"/>
              </w:rPr>
            </w:pPr>
          </w:p>
        </w:tc>
        <w:tc>
          <w:tcPr>
            <w:tcW w:w="1559" w:type="dxa"/>
            <w:vMerge/>
            <w:tcBorders>
              <w:left w:val="single" w:sz="4" w:space="0" w:color="auto"/>
              <w:bottom w:val="single" w:sz="4" w:space="0" w:color="auto"/>
              <w:right w:val="single" w:sz="4" w:space="0" w:color="auto"/>
            </w:tcBorders>
          </w:tcPr>
          <w:p w:rsidR="00EE4EC0" w:rsidRPr="00035716" w:rsidRDefault="00EE4EC0" w:rsidP="00EE4EC0">
            <w:pPr>
              <w:spacing w:after="0" w:line="240" w:lineRule="auto"/>
              <w:jc w:val="center"/>
              <w:rPr>
                <w:rFonts w:ascii="Times New Roman" w:hAnsi="Times New Roman"/>
                <w:sz w:val="24"/>
                <w:szCs w:val="24"/>
              </w:rPr>
            </w:pPr>
          </w:p>
        </w:tc>
      </w:tr>
      <w:tr w:rsidR="00EE4EC0" w:rsidRPr="00035716" w:rsidTr="00FB48E3">
        <w:tc>
          <w:tcPr>
            <w:tcW w:w="10207" w:type="dxa"/>
            <w:gridSpan w:val="5"/>
            <w:tcBorders>
              <w:top w:val="single" w:sz="4" w:space="0" w:color="auto"/>
              <w:left w:val="single" w:sz="4" w:space="0" w:color="auto"/>
              <w:bottom w:val="single" w:sz="4" w:space="0" w:color="auto"/>
              <w:right w:val="single" w:sz="4" w:space="0" w:color="auto"/>
            </w:tcBorders>
          </w:tcPr>
          <w:p w:rsidR="00EE4EC0" w:rsidRPr="00035716" w:rsidRDefault="00EE4EC0" w:rsidP="00EE4EC0">
            <w:pPr>
              <w:autoSpaceDE w:val="0"/>
              <w:autoSpaceDN w:val="0"/>
              <w:adjustRightInd w:val="0"/>
              <w:spacing w:after="0" w:line="240" w:lineRule="auto"/>
              <w:jc w:val="center"/>
              <w:rPr>
                <w:rFonts w:ascii="Times New Roman" w:hAnsi="Times New Roman"/>
                <w:b/>
                <w:bCs/>
                <w:sz w:val="24"/>
                <w:szCs w:val="24"/>
              </w:rPr>
            </w:pPr>
            <w:r w:rsidRPr="00035716">
              <w:rPr>
                <w:rFonts w:ascii="Times New Roman" w:hAnsi="Times New Roman"/>
                <w:b/>
                <w:bCs/>
                <w:sz w:val="24"/>
                <w:szCs w:val="24"/>
              </w:rPr>
              <w:t>Раздел I. Как устроен наш мир (9 ч)</w:t>
            </w:r>
          </w:p>
        </w:tc>
      </w:tr>
      <w:tr w:rsidR="00EE4EC0" w:rsidRPr="00035716" w:rsidTr="00FB48E3">
        <w:tc>
          <w:tcPr>
            <w:tcW w:w="10207" w:type="dxa"/>
            <w:gridSpan w:val="5"/>
            <w:tcBorders>
              <w:top w:val="single" w:sz="4" w:space="0" w:color="auto"/>
              <w:left w:val="single" w:sz="4" w:space="0" w:color="auto"/>
              <w:bottom w:val="single" w:sz="4" w:space="0" w:color="auto"/>
              <w:right w:val="single" w:sz="4" w:space="0" w:color="auto"/>
            </w:tcBorders>
          </w:tcPr>
          <w:p w:rsidR="00EE4EC0" w:rsidRPr="00035716" w:rsidRDefault="00EE4EC0" w:rsidP="00EE4EC0">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i/>
                <w:iCs/>
                <w:sz w:val="24"/>
                <w:szCs w:val="24"/>
              </w:rPr>
              <w:t xml:space="preserve">Тема 1. Земля во Вселенной </w:t>
            </w:r>
            <w:r w:rsidRPr="00035716">
              <w:rPr>
                <w:rFonts w:ascii="Times New Roman" w:hAnsi="Times New Roman"/>
                <w:b/>
                <w:sz w:val="24"/>
                <w:szCs w:val="24"/>
              </w:rPr>
              <w:t>(</w:t>
            </w:r>
            <w:r w:rsidRPr="00035716">
              <w:rPr>
                <w:rFonts w:ascii="Times New Roman" w:hAnsi="Times New Roman"/>
                <w:b/>
                <w:i/>
                <w:iCs/>
                <w:sz w:val="24"/>
                <w:szCs w:val="24"/>
              </w:rPr>
              <w:t>5 ч</w:t>
            </w:r>
            <w:r w:rsidRPr="00035716">
              <w:rPr>
                <w:rFonts w:ascii="Times New Roman" w:hAnsi="Times New Roman"/>
                <w:b/>
                <w:sz w:val="24"/>
                <w:szCs w:val="24"/>
              </w:rPr>
              <w:t>)</w:t>
            </w:r>
          </w:p>
        </w:tc>
      </w:tr>
      <w:tr w:rsidR="00FB48E3" w:rsidRPr="00035716" w:rsidTr="002274C9">
        <w:tc>
          <w:tcPr>
            <w:tcW w:w="800"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2745" w:type="dxa"/>
            <w:tcBorders>
              <w:top w:val="single" w:sz="4" w:space="0" w:color="auto"/>
              <w:left w:val="single" w:sz="4" w:space="0" w:color="auto"/>
              <w:bottom w:val="single" w:sz="4" w:space="0" w:color="auto"/>
              <w:right w:val="single" w:sz="4" w:space="0" w:color="auto"/>
            </w:tcBorders>
          </w:tcPr>
          <w:p w:rsidR="00FB48E3" w:rsidRPr="00035716" w:rsidRDefault="00FB48E3" w:rsidP="00FB48E3">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Представления об</w:t>
            </w:r>
          </w:p>
          <w:p w:rsidR="00FB48E3" w:rsidRPr="00035716" w:rsidRDefault="00FB48E3" w:rsidP="00FB48E3">
            <w:pPr>
              <w:spacing w:after="0" w:line="240" w:lineRule="auto"/>
              <w:rPr>
                <w:rFonts w:ascii="Times New Roman" w:hAnsi="Times New Roman"/>
                <w:sz w:val="24"/>
                <w:szCs w:val="24"/>
              </w:rPr>
            </w:pPr>
            <w:r w:rsidRPr="00035716">
              <w:rPr>
                <w:rFonts w:ascii="Times New Roman" w:hAnsi="Times New Roman"/>
                <w:sz w:val="24"/>
                <w:szCs w:val="24"/>
              </w:rPr>
              <w:t>устройстве мира</w:t>
            </w:r>
          </w:p>
        </w:tc>
        <w:tc>
          <w:tcPr>
            <w:tcW w:w="709" w:type="dxa"/>
            <w:tcBorders>
              <w:top w:val="single" w:sz="4" w:space="0" w:color="auto"/>
              <w:left w:val="single" w:sz="4" w:space="0" w:color="auto"/>
              <w:bottom w:val="single" w:sz="4" w:space="0" w:color="auto"/>
              <w:right w:val="single" w:sz="4" w:space="0" w:color="auto"/>
            </w:tcBorders>
          </w:tcPr>
          <w:p w:rsidR="00FB48E3" w:rsidRPr="00035716" w:rsidRDefault="00FB48E3" w:rsidP="00FB48E3">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val="restart"/>
            <w:tcBorders>
              <w:top w:val="single" w:sz="4" w:space="0" w:color="auto"/>
              <w:left w:val="single" w:sz="4" w:space="0" w:color="auto"/>
              <w:right w:val="single" w:sz="4" w:space="0" w:color="auto"/>
            </w:tcBorders>
          </w:tcPr>
          <w:p w:rsidR="00FB48E3" w:rsidRPr="00035716" w:rsidRDefault="00FB48E3" w:rsidP="00FB48E3">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Работа с источниками информации: таблицами и схемами учебника, моделью «Солнечная система». Просмотр видеофильма</w:t>
            </w:r>
          </w:p>
        </w:tc>
        <w:tc>
          <w:tcPr>
            <w:tcW w:w="1559"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p>
        </w:tc>
      </w:tr>
      <w:tr w:rsidR="00FB48E3" w:rsidRPr="00035716" w:rsidTr="002274C9">
        <w:tc>
          <w:tcPr>
            <w:tcW w:w="800" w:type="dxa"/>
            <w:tcBorders>
              <w:top w:val="single" w:sz="4" w:space="0" w:color="auto"/>
              <w:left w:val="single" w:sz="4" w:space="0" w:color="auto"/>
              <w:bottom w:val="single" w:sz="4" w:space="0" w:color="auto"/>
              <w:right w:val="single" w:sz="4" w:space="0" w:color="auto"/>
            </w:tcBorders>
            <w:hideMark/>
          </w:tcPr>
          <w:p w:rsidR="00FB48E3" w:rsidRPr="00035716" w:rsidRDefault="00FB48E3" w:rsidP="00EE4EC0">
            <w:pPr>
              <w:spacing w:after="0" w:line="240" w:lineRule="auto"/>
              <w:jc w:val="center"/>
              <w:rPr>
                <w:rFonts w:ascii="Times New Roman" w:hAnsi="Times New Roman"/>
                <w:sz w:val="24"/>
                <w:szCs w:val="24"/>
              </w:rPr>
            </w:pPr>
            <w:r w:rsidRPr="00035716">
              <w:rPr>
                <w:rFonts w:ascii="Times New Roman" w:hAnsi="Times New Roman"/>
                <w:sz w:val="24"/>
                <w:szCs w:val="24"/>
              </w:rPr>
              <w:t>2</w:t>
            </w:r>
          </w:p>
        </w:tc>
        <w:tc>
          <w:tcPr>
            <w:tcW w:w="2745" w:type="dxa"/>
            <w:tcBorders>
              <w:top w:val="single" w:sz="4" w:space="0" w:color="auto"/>
              <w:left w:val="single" w:sz="4" w:space="0" w:color="auto"/>
              <w:bottom w:val="single" w:sz="4" w:space="0" w:color="auto"/>
              <w:right w:val="single" w:sz="4" w:space="0" w:color="auto"/>
            </w:tcBorders>
          </w:tcPr>
          <w:p w:rsidR="00FB48E3" w:rsidRPr="00035716" w:rsidRDefault="00FB48E3" w:rsidP="00FB48E3">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Звезды и галактики</w:t>
            </w:r>
          </w:p>
        </w:tc>
        <w:tc>
          <w:tcPr>
            <w:tcW w:w="709" w:type="dxa"/>
            <w:tcBorders>
              <w:top w:val="single" w:sz="4" w:space="0" w:color="auto"/>
              <w:left w:val="single" w:sz="4" w:space="0" w:color="auto"/>
              <w:bottom w:val="single" w:sz="4" w:space="0" w:color="auto"/>
              <w:right w:val="single" w:sz="4" w:space="0" w:color="auto"/>
            </w:tcBorders>
          </w:tcPr>
          <w:p w:rsidR="00FB48E3" w:rsidRPr="00035716" w:rsidRDefault="00FB48E3" w:rsidP="00FB48E3">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right w:val="single" w:sz="4" w:space="0" w:color="auto"/>
            </w:tcBorders>
          </w:tcPr>
          <w:p w:rsidR="00FB48E3" w:rsidRPr="00035716" w:rsidRDefault="00FB48E3" w:rsidP="00FB48E3">
            <w:pPr>
              <w:spacing w:after="0" w:line="240" w:lineRule="auto"/>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p>
        </w:tc>
      </w:tr>
      <w:tr w:rsidR="00FB48E3" w:rsidRPr="00035716" w:rsidTr="002274C9">
        <w:tc>
          <w:tcPr>
            <w:tcW w:w="800" w:type="dxa"/>
            <w:tcBorders>
              <w:top w:val="single" w:sz="4" w:space="0" w:color="auto"/>
              <w:left w:val="single" w:sz="4" w:space="0" w:color="auto"/>
              <w:bottom w:val="single" w:sz="4" w:space="0" w:color="auto"/>
              <w:right w:val="single" w:sz="4" w:space="0" w:color="auto"/>
            </w:tcBorders>
            <w:hideMark/>
          </w:tcPr>
          <w:p w:rsidR="00FB48E3" w:rsidRPr="00035716" w:rsidRDefault="00FB48E3" w:rsidP="00EE4EC0">
            <w:pPr>
              <w:spacing w:after="0" w:line="240" w:lineRule="auto"/>
              <w:jc w:val="center"/>
              <w:rPr>
                <w:rFonts w:ascii="Times New Roman" w:hAnsi="Times New Roman"/>
                <w:sz w:val="24"/>
                <w:szCs w:val="24"/>
              </w:rPr>
            </w:pPr>
            <w:r w:rsidRPr="00035716">
              <w:rPr>
                <w:rFonts w:ascii="Times New Roman" w:hAnsi="Times New Roman"/>
                <w:sz w:val="24"/>
                <w:szCs w:val="24"/>
              </w:rPr>
              <w:t>3</w:t>
            </w:r>
          </w:p>
        </w:tc>
        <w:tc>
          <w:tcPr>
            <w:tcW w:w="2745" w:type="dxa"/>
            <w:tcBorders>
              <w:top w:val="single" w:sz="4" w:space="0" w:color="auto"/>
              <w:left w:val="single" w:sz="4" w:space="0" w:color="auto"/>
              <w:bottom w:val="single" w:sz="4" w:space="0" w:color="auto"/>
              <w:right w:val="single" w:sz="4" w:space="0" w:color="auto"/>
            </w:tcBorders>
          </w:tcPr>
          <w:p w:rsidR="00FB48E3" w:rsidRPr="00035716" w:rsidRDefault="00FB48E3" w:rsidP="00FB48E3">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Солнечная система</w:t>
            </w:r>
          </w:p>
        </w:tc>
        <w:tc>
          <w:tcPr>
            <w:tcW w:w="709" w:type="dxa"/>
            <w:tcBorders>
              <w:top w:val="single" w:sz="4" w:space="0" w:color="auto"/>
              <w:left w:val="single" w:sz="4" w:space="0" w:color="auto"/>
              <w:bottom w:val="single" w:sz="4" w:space="0" w:color="auto"/>
              <w:right w:val="single" w:sz="4" w:space="0" w:color="auto"/>
            </w:tcBorders>
          </w:tcPr>
          <w:p w:rsidR="00FB48E3" w:rsidRPr="00035716" w:rsidRDefault="00FB48E3" w:rsidP="00FB48E3">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right w:val="single" w:sz="4" w:space="0" w:color="auto"/>
            </w:tcBorders>
          </w:tcPr>
          <w:p w:rsidR="00FB48E3" w:rsidRPr="00035716" w:rsidRDefault="00FB48E3" w:rsidP="00FB48E3">
            <w:pPr>
              <w:spacing w:after="0" w:line="240" w:lineRule="auto"/>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p>
        </w:tc>
      </w:tr>
      <w:tr w:rsidR="00FB48E3" w:rsidRPr="00035716" w:rsidTr="002274C9">
        <w:tc>
          <w:tcPr>
            <w:tcW w:w="800"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r w:rsidRPr="00035716">
              <w:rPr>
                <w:rFonts w:ascii="Times New Roman" w:hAnsi="Times New Roman"/>
                <w:sz w:val="24"/>
                <w:szCs w:val="24"/>
              </w:rPr>
              <w:t>4</w:t>
            </w:r>
          </w:p>
        </w:tc>
        <w:tc>
          <w:tcPr>
            <w:tcW w:w="2745" w:type="dxa"/>
            <w:tcBorders>
              <w:top w:val="single" w:sz="4" w:space="0" w:color="auto"/>
              <w:left w:val="single" w:sz="4" w:space="0" w:color="auto"/>
              <w:bottom w:val="single" w:sz="4" w:space="0" w:color="auto"/>
              <w:right w:val="single" w:sz="4" w:space="0" w:color="auto"/>
            </w:tcBorders>
          </w:tcPr>
          <w:p w:rsidR="00FB48E3" w:rsidRPr="00035716" w:rsidRDefault="00FB48E3" w:rsidP="00FB48E3">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Луна— спутник Земли</w:t>
            </w:r>
          </w:p>
        </w:tc>
        <w:tc>
          <w:tcPr>
            <w:tcW w:w="709" w:type="dxa"/>
            <w:tcBorders>
              <w:top w:val="single" w:sz="4" w:space="0" w:color="auto"/>
              <w:left w:val="single" w:sz="4" w:space="0" w:color="auto"/>
              <w:bottom w:val="single" w:sz="4" w:space="0" w:color="auto"/>
              <w:right w:val="single" w:sz="4" w:space="0" w:color="auto"/>
            </w:tcBorders>
          </w:tcPr>
          <w:p w:rsidR="00FB48E3" w:rsidRPr="00035716" w:rsidRDefault="00FB48E3" w:rsidP="00FB48E3">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right w:val="single" w:sz="4" w:space="0" w:color="auto"/>
            </w:tcBorders>
          </w:tcPr>
          <w:p w:rsidR="00FB48E3" w:rsidRPr="00035716" w:rsidRDefault="00FB48E3" w:rsidP="00FB48E3">
            <w:pPr>
              <w:spacing w:after="0" w:line="240" w:lineRule="auto"/>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p>
        </w:tc>
      </w:tr>
      <w:tr w:rsidR="00FB48E3" w:rsidRPr="00035716" w:rsidTr="002274C9">
        <w:tc>
          <w:tcPr>
            <w:tcW w:w="800"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r w:rsidRPr="00035716">
              <w:rPr>
                <w:rFonts w:ascii="Times New Roman" w:hAnsi="Times New Roman"/>
                <w:sz w:val="24"/>
                <w:szCs w:val="24"/>
              </w:rPr>
              <w:t>5</w:t>
            </w:r>
          </w:p>
        </w:tc>
        <w:tc>
          <w:tcPr>
            <w:tcW w:w="2745" w:type="dxa"/>
            <w:tcBorders>
              <w:top w:val="single" w:sz="4" w:space="0" w:color="auto"/>
              <w:left w:val="single" w:sz="4" w:space="0" w:color="auto"/>
              <w:bottom w:val="single" w:sz="4" w:space="0" w:color="auto"/>
              <w:right w:val="single" w:sz="4" w:space="0" w:color="auto"/>
            </w:tcBorders>
          </w:tcPr>
          <w:p w:rsidR="00FB48E3" w:rsidRPr="00035716" w:rsidRDefault="00FB48E3" w:rsidP="00FB48E3">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Земля— планета Солнечной системы</w:t>
            </w:r>
          </w:p>
        </w:tc>
        <w:tc>
          <w:tcPr>
            <w:tcW w:w="709" w:type="dxa"/>
            <w:tcBorders>
              <w:top w:val="single" w:sz="4" w:space="0" w:color="auto"/>
              <w:left w:val="single" w:sz="4" w:space="0" w:color="auto"/>
              <w:bottom w:val="single" w:sz="4" w:space="0" w:color="auto"/>
              <w:right w:val="single" w:sz="4" w:space="0" w:color="auto"/>
            </w:tcBorders>
          </w:tcPr>
          <w:p w:rsidR="00FB48E3" w:rsidRPr="00035716" w:rsidRDefault="00FB48E3" w:rsidP="00FB48E3">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p>
        </w:tc>
      </w:tr>
      <w:tr w:rsidR="00FB48E3" w:rsidRPr="00035716" w:rsidTr="00BF1AD9">
        <w:tc>
          <w:tcPr>
            <w:tcW w:w="10207" w:type="dxa"/>
            <w:gridSpan w:val="5"/>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b/>
                <w:sz w:val="24"/>
                <w:szCs w:val="24"/>
              </w:rPr>
            </w:pPr>
            <w:r w:rsidRPr="00035716">
              <w:rPr>
                <w:rFonts w:ascii="Times New Roman" w:hAnsi="Times New Roman"/>
                <w:b/>
                <w:i/>
                <w:iCs/>
                <w:sz w:val="24"/>
                <w:szCs w:val="24"/>
              </w:rPr>
              <w:t xml:space="preserve">Тема 2. Облик Земли </w:t>
            </w:r>
            <w:r w:rsidRPr="00035716">
              <w:rPr>
                <w:rFonts w:ascii="Times New Roman" w:hAnsi="Times New Roman"/>
                <w:b/>
                <w:sz w:val="24"/>
                <w:szCs w:val="24"/>
              </w:rPr>
              <w:t>(</w:t>
            </w:r>
            <w:r w:rsidRPr="00035716">
              <w:rPr>
                <w:rFonts w:ascii="Times New Roman" w:hAnsi="Times New Roman"/>
                <w:b/>
                <w:i/>
                <w:iCs/>
                <w:sz w:val="24"/>
                <w:szCs w:val="24"/>
              </w:rPr>
              <w:t>4 ч</w:t>
            </w:r>
            <w:r w:rsidRPr="00035716">
              <w:rPr>
                <w:rFonts w:ascii="Times New Roman" w:hAnsi="Times New Roman"/>
                <w:b/>
                <w:sz w:val="24"/>
                <w:szCs w:val="24"/>
              </w:rPr>
              <w:t>)</w:t>
            </w:r>
          </w:p>
        </w:tc>
      </w:tr>
      <w:tr w:rsidR="00FB48E3" w:rsidRPr="00035716" w:rsidTr="002274C9">
        <w:tc>
          <w:tcPr>
            <w:tcW w:w="800"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r w:rsidRPr="00035716">
              <w:rPr>
                <w:rFonts w:ascii="Times New Roman" w:hAnsi="Times New Roman"/>
                <w:sz w:val="24"/>
                <w:szCs w:val="24"/>
              </w:rPr>
              <w:t>6</w:t>
            </w:r>
          </w:p>
        </w:tc>
        <w:tc>
          <w:tcPr>
            <w:tcW w:w="2745" w:type="dxa"/>
            <w:tcBorders>
              <w:top w:val="single" w:sz="4" w:space="0" w:color="auto"/>
              <w:left w:val="single" w:sz="4" w:space="0" w:color="auto"/>
              <w:bottom w:val="single" w:sz="4" w:space="0" w:color="auto"/>
              <w:right w:val="single" w:sz="4" w:space="0" w:color="auto"/>
            </w:tcBorders>
          </w:tcPr>
          <w:p w:rsidR="00FB48E3" w:rsidRPr="00035716" w:rsidRDefault="00FB48E3" w:rsidP="00FB48E3">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Облик земного шара</w:t>
            </w:r>
          </w:p>
        </w:tc>
        <w:tc>
          <w:tcPr>
            <w:tcW w:w="709"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val="restart"/>
            <w:tcBorders>
              <w:top w:val="single" w:sz="4" w:space="0" w:color="auto"/>
              <w:left w:val="single" w:sz="4" w:space="0" w:color="auto"/>
              <w:right w:val="single" w:sz="4" w:space="0" w:color="auto"/>
            </w:tcBorders>
          </w:tcPr>
          <w:p w:rsidR="00FB48E3" w:rsidRPr="00035716" w:rsidRDefault="00FB48E3" w:rsidP="00FB48E3">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Сравнение глобуса, карты полушарий и физической карты России; выявление различий между ними. Определение расстояния и направлений по глобусу</w:t>
            </w:r>
          </w:p>
        </w:tc>
        <w:tc>
          <w:tcPr>
            <w:tcW w:w="1559"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p>
        </w:tc>
      </w:tr>
      <w:tr w:rsidR="00FB48E3" w:rsidRPr="00035716" w:rsidTr="002274C9">
        <w:tc>
          <w:tcPr>
            <w:tcW w:w="800"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r w:rsidRPr="00035716">
              <w:rPr>
                <w:rFonts w:ascii="Times New Roman" w:hAnsi="Times New Roman"/>
                <w:sz w:val="24"/>
                <w:szCs w:val="24"/>
              </w:rPr>
              <w:t>7</w:t>
            </w:r>
          </w:p>
        </w:tc>
        <w:tc>
          <w:tcPr>
            <w:tcW w:w="2745" w:type="dxa"/>
            <w:tcBorders>
              <w:top w:val="single" w:sz="4" w:space="0" w:color="auto"/>
              <w:left w:val="single" w:sz="4" w:space="0" w:color="auto"/>
              <w:bottom w:val="single" w:sz="4" w:space="0" w:color="auto"/>
              <w:right w:val="single" w:sz="4" w:space="0" w:color="auto"/>
            </w:tcBorders>
          </w:tcPr>
          <w:p w:rsidR="00FB48E3" w:rsidRPr="00035716" w:rsidRDefault="00FB48E3" w:rsidP="00FB48E3">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Форма и размеры Земли. Глобус - модель Земли</w:t>
            </w:r>
          </w:p>
        </w:tc>
        <w:tc>
          <w:tcPr>
            <w:tcW w:w="709"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p>
        </w:tc>
      </w:tr>
      <w:tr w:rsidR="00FB48E3" w:rsidRPr="00035716" w:rsidTr="002274C9">
        <w:tc>
          <w:tcPr>
            <w:tcW w:w="800"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r w:rsidRPr="00035716">
              <w:rPr>
                <w:rFonts w:ascii="Times New Roman" w:hAnsi="Times New Roman"/>
                <w:sz w:val="24"/>
                <w:szCs w:val="24"/>
              </w:rPr>
              <w:t>8</w:t>
            </w:r>
          </w:p>
        </w:tc>
        <w:tc>
          <w:tcPr>
            <w:tcW w:w="2745" w:type="dxa"/>
            <w:tcBorders>
              <w:top w:val="single" w:sz="4" w:space="0" w:color="auto"/>
              <w:left w:val="single" w:sz="4" w:space="0" w:color="auto"/>
              <w:bottom w:val="single" w:sz="4" w:space="0" w:color="auto"/>
              <w:right w:val="single" w:sz="4" w:space="0" w:color="auto"/>
            </w:tcBorders>
          </w:tcPr>
          <w:p w:rsidR="00FB48E3" w:rsidRPr="00035716" w:rsidRDefault="00FB48E3" w:rsidP="00FB48E3">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Параллели и меридианы. Градусная сеть</w:t>
            </w:r>
          </w:p>
        </w:tc>
        <w:tc>
          <w:tcPr>
            <w:tcW w:w="709"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p>
        </w:tc>
      </w:tr>
      <w:tr w:rsidR="00FB48E3" w:rsidRPr="00035716" w:rsidTr="002274C9">
        <w:tc>
          <w:tcPr>
            <w:tcW w:w="800"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r w:rsidRPr="00035716">
              <w:rPr>
                <w:rFonts w:ascii="Times New Roman" w:hAnsi="Times New Roman"/>
                <w:sz w:val="24"/>
                <w:szCs w:val="24"/>
              </w:rPr>
              <w:t>9</w:t>
            </w:r>
          </w:p>
        </w:tc>
        <w:tc>
          <w:tcPr>
            <w:tcW w:w="2745" w:type="dxa"/>
            <w:tcBorders>
              <w:top w:val="single" w:sz="4" w:space="0" w:color="auto"/>
              <w:left w:val="single" w:sz="4" w:space="0" w:color="auto"/>
              <w:bottom w:val="single" w:sz="4" w:space="0" w:color="auto"/>
              <w:right w:val="single" w:sz="4" w:space="0" w:color="auto"/>
            </w:tcBorders>
          </w:tcPr>
          <w:p w:rsidR="00FB48E3" w:rsidRPr="00035716" w:rsidRDefault="00790486" w:rsidP="00790486">
            <w:pPr>
              <w:autoSpaceDE w:val="0"/>
              <w:autoSpaceDN w:val="0"/>
              <w:adjustRightInd w:val="0"/>
              <w:spacing w:after="0" w:line="240" w:lineRule="auto"/>
              <w:rPr>
                <w:rFonts w:ascii="Times New Roman" w:hAnsi="Times New Roman"/>
                <w:b/>
                <w:sz w:val="24"/>
                <w:szCs w:val="24"/>
              </w:rPr>
            </w:pPr>
            <w:r w:rsidRPr="00035716">
              <w:rPr>
                <w:rFonts w:ascii="Times New Roman" w:hAnsi="Times New Roman"/>
                <w:b/>
                <w:sz w:val="24"/>
                <w:szCs w:val="24"/>
              </w:rPr>
              <w:t>ИПР № 1 «</w:t>
            </w:r>
            <w:r w:rsidR="00FB48E3" w:rsidRPr="00035716">
              <w:rPr>
                <w:rFonts w:ascii="Times New Roman" w:hAnsi="Times New Roman"/>
                <w:b/>
                <w:sz w:val="24"/>
                <w:szCs w:val="24"/>
              </w:rPr>
              <w:t>Глобус как источник географической информации</w:t>
            </w:r>
            <w:r w:rsidRPr="00035716">
              <w:rPr>
                <w:rFonts w:ascii="Times New Roman" w:hAnsi="Times New Roman"/>
                <w:b/>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B48E3" w:rsidRPr="00035716" w:rsidRDefault="00FB48E3" w:rsidP="00EE4EC0">
            <w:pPr>
              <w:spacing w:after="0" w:line="240" w:lineRule="auto"/>
              <w:jc w:val="center"/>
              <w:rPr>
                <w:rFonts w:ascii="Times New Roman" w:hAnsi="Times New Roman"/>
                <w:sz w:val="24"/>
                <w:szCs w:val="24"/>
              </w:rPr>
            </w:pPr>
          </w:p>
        </w:tc>
      </w:tr>
      <w:tr w:rsidR="00FB48E3" w:rsidRPr="00035716" w:rsidTr="00BF1AD9">
        <w:tc>
          <w:tcPr>
            <w:tcW w:w="10207" w:type="dxa"/>
            <w:gridSpan w:val="5"/>
            <w:tcBorders>
              <w:top w:val="single" w:sz="4" w:space="0" w:color="auto"/>
              <w:left w:val="single" w:sz="4" w:space="0" w:color="auto"/>
              <w:bottom w:val="single" w:sz="4" w:space="0" w:color="auto"/>
              <w:right w:val="single" w:sz="4" w:space="0" w:color="auto"/>
            </w:tcBorders>
          </w:tcPr>
          <w:p w:rsidR="00FB48E3" w:rsidRPr="00035716" w:rsidRDefault="00FB48E3" w:rsidP="00FB48E3">
            <w:pPr>
              <w:autoSpaceDE w:val="0"/>
              <w:autoSpaceDN w:val="0"/>
              <w:adjustRightInd w:val="0"/>
              <w:spacing w:after="0" w:line="240" w:lineRule="auto"/>
              <w:jc w:val="center"/>
              <w:rPr>
                <w:rFonts w:ascii="Times New Roman" w:hAnsi="Times New Roman"/>
                <w:b/>
                <w:bCs/>
                <w:sz w:val="24"/>
                <w:szCs w:val="24"/>
              </w:rPr>
            </w:pPr>
            <w:r w:rsidRPr="00035716">
              <w:rPr>
                <w:rFonts w:ascii="Times New Roman" w:hAnsi="Times New Roman"/>
                <w:b/>
                <w:bCs/>
                <w:sz w:val="24"/>
                <w:szCs w:val="24"/>
              </w:rPr>
              <w:t>Раздел II. Развитие географических знаний о земной поверхности (8 ч)</w:t>
            </w:r>
          </w:p>
        </w:tc>
      </w:tr>
      <w:tr w:rsidR="00FB48E3" w:rsidRPr="00035716" w:rsidTr="00BF1AD9">
        <w:tc>
          <w:tcPr>
            <w:tcW w:w="10207" w:type="dxa"/>
            <w:gridSpan w:val="5"/>
            <w:tcBorders>
              <w:top w:val="single" w:sz="4" w:space="0" w:color="auto"/>
              <w:left w:val="single" w:sz="4" w:space="0" w:color="auto"/>
              <w:bottom w:val="single" w:sz="4" w:space="0" w:color="auto"/>
              <w:right w:val="single" w:sz="4" w:space="0" w:color="auto"/>
            </w:tcBorders>
          </w:tcPr>
          <w:p w:rsidR="00FB48E3" w:rsidRPr="00035716" w:rsidRDefault="00FB48E3" w:rsidP="00FB48E3">
            <w:pPr>
              <w:spacing w:after="0"/>
              <w:jc w:val="center"/>
              <w:rPr>
                <w:rFonts w:ascii="Times New Roman" w:hAnsi="Times New Roman"/>
                <w:b/>
                <w:sz w:val="24"/>
                <w:szCs w:val="24"/>
              </w:rPr>
            </w:pPr>
            <w:r w:rsidRPr="00035716">
              <w:rPr>
                <w:rFonts w:ascii="Times New Roman" w:hAnsi="Times New Roman"/>
                <w:b/>
                <w:i/>
                <w:iCs/>
                <w:sz w:val="24"/>
                <w:szCs w:val="24"/>
              </w:rPr>
              <w:t xml:space="preserve">Тема 3. Изображение Земли </w:t>
            </w:r>
            <w:r w:rsidRPr="00035716">
              <w:rPr>
                <w:rFonts w:ascii="Times New Roman" w:hAnsi="Times New Roman"/>
                <w:b/>
                <w:sz w:val="24"/>
                <w:szCs w:val="24"/>
              </w:rPr>
              <w:t>(</w:t>
            </w:r>
            <w:r w:rsidRPr="00035716">
              <w:rPr>
                <w:rFonts w:ascii="Times New Roman" w:hAnsi="Times New Roman"/>
                <w:b/>
                <w:i/>
                <w:iCs/>
                <w:sz w:val="24"/>
                <w:szCs w:val="24"/>
              </w:rPr>
              <w:t>2 ч</w:t>
            </w:r>
            <w:r w:rsidRPr="00035716">
              <w:rPr>
                <w:rFonts w:ascii="Times New Roman" w:hAnsi="Times New Roman"/>
                <w:b/>
                <w:sz w:val="24"/>
                <w:szCs w:val="24"/>
              </w:rPr>
              <w:t>)</w:t>
            </w:r>
          </w:p>
        </w:tc>
      </w:tr>
      <w:tr w:rsidR="00BF1AD9" w:rsidRPr="00035716" w:rsidTr="002274C9">
        <w:tc>
          <w:tcPr>
            <w:tcW w:w="800"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r w:rsidRPr="00035716">
              <w:rPr>
                <w:rFonts w:ascii="Times New Roman" w:hAnsi="Times New Roman"/>
                <w:sz w:val="24"/>
                <w:szCs w:val="24"/>
              </w:rPr>
              <w:t>10</w:t>
            </w:r>
          </w:p>
        </w:tc>
        <w:tc>
          <w:tcPr>
            <w:tcW w:w="2745" w:type="dxa"/>
            <w:tcBorders>
              <w:top w:val="single" w:sz="4" w:space="0" w:color="auto"/>
              <w:left w:val="single" w:sz="4" w:space="0" w:color="auto"/>
              <w:bottom w:val="single" w:sz="4" w:space="0" w:color="auto"/>
              <w:right w:val="single" w:sz="4" w:space="0" w:color="auto"/>
            </w:tcBorders>
          </w:tcPr>
          <w:p w:rsidR="00BF1AD9" w:rsidRPr="00035716" w:rsidRDefault="00BF1AD9" w:rsidP="00BF1AD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Способы изображения земной поверхности</w:t>
            </w:r>
          </w:p>
        </w:tc>
        <w:tc>
          <w:tcPr>
            <w:tcW w:w="709"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val="restart"/>
            <w:tcBorders>
              <w:top w:val="single" w:sz="4" w:space="0" w:color="auto"/>
              <w:left w:val="single" w:sz="4" w:space="0" w:color="auto"/>
              <w:right w:val="single" w:sz="4" w:space="0" w:color="auto"/>
            </w:tcBorders>
          </w:tcPr>
          <w:p w:rsidR="00BF1AD9" w:rsidRPr="00035716" w:rsidRDefault="00BF1AD9" w:rsidP="00BF1AD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Знакомство с различными источниками информации — планами местности, географическими картами, аэрофотос</w:t>
            </w:r>
            <w:r w:rsidR="002274C9" w:rsidRPr="00035716">
              <w:rPr>
                <w:rFonts w:ascii="Times New Roman" w:hAnsi="Times New Roman"/>
                <w:sz w:val="24"/>
                <w:szCs w:val="24"/>
              </w:rPr>
              <w:t>-</w:t>
            </w:r>
            <w:r w:rsidRPr="00035716">
              <w:rPr>
                <w:rFonts w:ascii="Times New Roman" w:hAnsi="Times New Roman"/>
                <w:sz w:val="24"/>
                <w:szCs w:val="24"/>
              </w:rPr>
              <w:t>нимками, космическими снимками. Вы</w:t>
            </w:r>
            <w:r w:rsidR="002274C9" w:rsidRPr="00035716">
              <w:rPr>
                <w:rFonts w:ascii="Times New Roman" w:hAnsi="Times New Roman"/>
                <w:sz w:val="24"/>
                <w:szCs w:val="24"/>
              </w:rPr>
              <w:t>-</w:t>
            </w:r>
            <w:r w:rsidRPr="00035716">
              <w:rPr>
                <w:rFonts w:ascii="Times New Roman" w:hAnsi="Times New Roman"/>
                <w:sz w:val="24"/>
                <w:szCs w:val="24"/>
              </w:rPr>
              <w:t>явление различий и сходства в изобра</w:t>
            </w:r>
            <w:r w:rsidR="002274C9" w:rsidRPr="00035716">
              <w:rPr>
                <w:rFonts w:ascii="Times New Roman" w:hAnsi="Times New Roman"/>
                <w:sz w:val="24"/>
                <w:szCs w:val="24"/>
              </w:rPr>
              <w:t>-</w:t>
            </w:r>
            <w:r w:rsidRPr="00035716">
              <w:rPr>
                <w:rFonts w:ascii="Times New Roman" w:hAnsi="Times New Roman"/>
                <w:sz w:val="24"/>
                <w:szCs w:val="24"/>
              </w:rPr>
              <w:t>жении элементов градусной сети на гло</w:t>
            </w:r>
            <w:r w:rsidR="002274C9" w:rsidRPr="00035716">
              <w:rPr>
                <w:rFonts w:ascii="Times New Roman" w:hAnsi="Times New Roman"/>
                <w:sz w:val="24"/>
                <w:szCs w:val="24"/>
              </w:rPr>
              <w:t>-</w:t>
            </w:r>
            <w:r w:rsidRPr="00035716">
              <w:rPr>
                <w:rFonts w:ascii="Times New Roman" w:hAnsi="Times New Roman"/>
                <w:sz w:val="24"/>
                <w:szCs w:val="24"/>
              </w:rPr>
              <w:t>бусе и карте. Чтение планов местности и картам</w:t>
            </w:r>
          </w:p>
        </w:tc>
        <w:tc>
          <w:tcPr>
            <w:tcW w:w="1559"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p>
        </w:tc>
      </w:tr>
      <w:tr w:rsidR="00BF1AD9" w:rsidRPr="00035716" w:rsidTr="002274C9">
        <w:tc>
          <w:tcPr>
            <w:tcW w:w="800"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r w:rsidRPr="00035716">
              <w:rPr>
                <w:rFonts w:ascii="Times New Roman" w:hAnsi="Times New Roman"/>
                <w:sz w:val="24"/>
                <w:szCs w:val="24"/>
              </w:rPr>
              <w:t>11</w:t>
            </w:r>
          </w:p>
        </w:tc>
        <w:tc>
          <w:tcPr>
            <w:tcW w:w="2745" w:type="dxa"/>
            <w:tcBorders>
              <w:top w:val="single" w:sz="4" w:space="0" w:color="auto"/>
              <w:left w:val="single" w:sz="4" w:space="0" w:color="auto"/>
              <w:bottom w:val="single" w:sz="4" w:space="0" w:color="auto"/>
              <w:right w:val="single" w:sz="4" w:space="0" w:color="auto"/>
            </w:tcBorders>
          </w:tcPr>
          <w:p w:rsidR="00BF1AD9" w:rsidRPr="00035716" w:rsidRDefault="00BF1AD9" w:rsidP="00BF1AD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История географической карты</w:t>
            </w:r>
          </w:p>
        </w:tc>
        <w:tc>
          <w:tcPr>
            <w:tcW w:w="709"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p>
        </w:tc>
      </w:tr>
      <w:tr w:rsidR="00FB48E3" w:rsidRPr="00035716" w:rsidTr="00BF1AD9">
        <w:tc>
          <w:tcPr>
            <w:tcW w:w="10207" w:type="dxa"/>
            <w:gridSpan w:val="5"/>
            <w:tcBorders>
              <w:top w:val="single" w:sz="4" w:space="0" w:color="auto"/>
              <w:left w:val="single" w:sz="4" w:space="0" w:color="auto"/>
              <w:bottom w:val="single" w:sz="4" w:space="0" w:color="auto"/>
              <w:right w:val="single" w:sz="4" w:space="0" w:color="auto"/>
            </w:tcBorders>
          </w:tcPr>
          <w:p w:rsidR="00FB48E3" w:rsidRPr="00035716" w:rsidRDefault="00BF1AD9" w:rsidP="00EE4EC0">
            <w:pPr>
              <w:spacing w:after="0" w:line="240" w:lineRule="auto"/>
              <w:jc w:val="center"/>
              <w:rPr>
                <w:rFonts w:ascii="Times New Roman" w:hAnsi="Times New Roman"/>
                <w:b/>
                <w:sz w:val="24"/>
                <w:szCs w:val="24"/>
              </w:rPr>
            </w:pPr>
            <w:r w:rsidRPr="00035716">
              <w:rPr>
                <w:rFonts w:ascii="Times New Roman" w:hAnsi="Times New Roman"/>
                <w:b/>
                <w:i/>
                <w:iCs/>
                <w:sz w:val="24"/>
                <w:szCs w:val="24"/>
              </w:rPr>
              <w:t xml:space="preserve">Тема 4. История открытия и освоения Земли </w:t>
            </w:r>
            <w:r w:rsidRPr="00035716">
              <w:rPr>
                <w:rFonts w:ascii="Times New Roman" w:hAnsi="Times New Roman"/>
                <w:b/>
                <w:sz w:val="24"/>
                <w:szCs w:val="24"/>
              </w:rPr>
              <w:t>(</w:t>
            </w:r>
            <w:r w:rsidRPr="00035716">
              <w:rPr>
                <w:rFonts w:ascii="Times New Roman" w:hAnsi="Times New Roman"/>
                <w:b/>
                <w:i/>
                <w:iCs/>
                <w:sz w:val="24"/>
                <w:szCs w:val="24"/>
              </w:rPr>
              <w:t>6 ч</w:t>
            </w:r>
            <w:r w:rsidRPr="00035716">
              <w:rPr>
                <w:rFonts w:ascii="Times New Roman" w:hAnsi="Times New Roman"/>
                <w:b/>
                <w:sz w:val="24"/>
                <w:szCs w:val="24"/>
              </w:rPr>
              <w:t>)</w:t>
            </w:r>
          </w:p>
        </w:tc>
      </w:tr>
      <w:tr w:rsidR="00BF1AD9" w:rsidRPr="00035716" w:rsidTr="002274C9">
        <w:tc>
          <w:tcPr>
            <w:tcW w:w="800"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r w:rsidRPr="00035716">
              <w:rPr>
                <w:rFonts w:ascii="Times New Roman" w:hAnsi="Times New Roman"/>
                <w:sz w:val="24"/>
                <w:szCs w:val="24"/>
              </w:rPr>
              <w:t>12</w:t>
            </w:r>
          </w:p>
        </w:tc>
        <w:tc>
          <w:tcPr>
            <w:tcW w:w="2745" w:type="dxa"/>
            <w:tcBorders>
              <w:top w:val="single" w:sz="4" w:space="0" w:color="auto"/>
              <w:left w:val="single" w:sz="4" w:space="0" w:color="auto"/>
              <w:bottom w:val="single" w:sz="4" w:space="0" w:color="auto"/>
              <w:right w:val="single" w:sz="4" w:space="0" w:color="auto"/>
            </w:tcBorders>
          </w:tcPr>
          <w:p w:rsidR="00BF1AD9" w:rsidRPr="00035716" w:rsidRDefault="00BF1AD9" w:rsidP="00BF1AD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Географические</w:t>
            </w:r>
          </w:p>
          <w:p w:rsidR="00BF1AD9" w:rsidRPr="00035716" w:rsidRDefault="00BF1AD9" w:rsidP="00BF1AD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открытия древности</w:t>
            </w:r>
          </w:p>
        </w:tc>
        <w:tc>
          <w:tcPr>
            <w:tcW w:w="709"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val="restart"/>
            <w:tcBorders>
              <w:top w:val="single" w:sz="4" w:space="0" w:color="auto"/>
              <w:left w:val="single" w:sz="4" w:space="0" w:color="auto"/>
              <w:right w:val="single" w:sz="4" w:space="0" w:color="auto"/>
            </w:tcBorders>
          </w:tcPr>
          <w:p w:rsidR="00BF1AD9" w:rsidRPr="00035716" w:rsidRDefault="00BF1AD9" w:rsidP="00C3428A">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Формирование умений: выявлять новые понятия, термины и выражения,объяс</w:t>
            </w:r>
            <w:r w:rsidR="002274C9" w:rsidRPr="00035716">
              <w:rPr>
                <w:rFonts w:ascii="Times New Roman" w:hAnsi="Times New Roman"/>
                <w:sz w:val="24"/>
                <w:szCs w:val="24"/>
              </w:rPr>
              <w:t>-</w:t>
            </w:r>
            <w:r w:rsidRPr="00035716">
              <w:rPr>
                <w:rFonts w:ascii="Times New Roman" w:hAnsi="Times New Roman"/>
                <w:sz w:val="24"/>
                <w:szCs w:val="24"/>
              </w:rPr>
              <w:t>нять их значение своими словами; назы</w:t>
            </w:r>
            <w:r w:rsidR="002274C9" w:rsidRPr="00035716">
              <w:rPr>
                <w:rFonts w:ascii="Times New Roman" w:hAnsi="Times New Roman"/>
                <w:sz w:val="24"/>
                <w:szCs w:val="24"/>
              </w:rPr>
              <w:t>-</w:t>
            </w:r>
            <w:r w:rsidRPr="00035716">
              <w:rPr>
                <w:rFonts w:ascii="Times New Roman" w:hAnsi="Times New Roman"/>
                <w:sz w:val="24"/>
                <w:szCs w:val="24"/>
              </w:rPr>
              <w:t>вать основные способы изучения Земли в прошлом и в настоящеевремя и наи</w:t>
            </w:r>
            <w:r w:rsidR="00C3428A" w:rsidRPr="00035716">
              <w:rPr>
                <w:rFonts w:ascii="Times New Roman" w:hAnsi="Times New Roman"/>
                <w:sz w:val="24"/>
                <w:szCs w:val="24"/>
              </w:rPr>
              <w:t>-</w:t>
            </w:r>
            <w:r w:rsidRPr="00035716">
              <w:rPr>
                <w:rFonts w:ascii="Times New Roman" w:hAnsi="Times New Roman"/>
                <w:sz w:val="24"/>
                <w:szCs w:val="24"/>
              </w:rPr>
              <w:t>более выдающиеся результаты геогра</w:t>
            </w:r>
            <w:r w:rsidR="002274C9" w:rsidRPr="00035716">
              <w:rPr>
                <w:rFonts w:ascii="Times New Roman" w:hAnsi="Times New Roman"/>
                <w:sz w:val="24"/>
                <w:szCs w:val="24"/>
              </w:rPr>
              <w:t>-</w:t>
            </w:r>
            <w:r w:rsidRPr="00035716">
              <w:rPr>
                <w:rFonts w:ascii="Times New Roman" w:hAnsi="Times New Roman"/>
                <w:sz w:val="24"/>
                <w:szCs w:val="24"/>
              </w:rPr>
              <w:t>фических открытий и путешествий; изу</w:t>
            </w:r>
            <w:r w:rsidR="002274C9" w:rsidRPr="00035716">
              <w:rPr>
                <w:rFonts w:ascii="Times New Roman" w:hAnsi="Times New Roman"/>
                <w:sz w:val="24"/>
                <w:szCs w:val="24"/>
              </w:rPr>
              <w:t>-</w:t>
            </w:r>
            <w:r w:rsidRPr="00035716">
              <w:rPr>
                <w:rFonts w:ascii="Times New Roman" w:hAnsi="Times New Roman"/>
                <w:sz w:val="24"/>
                <w:szCs w:val="24"/>
              </w:rPr>
              <w:t>чать по картам маршруты путешествий разного времени и периодов; работать с записками, отчетами, дневниками путешественников</w:t>
            </w:r>
          </w:p>
        </w:tc>
        <w:tc>
          <w:tcPr>
            <w:tcW w:w="1559"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p>
        </w:tc>
      </w:tr>
      <w:tr w:rsidR="00BF1AD9" w:rsidRPr="00035716" w:rsidTr="002274C9">
        <w:tc>
          <w:tcPr>
            <w:tcW w:w="800"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r w:rsidRPr="00035716">
              <w:rPr>
                <w:rFonts w:ascii="Times New Roman" w:hAnsi="Times New Roman"/>
                <w:sz w:val="24"/>
                <w:szCs w:val="24"/>
              </w:rPr>
              <w:t>13</w:t>
            </w:r>
          </w:p>
        </w:tc>
        <w:tc>
          <w:tcPr>
            <w:tcW w:w="2745" w:type="dxa"/>
            <w:tcBorders>
              <w:top w:val="single" w:sz="4" w:space="0" w:color="auto"/>
              <w:left w:val="single" w:sz="4" w:space="0" w:color="auto"/>
              <w:bottom w:val="single" w:sz="4" w:space="0" w:color="auto"/>
              <w:right w:val="single" w:sz="4" w:space="0" w:color="auto"/>
            </w:tcBorders>
          </w:tcPr>
          <w:p w:rsidR="00BF1AD9" w:rsidRPr="00035716" w:rsidRDefault="00BF1AD9" w:rsidP="00BF1AD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Географические открытия Средневековья</w:t>
            </w:r>
          </w:p>
        </w:tc>
        <w:tc>
          <w:tcPr>
            <w:tcW w:w="709"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p>
        </w:tc>
      </w:tr>
      <w:tr w:rsidR="00BF1AD9" w:rsidRPr="00035716" w:rsidTr="002274C9">
        <w:tc>
          <w:tcPr>
            <w:tcW w:w="800"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r w:rsidRPr="00035716">
              <w:rPr>
                <w:rFonts w:ascii="Times New Roman" w:hAnsi="Times New Roman"/>
                <w:sz w:val="24"/>
                <w:szCs w:val="24"/>
              </w:rPr>
              <w:t>14</w:t>
            </w:r>
          </w:p>
        </w:tc>
        <w:tc>
          <w:tcPr>
            <w:tcW w:w="2745" w:type="dxa"/>
            <w:tcBorders>
              <w:top w:val="single" w:sz="4" w:space="0" w:color="auto"/>
              <w:left w:val="single" w:sz="4" w:space="0" w:color="auto"/>
              <w:bottom w:val="single" w:sz="4" w:space="0" w:color="auto"/>
              <w:right w:val="single" w:sz="4" w:space="0" w:color="auto"/>
            </w:tcBorders>
          </w:tcPr>
          <w:p w:rsidR="00BF1AD9" w:rsidRPr="00035716" w:rsidRDefault="00BF1AD9" w:rsidP="00BF1AD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Великие географические открытия</w:t>
            </w:r>
          </w:p>
        </w:tc>
        <w:tc>
          <w:tcPr>
            <w:tcW w:w="709"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p>
        </w:tc>
      </w:tr>
      <w:tr w:rsidR="00BF1AD9" w:rsidRPr="00035716" w:rsidTr="002274C9">
        <w:tc>
          <w:tcPr>
            <w:tcW w:w="800"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r w:rsidRPr="00035716">
              <w:rPr>
                <w:rFonts w:ascii="Times New Roman" w:hAnsi="Times New Roman"/>
                <w:sz w:val="24"/>
                <w:szCs w:val="24"/>
              </w:rPr>
              <w:t>15</w:t>
            </w:r>
          </w:p>
        </w:tc>
        <w:tc>
          <w:tcPr>
            <w:tcW w:w="2745" w:type="dxa"/>
            <w:tcBorders>
              <w:top w:val="single" w:sz="4" w:space="0" w:color="auto"/>
              <w:left w:val="single" w:sz="4" w:space="0" w:color="auto"/>
              <w:bottom w:val="single" w:sz="4" w:space="0" w:color="auto"/>
              <w:right w:val="single" w:sz="4" w:space="0" w:color="auto"/>
            </w:tcBorders>
          </w:tcPr>
          <w:p w:rsidR="00BF1AD9" w:rsidRPr="00035716" w:rsidRDefault="00BF1AD9" w:rsidP="00BF1AD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В поисках Южной Земли</w:t>
            </w:r>
          </w:p>
        </w:tc>
        <w:tc>
          <w:tcPr>
            <w:tcW w:w="709"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p>
        </w:tc>
      </w:tr>
      <w:tr w:rsidR="00BF1AD9" w:rsidRPr="00035716" w:rsidTr="002274C9">
        <w:tc>
          <w:tcPr>
            <w:tcW w:w="800"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r w:rsidRPr="00035716">
              <w:rPr>
                <w:rFonts w:ascii="Times New Roman" w:hAnsi="Times New Roman"/>
                <w:sz w:val="24"/>
                <w:szCs w:val="24"/>
              </w:rPr>
              <w:t>16</w:t>
            </w:r>
          </w:p>
        </w:tc>
        <w:tc>
          <w:tcPr>
            <w:tcW w:w="2745" w:type="dxa"/>
            <w:tcBorders>
              <w:top w:val="single" w:sz="4" w:space="0" w:color="auto"/>
              <w:left w:val="single" w:sz="4" w:space="0" w:color="auto"/>
              <w:bottom w:val="single" w:sz="4" w:space="0" w:color="auto"/>
              <w:right w:val="single" w:sz="4" w:space="0" w:color="auto"/>
            </w:tcBorders>
          </w:tcPr>
          <w:p w:rsidR="00BF1AD9" w:rsidRPr="00035716" w:rsidRDefault="00BF1AD9" w:rsidP="00BF1AD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Исследования Океана и внутренних частей материков</w:t>
            </w:r>
          </w:p>
        </w:tc>
        <w:tc>
          <w:tcPr>
            <w:tcW w:w="709"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p>
        </w:tc>
      </w:tr>
      <w:tr w:rsidR="00BF1AD9" w:rsidRPr="00035716" w:rsidTr="002274C9">
        <w:tc>
          <w:tcPr>
            <w:tcW w:w="800"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r w:rsidRPr="00035716">
              <w:rPr>
                <w:rFonts w:ascii="Times New Roman" w:hAnsi="Times New Roman"/>
                <w:sz w:val="24"/>
                <w:szCs w:val="24"/>
              </w:rPr>
              <w:t>17</w:t>
            </w:r>
          </w:p>
        </w:tc>
        <w:tc>
          <w:tcPr>
            <w:tcW w:w="2745" w:type="dxa"/>
            <w:tcBorders>
              <w:top w:val="single" w:sz="4" w:space="0" w:color="auto"/>
              <w:left w:val="single" w:sz="4" w:space="0" w:color="auto"/>
              <w:bottom w:val="single" w:sz="4" w:space="0" w:color="auto"/>
              <w:right w:val="single" w:sz="4" w:space="0" w:color="auto"/>
            </w:tcBorders>
          </w:tcPr>
          <w:p w:rsidR="00BF1AD9" w:rsidRPr="00035716" w:rsidRDefault="00790486" w:rsidP="00790486">
            <w:pPr>
              <w:autoSpaceDE w:val="0"/>
              <w:autoSpaceDN w:val="0"/>
              <w:adjustRightInd w:val="0"/>
              <w:spacing w:after="0" w:line="240" w:lineRule="auto"/>
              <w:rPr>
                <w:rFonts w:ascii="Times New Roman" w:hAnsi="Times New Roman"/>
                <w:b/>
                <w:sz w:val="24"/>
                <w:szCs w:val="24"/>
              </w:rPr>
            </w:pPr>
            <w:r w:rsidRPr="00035716">
              <w:rPr>
                <w:rFonts w:ascii="Times New Roman" w:hAnsi="Times New Roman"/>
                <w:b/>
                <w:sz w:val="24"/>
                <w:szCs w:val="24"/>
              </w:rPr>
              <w:t>ИПР № 2 «</w:t>
            </w:r>
            <w:r w:rsidR="00BF1AD9" w:rsidRPr="00035716">
              <w:rPr>
                <w:rFonts w:ascii="Times New Roman" w:hAnsi="Times New Roman"/>
                <w:b/>
                <w:sz w:val="24"/>
                <w:szCs w:val="24"/>
              </w:rPr>
              <w:t xml:space="preserve">Записки путешественников и литературные </w:t>
            </w:r>
            <w:r w:rsidR="00BF1AD9" w:rsidRPr="00035716">
              <w:rPr>
                <w:rFonts w:ascii="Times New Roman" w:hAnsi="Times New Roman"/>
                <w:b/>
                <w:sz w:val="24"/>
                <w:szCs w:val="24"/>
              </w:rPr>
              <w:lastRenderedPageBreak/>
              <w:t>произведения</w:t>
            </w:r>
            <w:r w:rsidRPr="00035716">
              <w:rPr>
                <w:rFonts w:ascii="Times New Roman" w:hAnsi="Times New Roman"/>
                <w:b/>
                <w:sz w:val="24"/>
                <w:szCs w:val="24"/>
              </w:rPr>
              <w:t>-</w:t>
            </w:r>
            <w:r w:rsidR="00BF1AD9" w:rsidRPr="00035716">
              <w:rPr>
                <w:rFonts w:ascii="Times New Roman" w:hAnsi="Times New Roman"/>
                <w:b/>
                <w:sz w:val="24"/>
                <w:szCs w:val="24"/>
              </w:rPr>
              <w:t xml:space="preserve"> источники географической информации</w:t>
            </w:r>
            <w:r w:rsidRPr="00035716">
              <w:rPr>
                <w:rFonts w:ascii="Times New Roman" w:hAnsi="Times New Roman"/>
                <w:b/>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r w:rsidRPr="00035716">
              <w:rPr>
                <w:rFonts w:ascii="Times New Roman" w:hAnsi="Times New Roman"/>
                <w:sz w:val="24"/>
                <w:szCs w:val="24"/>
              </w:rPr>
              <w:lastRenderedPageBreak/>
              <w:t>1</w:t>
            </w:r>
          </w:p>
        </w:tc>
        <w:tc>
          <w:tcPr>
            <w:tcW w:w="4394" w:type="dxa"/>
            <w:vMerge/>
            <w:tcBorders>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1AD9" w:rsidRPr="00035716" w:rsidRDefault="00BF1AD9" w:rsidP="00EE4EC0">
            <w:pPr>
              <w:spacing w:after="0" w:line="240" w:lineRule="auto"/>
              <w:jc w:val="center"/>
              <w:rPr>
                <w:rFonts w:ascii="Times New Roman" w:hAnsi="Times New Roman"/>
                <w:sz w:val="24"/>
                <w:szCs w:val="24"/>
              </w:rPr>
            </w:pPr>
          </w:p>
        </w:tc>
      </w:tr>
      <w:tr w:rsidR="00E735E5" w:rsidRPr="00035716" w:rsidTr="003B4C8A">
        <w:tc>
          <w:tcPr>
            <w:tcW w:w="10207" w:type="dxa"/>
            <w:gridSpan w:val="5"/>
            <w:tcBorders>
              <w:top w:val="single" w:sz="4" w:space="0" w:color="auto"/>
              <w:left w:val="single" w:sz="4" w:space="0" w:color="auto"/>
              <w:bottom w:val="single" w:sz="4" w:space="0" w:color="auto"/>
              <w:right w:val="single" w:sz="4" w:space="0" w:color="auto"/>
            </w:tcBorders>
          </w:tcPr>
          <w:p w:rsidR="00E735E5" w:rsidRPr="00035716" w:rsidRDefault="00E735E5" w:rsidP="00E735E5">
            <w:pPr>
              <w:autoSpaceDE w:val="0"/>
              <w:autoSpaceDN w:val="0"/>
              <w:adjustRightInd w:val="0"/>
              <w:spacing w:after="0" w:line="240" w:lineRule="auto"/>
              <w:jc w:val="center"/>
              <w:rPr>
                <w:rFonts w:ascii="Times New Roman" w:hAnsi="Times New Roman"/>
                <w:b/>
                <w:bCs/>
                <w:sz w:val="24"/>
                <w:szCs w:val="24"/>
              </w:rPr>
            </w:pPr>
            <w:r w:rsidRPr="00035716">
              <w:rPr>
                <w:rFonts w:ascii="Times New Roman" w:hAnsi="Times New Roman"/>
                <w:b/>
                <w:bCs/>
                <w:sz w:val="24"/>
                <w:szCs w:val="24"/>
              </w:rPr>
              <w:t>Раздел III Как устроена наша планета (14 ч)</w:t>
            </w:r>
          </w:p>
        </w:tc>
      </w:tr>
      <w:tr w:rsidR="00E735E5" w:rsidRPr="00035716" w:rsidTr="00E735E5">
        <w:trPr>
          <w:trHeight w:val="92"/>
        </w:trPr>
        <w:tc>
          <w:tcPr>
            <w:tcW w:w="10207" w:type="dxa"/>
            <w:gridSpan w:val="5"/>
            <w:tcBorders>
              <w:top w:val="single" w:sz="4" w:space="0" w:color="auto"/>
              <w:left w:val="single" w:sz="4" w:space="0" w:color="auto"/>
              <w:bottom w:val="single" w:sz="4" w:space="0" w:color="auto"/>
              <w:right w:val="single" w:sz="4" w:space="0" w:color="auto"/>
            </w:tcBorders>
          </w:tcPr>
          <w:p w:rsidR="00E735E5" w:rsidRPr="00035716" w:rsidRDefault="00E735E5" w:rsidP="00E735E5">
            <w:pPr>
              <w:spacing w:after="0"/>
              <w:jc w:val="center"/>
              <w:rPr>
                <w:rFonts w:ascii="Times New Roman" w:hAnsi="Times New Roman"/>
                <w:b/>
                <w:sz w:val="24"/>
                <w:szCs w:val="24"/>
              </w:rPr>
            </w:pPr>
            <w:r w:rsidRPr="00035716">
              <w:rPr>
                <w:rFonts w:ascii="Times New Roman" w:hAnsi="Times New Roman"/>
                <w:b/>
                <w:i/>
                <w:iCs/>
                <w:sz w:val="24"/>
                <w:szCs w:val="24"/>
              </w:rPr>
              <w:t xml:space="preserve">Тема 5. Литосфера </w:t>
            </w:r>
            <w:r w:rsidRPr="00035716">
              <w:rPr>
                <w:rFonts w:ascii="Times New Roman" w:hAnsi="Times New Roman"/>
                <w:b/>
                <w:sz w:val="24"/>
                <w:szCs w:val="24"/>
              </w:rPr>
              <w:t>(</w:t>
            </w:r>
            <w:r w:rsidRPr="00035716">
              <w:rPr>
                <w:rFonts w:ascii="Times New Roman" w:hAnsi="Times New Roman"/>
                <w:b/>
                <w:i/>
                <w:iCs/>
                <w:sz w:val="24"/>
                <w:szCs w:val="24"/>
              </w:rPr>
              <w:t>5 ч</w:t>
            </w:r>
            <w:r w:rsidRPr="00035716">
              <w:rPr>
                <w:rFonts w:ascii="Times New Roman" w:hAnsi="Times New Roman"/>
                <w:b/>
                <w:sz w:val="24"/>
                <w:szCs w:val="24"/>
              </w:rPr>
              <w:t>)</w:t>
            </w:r>
          </w:p>
        </w:tc>
      </w:tr>
      <w:tr w:rsidR="00E735E5" w:rsidRPr="00035716" w:rsidTr="002274C9">
        <w:tc>
          <w:tcPr>
            <w:tcW w:w="800" w:type="dxa"/>
            <w:tcBorders>
              <w:top w:val="single" w:sz="4" w:space="0" w:color="auto"/>
              <w:left w:val="single" w:sz="4" w:space="0" w:color="auto"/>
              <w:bottom w:val="single" w:sz="4" w:space="0" w:color="auto"/>
              <w:right w:val="single" w:sz="4" w:space="0" w:color="auto"/>
            </w:tcBorders>
          </w:tcPr>
          <w:p w:rsidR="00E735E5" w:rsidRPr="00035716" w:rsidRDefault="00E735E5" w:rsidP="00E735E5">
            <w:pPr>
              <w:spacing w:after="0" w:line="240" w:lineRule="auto"/>
              <w:jc w:val="center"/>
              <w:rPr>
                <w:rFonts w:ascii="Times New Roman" w:hAnsi="Times New Roman"/>
                <w:sz w:val="24"/>
                <w:szCs w:val="24"/>
              </w:rPr>
            </w:pPr>
            <w:r w:rsidRPr="00035716">
              <w:rPr>
                <w:rFonts w:ascii="Times New Roman" w:hAnsi="Times New Roman"/>
                <w:sz w:val="24"/>
                <w:szCs w:val="24"/>
              </w:rPr>
              <w:t>18</w:t>
            </w:r>
          </w:p>
        </w:tc>
        <w:tc>
          <w:tcPr>
            <w:tcW w:w="2745" w:type="dxa"/>
            <w:tcBorders>
              <w:top w:val="single" w:sz="4" w:space="0" w:color="auto"/>
              <w:left w:val="single" w:sz="4" w:space="0" w:color="auto"/>
              <w:bottom w:val="single" w:sz="4" w:space="0" w:color="auto"/>
              <w:right w:val="single" w:sz="4" w:space="0" w:color="auto"/>
            </w:tcBorders>
          </w:tcPr>
          <w:p w:rsidR="00E735E5" w:rsidRPr="00035716" w:rsidRDefault="00E735E5" w:rsidP="00E735E5">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Внутреннее строение Земли</w:t>
            </w:r>
          </w:p>
        </w:tc>
        <w:tc>
          <w:tcPr>
            <w:tcW w:w="709" w:type="dxa"/>
            <w:tcBorders>
              <w:top w:val="single" w:sz="4" w:space="0" w:color="auto"/>
              <w:left w:val="single" w:sz="4" w:space="0" w:color="auto"/>
              <w:bottom w:val="single" w:sz="4" w:space="0" w:color="auto"/>
              <w:right w:val="single" w:sz="4" w:space="0" w:color="auto"/>
            </w:tcBorders>
          </w:tcPr>
          <w:p w:rsidR="00E735E5" w:rsidRPr="00035716" w:rsidRDefault="00E735E5"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val="restart"/>
            <w:tcBorders>
              <w:top w:val="single" w:sz="4" w:space="0" w:color="auto"/>
              <w:left w:val="single" w:sz="4" w:space="0" w:color="auto"/>
              <w:right w:val="single" w:sz="4" w:space="0" w:color="auto"/>
            </w:tcBorders>
          </w:tcPr>
          <w:p w:rsidR="00E735E5" w:rsidRPr="00035716" w:rsidRDefault="00E735E5" w:rsidP="002274C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Формирование умений: работатьс но</w:t>
            </w:r>
            <w:r w:rsidR="002274C9" w:rsidRPr="00035716">
              <w:rPr>
                <w:rFonts w:ascii="Times New Roman" w:hAnsi="Times New Roman"/>
                <w:sz w:val="24"/>
                <w:szCs w:val="24"/>
              </w:rPr>
              <w:t>-</w:t>
            </w:r>
            <w:r w:rsidRPr="00035716">
              <w:rPr>
                <w:rFonts w:ascii="Times New Roman" w:hAnsi="Times New Roman"/>
                <w:sz w:val="24"/>
                <w:szCs w:val="24"/>
              </w:rPr>
              <w:t>выми понятиями и терминами; харак</w:t>
            </w:r>
            <w:r w:rsidR="002274C9" w:rsidRPr="00035716">
              <w:rPr>
                <w:rFonts w:ascii="Times New Roman" w:hAnsi="Times New Roman"/>
                <w:sz w:val="24"/>
                <w:szCs w:val="24"/>
              </w:rPr>
              <w:t>-</w:t>
            </w:r>
            <w:r w:rsidRPr="00035716">
              <w:rPr>
                <w:rFonts w:ascii="Times New Roman" w:hAnsi="Times New Roman"/>
                <w:sz w:val="24"/>
                <w:szCs w:val="24"/>
              </w:rPr>
              <w:t>теризовать методы изучения земных недр и Мирового океана; находить на картах основные формы рельефа суши и дна океана; изучать горные породы в ходе выполнения практической работы</w:t>
            </w:r>
          </w:p>
        </w:tc>
        <w:tc>
          <w:tcPr>
            <w:tcW w:w="1559" w:type="dxa"/>
            <w:tcBorders>
              <w:top w:val="single" w:sz="4" w:space="0" w:color="auto"/>
              <w:left w:val="single" w:sz="4" w:space="0" w:color="auto"/>
              <w:bottom w:val="single" w:sz="4" w:space="0" w:color="auto"/>
              <w:right w:val="single" w:sz="4" w:space="0" w:color="auto"/>
            </w:tcBorders>
          </w:tcPr>
          <w:p w:rsidR="00E735E5" w:rsidRPr="00035716" w:rsidRDefault="00E735E5" w:rsidP="00EE4EC0">
            <w:pPr>
              <w:spacing w:after="0" w:line="240" w:lineRule="auto"/>
              <w:jc w:val="center"/>
              <w:rPr>
                <w:rFonts w:ascii="Times New Roman" w:hAnsi="Times New Roman"/>
                <w:sz w:val="24"/>
                <w:szCs w:val="24"/>
              </w:rPr>
            </w:pPr>
          </w:p>
        </w:tc>
      </w:tr>
      <w:tr w:rsidR="00E735E5" w:rsidRPr="00035716" w:rsidTr="002274C9">
        <w:tc>
          <w:tcPr>
            <w:tcW w:w="800" w:type="dxa"/>
            <w:tcBorders>
              <w:top w:val="single" w:sz="4" w:space="0" w:color="auto"/>
              <w:left w:val="single" w:sz="4" w:space="0" w:color="auto"/>
              <w:bottom w:val="single" w:sz="4" w:space="0" w:color="auto"/>
              <w:right w:val="single" w:sz="4" w:space="0" w:color="auto"/>
            </w:tcBorders>
          </w:tcPr>
          <w:p w:rsidR="00E735E5" w:rsidRPr="00035716" w:rsidRDefault="00E735E5" w:rsidP="00E735E5">
            <w:pPr>
              <w:spacing w:after="0" w:line="240" w:lineRule="auto"/>
              <w:jc w:val="center"/>
              <w:rPr>
                <w:rFonts w:ascii="Times New Roman" w:hAnsi="Times New Roman"/>
                <w:sz w:val="24"/>
                <w:szCs w:val="24"/>
              </w:rPr>
            </w:pPr>
            <w:r w:rsidRPr="00035716">
              <w:rPr>
                <w:rFonts w:ascii="Times New Roman" w:hAnsi="Times New Roman"/>
                <w:sz w:val="24"/>
                <w:szCs w:val="24"/>
              </w:rPr>
              <w:t>19</w:t>
            </w:r>
          </w:p>
        </w:tc>
        <w:tc>
          <w:tcPr>
            <w:tcW w:w="2745" w:type="dxa"/>
            <w:tcBorders>
              <w:top w:val="single" w:sz="4" w:space="0" w:color="auto"/>
              <w:left w:val="single" w:sz="4" w:space="0" w:color="auto"/>
              <w:bottom w:val="single" w:sz="4" w:space="0" w:color="auto"/>
              <w:right w:val="single" w:sz="4" w:space="0" w:color="auto"/>
            </w:tcBorders>
          </w:tcPr>
          <w:p w:rsidR="00E735E5" w:rsidRPr="00035716" w:rsidRDefault="00E735E5" w:rsidP="00E735E5">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Горные породы и их значение для человека</w:t>
            </w:r>
          </w:p>
        </w:tc>
        <w:tc>
          <w:tcPr>
            <w:tcW w:w="709" w:type="dxa"/>
            <w:tcBorders>
              <w:top w:val="single" w:sz="4" w:space="0" w:color="auto"/>
              <w:left w:val="single" w:sz="4" w:space="0" w:color="auto"/>
              <w:bottom w:val="single" w:sz="4" w:space="0" w:color="auto"/>
              <w:right w:val="single" w:sz="4" w:space="0" w:color="auto"/>
            </w:tcBorders>
          </w:tcPr>
          <w:p w:rsidR="00E735E5" w:rsidRPr="00035716" w:rsidRDefault="00E735E5"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right w:val="single" w:sz="4" w:space="0" w:color="auto"/>
            </w:tcBorders>
          </w:tcPr>
          <w:p w:rsidR="00E735E5" w:rsidRPr="00035716" w:rsidRDefault="00E735E5"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735E5" w:rsidRPr="00035716" w:rsidRDefault="00E735E5" w:rsidP="00EE4EC0">
            <w:pPr>
              <w:spacing w:after="0" w:line="240" w:lineRule="auto"/>
              <w:jc w:val="center"/>
              <w:rPr>
                <w:rFonts w:ascii="Times New Roman" w:hAnsi="Times New Roman"/>
                <w:sz w:val="24"/>
                <w:szCs w:val="24"/>
              </w:rPr>
            </w:pPr>
          </w:p>
        </w:tc>
      </w:tr>
      <w:tr w:rsidR="00E735E5" w:rsidRPr="00035716" w:rsidTr="002274C9">
        <w:tc>
          <w:tcPr>
            <w:tcW w:w="800" w:type="dxa"/>
            <w:tcBorders>
              <w:top w:val="single" w:sz="4" w:space="0" w:color="auto"/>
              <w:left w:val="single" w:sz="4" w:space="0" w:color="auto"/>
              <w:bottom w:val="single" w:sz="4" w:space="0" w:color="auto"/>
              <w:right w:val="single" w:sz="4" w:space="0" w:color="auto"/>
            </w:tcBorders>
          </w:tcPr>
          <w:p w:rsidR="00E735E5" w:rsidRPr="00035716" w:rsidRDefault="00E735E5" w:rsidP="00E735E5">
            <w:pPr>
              <w:spacing w:after="0" w:line="240" w:lineRule="auto"/>
              <w:jc w:val="center"/>
              <w:rPr>
                <w:rFonts w:ascii="Times New Roman" w:hAnsi="Times New Roman"/>
                <w:sz w:val="24"/>
                <w:szCs w:val="24"/>
              </w:rPr>
            </w:pPr>
            <w:r w:rsidRPr="00035716">
              <w:rPr>
                <w:rFonts w:ascii="Times New Roman" w:hAnsi="Times New Roman"/>
                <w:sz w:val="24"/>
                <w:szCs w:val="24"/>
              </w:rPr>
              <w:t>20</w:t>
            </w:r>
          </w:p>
        </w:tc>
        <w:tc>
          <w:tcPr>
            <w:tcW w:w="2745" w:type="dxa"/>
            <w:tcBorders>
              <w:top w:val="single" w:sz="4" w:space="0" w:color="auto"/>
              <w:left w:val="single" w:sz="4" w:space="0" w:color="auto"/>
              <w:bottom w:val="single" w:sz="4" w:space="0" w:color="auto"/>
              <w:right w:val="single" w:sz="4" w:space="0" w:color="auto"/>
            </w:tcBorders>
          </w:tcPr>
          <w:p w:rsidR="00E735E5" w:rsidRPr="00035716" w:rsidRDefault="00E735E5" w:rsidP="00E735E5">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Рельеф и его значение для человека</w:t>
            </w:r>
          </w:p>
        </w:tc>
        <w:tc>
          <w:tcPr>
            <w:tcW w:w="709" w:type="dxa"/>
            <w:tcBorders>
              <w:top w:val="single" w:sz="4" w:space="0" w:color="auto"/>
              <w:left w:val="single" w:sz="4" w:space="0" w:color="auto"/>
              <w:bottom w:val="single" w:sz="4" w:space="0" w:color="auto"/>
              <w:right w:val="single" w:sz="4" w:space="0" w:color="auto"/>
            </w:tcBorders>
          </w:tcPr>
          <w:p w:rsidR="00E735E5" w:rsidRPr="00035716" w:rsidRDefault="00E735E5"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right w:val="single" w:sz="4" w:space="0" w:color="auto"/>
            </w:tcBorders>
          </w:tcPr>
          <w:p w:rsidR="00E735E5" w:rsidRPr="00035716" w:rsidRDefault="00E735E5"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735E5" w:rsidRPr="00035716" w:rsidRDefault="00E735E5" w:rsidP="00EE4EC0">
            <w:pPr>
              <w:spacing w:after="0" w:line="240" w:lineRule="auto"/>
              <w:jc w:val="center"/>
              <w:rPr>
                <w:rFonts w:ascii="Times New Roman" w:hAnsi="Times New Roman"/>
                <w:sz w:val="24"/>
                <w:szCs w:val="24"/>
              </w:rPr>
            </w:pPr>
          </w:p>
        </w:tc>
      </w:tr>
      <w:tr w:rsidR="00E735E5" w:rsidRPr="00035716" w:rsidTr="002274C9">
        <w:tc>
          <w:tcPr>
            <w:tcW w:w="800" w:type="dxa"/>
            <w:tcBorders>
              <w:top w:val="single" w:sz="4" w:space="0" w:color="auto"/>
              <w:left w:val="single" w:sz="4" w:space="0" w:color="auto"/>
              <w:bottom w:val="single" w:sz="4" w:space="0" w:color="auto"/>
              <w:right w:val="single" w:sz="4" w:space="0" w:color="auto"/>
            </w:tcBorders>
          </w:tcPr>
          <w:p w:rsidR="00E735E5" w:rsidRPr="00035716" w:rsidRDefault="00E735E5" w:rsidP="00E735E5">
            <w:pPr>
              <w:spacing w:after="0" w:line="240" w:lineRule="auto"/>
              <w:jc w:val="center"/>
              <w:rPr>
                <w:rFonts w:ascii="Times New Roman" w:hAnsi="Times New Roman"/>
                <w:sz w:val="24"/>
                <w:szCs w:val="24"/>
              </w:rPr>
            </w:pPr>
            <w:r w:rsidRPr="00035716">
              <w:rPr>
                <w:rFonts w:ascii="Times New Roman" w:hAnsi="Times New Roman"/>
                <w:sz w:val="24"/>
                <w:szCs w:val="24"/>
              </w:rPr>
              <w:t>21</w:t>
            </w:r>
          </w:p>
        </w:tc>
        <w:tc>
          <w:tcPr>
            <w:tcW w:w="2745" w:type="dxa"/>
            <w:tcBorders>
              <w:top w:val="single" w:sz="4" w:space="0" w:color="auto"/>
              <w:left w:val="single" w:sz="4" w:space="0" w:color="auto"/>
              <w:bottom w:val="single" w:sz="4" w:space="0" w:color="auto"/>
              <w:right w:val="single" w:sz="4" w:space="0" w:color="auto"/>
            </w:tcBorders>
          </w:tcPr>
          <w:p w:rsidR="00E735E5" w:rsidRPr="00035716" w:rsidRDefault="00E735E5" w:rsidP="00E735E5">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Рельеф и его значение для человека</w:t>
            </w:r>
          </w:p>
        </w:tc>
        <w:tc>
          <w:tcPr>
            <w:tcW w:w="709" w:type="dxa"/>
            <w:tcBorders>
              <w:top w:val="single" w:sz="4" w:space="0" w:color="auto"/>
              <w:left w:val="single" w:sz="4" w:space="0" w:color="auto"/>
              <w:bottom w:val="single" w:sz="4" w:space="0" w:color="auto"/>
              <w:right w:val="single" w:sz="4" w:space="0" w:color="auto"/>
            </w:tcBorders>
          </w:tcPr>
          <w:p w:rsidR="00E735E5" w:rsidRPr="00035716" w:rsidRDefault="00E735E5"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right w:val="single" w:sz="4" w:space="0" w:color="auto"/>
            </w:tcBorders>
          </w:tcPr>
          <w:p w:rsidR="00E735E5" w:rsidRPr="00035716" w:rsidRDefault="00E735E5"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735E5" w:rsidRPr="00035716" w:rsidRDefault="00E735E5" w:rsidP="00EE4EC0">
            <w:pPr>
              <w:spacing w:after="0" w:line="240" w:lineRule="auto"/>
              <w:jc w:val="center"/>
              <w:rPr>
                <w:rFonts w:ascii="Times New Roman" w:hAnsi="Times New Roman"/>
                <w:sz w:val="24"/>
                <w:szCs w:val="24"/>
              </w:rPr>
            </w:pPr>
          </w:p>
        </w:tc>
      </w:tr>
      <w:tr w:rsidR="00E735E5" w:rsidRPr="00035716" w:rsidTr="002274C9">
        <w:tc>
          <w:tcPr>
            <w:tcW w:w="800" w:type="dxa"/>
            <w:tcBorders>
              <w:top w:val="single" w:sz="4" w:space="0" w:color="auto"/>
              <w:left w:val="single" w:sz="4" w:space="0" w:color="auto"/>
              <w:bottom w:val="single" w:sz="4" w:space="0" w:color="auto"/>
              <w:right w:val="single" w:sz="4" w:space="0" w:color="auto"/>
            </w:tcBorders>
          </w:tcPr>
          <w:p w:rsidR="00E735E5" w:rsidRPr="00035716" w:rsidRDefault="00E735E5" w:rsidP="00E735E5">
            <w:pPr>
              <w:spacing w:after="0" w:line="240" w:lineRule="auto"/>
              <w:jc w:val="center"/>
              <w:rPr>
                <w:rFonts w:ascii="Times New Roman" w:hAnsi="Times New Roman"/>
                <w:sz w:val="24"/>
                <w:szCs w:val="24"/>
              </w:rPr>
            </w:pPr>
            <w:r w:rsidRPr="00035716">
              <w:rPr>
                <w:rFonts w:ascii="Times New Roman" w:hAnsi="Times New Roman"/>
                <w:sz w:val="24"/>
                <w:szCs w:val="24"/>
              </w:rPr>
              <w:t>22</w:t>
            </w:r>
          </w:p>
        </w:tc>
        <w:tc>
          <w:tcPr>
            <w:tcW w:w="2745" w:type="dxa"/>
            <w:tcBorders>
              <w:top w:val="single" w:sz="4" w:space="0" w:color="auto"/>
              <w:left w:val="single" w:sz="4" w:space="0" w:color="auto"/>
              <w:bottom w:val="single" w:sz="4" w:space="0" w:color="auto"/>
              <w:right w:val="single" w:sz="4" w:space="0" w:color="auto"/>
            </w:tcBorders>
          </w:tcPr>
          <w:p w:rsidR="00E735E5" w:rsidRPr="00035716" w:rsidRDefault="00E735E5" w:rsidP="00E735E5">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Основные формы рельефа Земли</w:t>
            </w:r>
          </w:p>
        </w:tc>
        <w:tc>
          <w:tcPr>
            <w:tcW w:w="709" w:type="dxa"/>
            <w:tcBorders>
              <w:top w:val="single" w:sz="4" w:space="0" w:color="auto"/>
              <w:left w:val="single" w:sz="4" w:space="0" w:color="auto"/>
              <w:bottom w:val="single" w:sz="4" w:space="0" w:color="auto"/>
              <w:right w:val="single" w:sz="4" w:space="0" w:color="auto"/>
            </w:tcBorders>
          </w:tcPr>
          <w:p w:rsidR="00E735E5" w:rsidRPr="00035716" w:rsidRDefault="00E735E5"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bottom w:val="single" w:sz="4" w:space="0" w:color="auto"/>
              <w:right w:val="single" w:sz="4" w:space="0" w:color="auto"/>
            </w:tcBorders>
          </w:tcPr>
          <w:p w:rsidR="00E735E5" w:rsidRPr="00035716" w:rsidRDefault="00E735E5"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735E5" w:rsidRPr="00035716" w:rsidRDefault="00E735E5" w:rsidP="00EE4EC0">
            <w:pPr>
              <w:spacing w:after="0" w:line="240" w:lineRule="auto"/>
              <w:jc w:val="center"/>
              <w:rPr>
                <w:rFonts w:ascii="Times New Roman" w:hAnsi="Times New Roman"/>
                <w:sz w:val="24"/>
                <w:szCs w:val="24"/>
              </w:rPr>
            </w:pPr>
          </w:p>
        </w:tc>
      </w:tr>
      <w:tr w:rsidR="00E735E5" w:rsidRPr="00035716" w:rsidTr="003B4C8A">
        <w:tc>
          <w:tcPr>
            <w:tcW w:w="10207" w:type="dxa"/>
            <w:gridSpan w:val="5"/>
            <w:tcBorders>
              <w:top w:val="single" w:sz="4" w:space="0" w:color="auto"/>
              <w:left w:val="single" w:sz="4" w:space="0" w:color="auto"/>
              <w:bottom w:val="single" w:sz="4" w:space="0" w:color="auto"/>
              <w:right w:val="single" w:sz="4" w:space="0" w:color="auto"/>
            </w:tcBorders>
          </w:tcPr>
          <w:p w:rsidR="00E735E5" w:rsidRPr="00035716" w:rsidRDefault="00E735E5" w:rsidP="00EE4EC0">
            <w:pPr>
              <w:spacing w:after="0" w:line="240" w:lineRule="auto"/>
              <w:jc w:val="center"/>
              <w:rPr>
                <w:rFonts w:ascii="Times New Roman" w:hAnsi="Times New Roman"/>
                <w:b/>
                <w:sz w:val="24"/>
                <w:szCs w:val="24"/>
              </w:rPr>
            </w:pPr>
            <w:r w:rsidRPr="00035716">
              <w:rPr>
                <w:rFonts w:ascii="Times New Roman" w:hAnsi="Times New Roman"/>
                <w:b/>
                <w:i/>
                <w:iCs/>
                <w:sz w:val="24"/>
                <w:szCs w:val="24"/>
              </w:rPr>
              <w:t xml:space="preserve">Тема 6. Гидросфера </w:t>
            </w:r>
            <w:r w:rsidRPr="00035716">
              <w:rPr>
                <w:rFonts w:ascii="Times New Roman" w:hAnsi="Times New Roman"/>
                <w:b/>
                <w:sz w:val="24"/>
                <w:szCs w:val="24"/>
              </w:rPr>
              <w:t>(</w:t>
            </w:r>
            <w:r w:rsidRPr="00035716">
              <w:rPr>
                <w:rFonts w:ascii="Times New Roman" w:hAnsi="Times New Roman"/>
                <w:b/>
                <w:i/>
                <w:iCs/>
                <w:sz w:val="24"/>
                <w:szCs w:val="24"/>
              </w:rPr>
              <w:t>3 ч</w:t>
            </w:r>
            <w:r w:rsidRPr="00035716">
              <w:rPr>
                <w:rFonts w:ascii="Times New Roman" w:hAnsi="Times New Roman"/>
                <w:b/>
                <w:sz w:val="24"/>
                <w:szCs w:val="24"/>
              </w:rPr>
              <w:t>)</w:t>
            </w:r>
          </w:p>
        </w:tc>
      </w:tr>
      <w:tr w:rsidR="007F15CF" w:rsidRPr="00035716" w:rsidTr="002274C9">
        <w:tc>
          <w:tcPr>
            <w:tcW w:w="800" w:type="dxa"/>
            <w:tcBorders>
              <w:top w:val="single" w:sz="4" w:space="0" w:color="auto"/>
              <w:left w:val="single" w:sz="4" w:space="0" w:color="auto"/>
              <w:bottom w:val="single" w:sz="4" w:space="0" w:color="auto"/>
              <w:right w:val="single" w:sz="4" w:space="0" w:color="auto"/>
            </w:tcBorders>
          </w:tcPr>
          <w:p w:rsidR="007F15CF" w:rsidRPr="00035716" w:rsidRDefault="007F15CF" w:rsidP="00EE4EC0">
            <w:pPr>
              <w:spacing w:after="0" w:line="240" w:lineRule="auto"/>
              <w:jc w:val="center"/>
              <w:rPr>
                <w:rFonts w:ascii="Times New Roman" w:hAnsi="Times New Roman"/>
                <w:sz w:val="24"/>
                <w:szCs w:val="24"/>
              </w:rPr>
            </w:pPr>
            <w:r w:rsidRPr="00035716">
              <w:rPr>
                <w:rFonts w:ascii="Times New Roman" w:hAnsi="Times New Roman"/>
                <w:sz w:val="24"/>
                <w:szCs w:val="24"/>
              </w:rPr>
              <w:t>23</w:t>
            </w:r>
          </w:p>
        </w:tc>
        <w:tc>
          <w:tcPr>
            <w:tcW w:w="2745" w:type="dxa"/>
            <w:tcBorders>
              <w:top w:val="single" w:sz="4" w:space="0" w:color="auto"/>
              <w:left w:val="single" w:sz="4" w:space="0" w:color="auto"/>
              <w:bottom w:val="single" w:sz="4" w:space="0" w:color="auto"/>
              <w:right w:val="single" w:sz="4" w:space="0" w:color="auto"/>
            </w:tcBorders>
          </w:tcPr>
          <w:p w:rsidR="007F15CF" w:rsidRPr="00035716" w:rsidRDefault="007F15CF" w:rsidP="007F15CF">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Реки в природе и</w:t>
            </w:r>
          </w:p>
          <w:p w:rsidR="007F15CF" w:rsidRPr="00035716" w:rsidRDefault="007F15CF" w:rsidP="007F15CF">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на географических картах</w:t>
            </w:r>
          </w:p>
        </w:tc>
        <w:tc>
          <w:tcPr>
            <w:tcW w:w="709" w:type="dxa"/>
            <w:tcBorders>
              <w:top w:val="single" w:sz="4" w:space="0" w:color="auto"/>
              <w:left w:val="single" w:sz="4" w:space="0" w:color="auto"/>
              <w:bottom w:val="single" w:sz="4" w:space="0" w:color="auto"/>
              <w:right w:val="single" w:sz="4" w:space="0" w:color="auto"/>
            </w:tcBorders>
          </w:tcPr>
          <w:p w:rsidR="007F15CF"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val="restart"/>
            <w:tcBorders>
              <w:top w:val="single" w:sz="4" w:space="0" w:color="auto"/>
              <w:left w:val="single" w:sz="4" w:space="0" w:color="auto"/>
              <w:right w:val="single" w:sz="4" w:space="0" w:color="auto"/>
            </w:tcBorders>
          </w:tcPr>
          <w:p w:rsidR="007F15CF" w:rsidRPr="00035716" w:rsidRDefault="007F15CF" w:rsidP="00AD596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Развитие и совершенствование умений: объяснять понятия и термины; работать с текстом, схемами и картами учебника; выделять главное; называть и показы</w:t>
            </w:r>
            <w:r w:rsidR="002274C9" w:rsidRPr="00035716">
              <w:rPr>
                <w:rFonts w:ascii="Times New Roman" w:hAnsi="Times New Roman"/>
                <w:sz w:val="24"/>
                <w:szCs w:val="24"/>
              </w:rPr>
              <w:t>-</w:t>
            </w:r>
            <w:r w:rsidRPr="00035716">
              <w:rPr>
                <w:rFonts w:ascii="Times New Roman" w:hAnsi="Times New Roman"/>
                <w:sz w:val="24"/>
                <w:szCs w:val="24"/>
              </w:rPr>
              <w:t>вать по карте основные географические объекты; работать с контурной картой; составлять краткую характеристику моря,реки, озера по типовому плану</w:t>
            </w:r>
          </w:p>
        </w:tc>
        <w:tc>
          <w:tcPr>
            <w:tcW w:w="1559" w:type="dxa"/>
            <w:tcBorders>
              <w:top w:val="single" w:sz="4" w:space="0" w:color="auto"/>
              <w:left w:val="single" w:sz="4" w:space="0" w:color="auto"/>
              <w:bottom w:val="single" w:sz="4" w:space="0" w:color="auto"/>
              <w:right w:val="single" w:sz="4" w:space="0" w:color="auto"/>
            </w:tcBorders>
          </w:tcPr>
          <w:p w:rsidR="007F15CF" w:rsidRPr="00035716" w:rsidRDefault="007F15CF" w:rsidP="00EE4EC0">
            <w:pPr>
              <w:spacing w:after="0" w:line="240" w:lineRule="auto"/>
              <w:jc w:val="center"/>
              <w:rPr>
                <w:rFonts w:ascii="Times New Roman" w:hAnsi="Times New Roman"/>
                <w:sz w:val="24"/>
                <w:szCs w:val="24"/>
              </w:rPr>
            </w:pPr>
          </w:p>
        </w:tc>
      </w:tr>
      <w:tr w:rsidR="007F15CF" w:rsidRPr="00035716" w:rsidTr="002274C9">
        <w:tc>
          <w:tcPr>
            <w:tcW w:w="800" w:type="dxa"/>
            <w:tcBorders>
              <w:top w:val="single" w:sz="4" w:space="0" w:color="auto"/>
              <w:left w:val="single" w:sz="4" w:space="0" w:color="auto"/>
              <w:bottom w:val="single" w:sz="4" w:space="0" w:color="auto"/>
              <w:right w:val="single" w:sz="4" w:space="0" w:color="auto"/>
            </w:tcBorders>
          </w:tcPr>
          <w:p w:rsidR="007F15CF" w:rsidRPr="00035716" w:rsidRDefault="007F15CF" w:rsidP="00EE4EC0">
            <w:pPr>
              <w:spacing w:after="0" w:line="240" w:lineRule="auto"/>
              <w:jc w:val="center"/>
              <w:rPr>
                <w:rFonts w:ascii="Times New Roman" w:hAnsi="Times New Roman"/>
                <w:sz w:val="24"/>
                <w:szCs w:val="24"/>
              </w:rPr>
            </w:pPr>
            <w:r w:rsidRPr="00035716">
              <w:rPr>
                <w:rFonts w:ascii="Times New Roman" w:hAnsi="Times New Roman"/>
                <w:sz w:val="24"/>
                <w:szCs w:val="24"/>
              </w:rPr>
              <w:t>24</w:t>
            </w:r>
          </w:p>
        </w:tc>
        <w:tc>
          <w:tcPr>
            <w:tcW w:w="2745" w:type="dxa"/>
            <w:tcBorders>
              <w:top w:val="single" w:sz="4" w:space="0" w:color="auto"/>
              <w:left w:val="single" w:sz="4" w:space="0" w:color="auto"/>
              <w:bottom w:val="single" w:sz="4" w:space="0" w:color="auto"/>
              <w:right w:val="single" w:sz="4" w:space="0" w:color="auto"/>
            </w:tcBorders>
          </w:tcPr>
          <w:p w:rsidR="007F15CF" w:rsidRPr="00035716" w:rsidRDefault="007F15CF" w:rsidP="007F15CF">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 xml:space="preserve">Озера  </w:t>
            </w:r>
          </w:p>
        </w:tc>
        <w:tc>
          <w:tcPr>
            <w:tcW w:w="709" w:type="dxa"/>
            <w:tcBorders>
              <w:top w:val="single" w:sz="4" w:space="0" w:color="auto"/>
              <w:left w:val="single" w:sz="4" w:space="0" w:color="auto"/>
              <w:bottom w:val="single" w:sz="4" w:space="0" w:color="auto"/>
              <w:right w:val="single" w:sz="4" w:space="0" w:color="auto"/>
            </w:tcBorders>
          </w:tcPr>
          <w:p w:rsidR="007F15CF"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right w:val="single" w:sz="4" w:space="0" w:color="auto"/>
            </w:tcBorders>
          </w:tcPr>
          <w:p w:rsidR="007F15CF" w:rsidRPr="00035716" w:rsidRDefault="007F15CF"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7F15CF" w:rsidRPr="00035716" w:rsidRDefault="007F15CF" w:rsidP="00EE4EC0">
            <w:pPr>
              <w:spacing w:after="0" w:line="240" w:lineRule="auto"/>
              <w:jc w:val="center"/>
              <w:rPr>
                <w:rFonts w:ascii="Times New Roman" w:hAnsi="Times New Roman"/>
                <w:sz w:val="24"/>
                <w:szCs w:val="24"/>
              </w:rPr>
            </w:pPr>
          </w:p>
        </w:tc>
      </w:tr>
      <w:tr w:rsidR="007F15CF" w:rsidRPr="00035716" w:rsidTr="002274C9">
        <w:tc>
          <w:tcPr>
            <w:tcW w:w="800" w:type="dxa"/>
            <w:tcBorders>
              <w:top w:val="single" w:sz="4" w:space="0" w:color="auto"/>
              <w:left w:val="single" w:sz="4" w:space="0" w:color="auto"/>
              <w:bottom w:val="single" w:sz="4" w:space="0" w:color="auto"/>
              <w:right w:val="single" w:sz="4" w:space="0" w:color="auto"/>
            </w:tcBorders>
          </w:tcPr>
          <w:p w:rsidR="007F15CF" w:rsidRPr="00035716" w:rsidRDefault="007F15CF" w:rsidP="00EE4EC0">
            <w:pPr>
              <w:spacing w:after="0" w:line="240" w:lineRule="auto"/>
              <w:jc w:val="center"/>
              <w:rPr>
                <w:rFonts w:ascii="Times New Roman" w:hAnsi="Times New Roman"/>
                <w:sz w:val="24"/>
                <w:szCs w:val="24"/>
              </w:rPr>
            </w:pPr>
            <w:r w:rsidRPr="00035716">
              <w:rPr>
                <w:rFonts w:ascii="Times New Roman" w:hAnsi="Times New Roman"/>
                <w:sz w:val="24"/>
                <w:szCs w:val="24"/>
              </w:rPr>
              <w:t>25</w:t>
            </w:r>
          </w:p>
        </w:tc>
        <w:tc>
          <w:tcPr>
            <w:tcW w:w="2745" w:type="dxa"/>
            <w:tcBorders>
              <w:top w:val="single" w:sz="4" w:space="0" w:color="auto"/>
              <w:left w:val="single" w:sz="4" w:space="0" w:color="auto"/>
              <w:bottom w:val="single" w:sz="4" w:space="0" w:color="auto"/>
              <w:right w:val="single" w:sz="4" w:space="0" w:color="auto"/>
            </w:tcBorders>
          </w:tcPr>
          <w:p w:rsidR="007F15CF" w:rsidRPr="00035716" w:rsidRDefault="007F15CF" w:rsidP="007F15CF">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Подземные воды. Болота. Ледники</w:t>
            </w:r>
          </w:p>
        </w:tc>
        <w:tc>
          <w:tcPr>
            <w:tcW w:w="709" w:type="dxa"/>
            <w:tcBorders>
              <w:top w:val="single" w:sz="4" w:space="0" w:color="auto"/>
              <w:left w:val="single" w:sz="4" w:space="0" w:color="auto"/>
              <w:bottom w:val="single" w:sz="4" w:space="0" w:color="auto"/>
              <w:right w:val="single" w:sz="4" w:space="0" w:color="auto"/>
            </w:tcBorders>
          </w:tcPr>
          <w:p w:rsidR="007F15CF"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bottom w:val="single" w:sz="4" w:space="0" w:color="auto"/>
              <w:right w:val="single" w:sz="4" w:space="0" w:color="auto"/>
            </w:tcBorders>
          </w:tcPr>
          <w:p w:rsidR="007F15CF" w:rsidRPr="00035716" w:rsidRDefault="007F15CF"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7F15CF" w:rsidRPr="00035716" w:rsidRDefault="007F15CF" w:rsidP="00EE4EC0">
            <w:pPr>
              <w:spacing w:after="0" w:line="240" w:lineRule="auto"/>
              <w:jc w:val="center"/>
              <w:rPr>
                <w:rFonts w:ascii="Times New Roman" w:hAnsi="Times New Roman"/>
                <w:sz w:val="24"/>
                <w:szCs w:val="24"/>
              </w:rPr>
            </w:pPr>
          </w:p>
        </w:tc>
      </w:tr>
      <w:tr w:rsidR="00C3428A" w:rsidRPr="00035716" w:rsidTr="004B2908">
        <w:tc>
          <w:tcPr>
            <w:tcW w:w="10207" w:type="dxa"/>
            <w:gridSpan w:val="5"/>
            <w:tcBorders>
              <w:top w:val="single" w:sz="4" w:space="0" w:color="auto"/>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b/>
                <w:sz w:val="24"/>
                <w:szCs w:val="24"/>
              </w:rPr>
            </w:pPr>
            <w:r w:rsidRPr="00035716">
              <w:rPr>
                <w:rFonts w:ascii="Times New Roman" w:hAnsi="Times New Roman"/>
                <w:b/>
                <w:i/>
                <w:iCs/>
                <w:sz w:val="24"/>
                <w:szCs w:val="24"/>
              </w:rPr>
              <w:t xml:space="preserve">Тема 7. Атмосфера </w:t>
            </w:r>
            <w:r w:rsidRPr="00035716">
              <w:rPr>
                <w:rFonts w:ascii="Times New Roman" w:hAnsi="Times New Roman"/>
                <w:b/>
                <w:sz w:val="24"/>
                <w:szCs w:val="24"/>
              </w:rPr>
              <w:t>(</w:t>
            </w:r>
            <w:r w:rsidRPr="00035716">
              <w:rPr>
                <w:rFonts w:ascii="Times New Roman" w:hAnsi="Times New Roman"/>
                <w:b/>
                <w:i/>
                <w:iCs/>
                <w:sz w:val="24"/>
                <w:szCs w:val="24"/>
              </w:rPr>
              <w:t>3 ч</w:t>
            </w:r>
            <w:r w:rsidRPr="00035716">
              <w:rPr>
                <w:rFonts w:ascii="Times New Roman" w:hAnsi="Times New Roman"/>
                <w:b/>
                <w:sz w:val="24"/>
                <w:szCs w:val="24"/>
              </w:rPr>
              <w:t>)</w:t>
            </w:r>
          </w:p>
        </w:tc>
      </w:tr>
      <w:tr w:rsidR="00C3428A" w:rsidRPr="00035716" w:rsidTr="002274C9">
        <w:tc>
          <w:tcPr>
            <w:tcW w:w="800" w:type="dxa"/>
            <w:tcBorders>
              <w:top w:val="single" w:sz="4" w:space="0" w:color="auto"/>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sz w:val="24"/>
                <w:szCs w:val="24"/>
              </w:rPr>
            </w:pPr>
            <w:r w:rsidRPr="00035716">
              <w:rPr>
                <w:rFonts w:ascii="Times New Roman" w:hAnsi="Times New Roman"/>
                <w:sz w:val="24"/>
                <w:szCs w:val="24"/>
              </w:rPr>
              <w:t>26</w:t>
            </w:r>
          </w:p>
        </w:tc>
        <w:tc>
          <w:tcPr>
            <w:tcW w:w="2745" w:type="dxa"/>
            <w:tcBorders>
              <w:top w:val="single" w:sz="4" w:space="0" w:color="auto"/>
              <w:left w:val="single" w:sz="4" w:space="0" w:color="auto"/>
              <w:bottom w:val="single" w:sz="4" w:space="0" w:color="auto"/>
              <w:right w:val="single" w:sz="4" w:space="0" w:color="auto"/>
            </w:tcBorders>
          </w:tcPr>
          <w:p w:rsidR="00C3428A" w:rsidRPr="00035716" w:rsidRDefault="00621EB8" w:rsidP="00621EB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Атмосфера Земли и ее значение для человека</w:t>
            </w:r>
          </w:p>
        </w:tc>
        <w:tc>
          <w:tcPr>
            <w:tcW w:w="709" w:type="dxa"/>
            <w:tcBorders>
              <w:top w:val="single" w:sz="4" w:space="0" w:color="auto"/>
              <w:left w:val="single" w:sz="4" w:space="0" w:color="auto"/>
              <w:bottom w:val="single" w:sz="4" w:space="0" w:color="auto"/>
              <w:right w:val="single" w:sz="4" w:space="0" w:color="auto"/>
            </w:tcBorders>
          </w:tcPr>
          <w:p w:rsidR="00C3428A"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val="restart"/>
            <w:tcBorders>
              <w:left w:val="single" w:sz="4" w:space="0" w:color="auto"/>
              <w:right w:val="single" w:sz="4" w:space="0" w:color="auto"/>
            </w:tcBorders>
          </w:tcPr>
          <w:p w:rsidR="00C3428A" w:rsidRPr="00035716" w:rsidRDefault="00C3428A" w:rsidP="002274C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Формирование умений: измерять (опре</w:t>
            </w:r>
            <w:r w:rsidR="002274C9" w:rsidRPr="00035716">
              <w:rPr>
                <w:rFonts w:ascii="Times New Roman" w:hAnsi="Times New Roman"/>
                <w:sz w:val="24"/>
                <w:szCs w:val="24"/>
              </w:rPr>
              <w:t>-</w:t>
            </w:r>
            <w:r w:rsidRPr="00035716">
              <w:rPr>
                <w:rFonts w:ascii="Times New Roman" w:hAnsi="Times New Roman"/>
                <w:sz w:val="24"/>
                <w:szCs w:val="24"/>
              </w:rPr>
              <w:t>делять) температуру воздуха, атмосфер</w:t>
            </w:r>
            <w:r w:rsidR="002274C9" w:rsidRPr="00035716">
              <w:rPr>
                <w:rFonts w:ascii="Times New Roman" w:hAnsi="Times New Roman"/>
                <w:sz w:val="24"/>
                <w:szCs w:val="24"/>
              </w:rPr>
              <w:t>-</w:t>
            </w:r>
            <w:r w:rsidRPr="00035716">
              <w:rPr>
                <w:rFonts w:ascii="Times New Roman" w:hAnsi="Times New Roman"/>
                <w:sz w:val="24"/>
                <w:szCs w:val="24"/>
              </w:rPr>
              <w:t>ное давление, направление ветра,облач</w:t>
            </w:r>
            <w:r w:rsidR="002274C9" w:rsidRPr="00035716">
              <w:rPr>
                <w:rFonts w:ascii="Times New Roman" w:hAnsi="Times New Roman"/>
                <w:sz w:val="24"/>
                <w:szCs w:val="24"/>
              </w:rPr>
              <w:t>-</w:t>
            </w:r>
            <w:r w:rsidRPr="00035716">
              <w:rPr>
                <w:rFonts w:ascii="Times New Roman" w:hAnsi="Times New Roman"/>
                <w:sz w:val="24"/>
                <w:szCs w:val="24"/>
              </w:rPr>
              <w:t>ность, амплитуду температур,среднюю температуру воздуха за сутки, месяц с использованием различных источников информации; описывать погоду своей местности; вестипростейшие наблюде</w:t>
            </w:r>
            <w:r w:rsidR="002274C9" w:rsidRPr="00035716">
              <w:rPr>
                <w:rFonts w:ascii="Times New Roman" w:hAnsi="Times New Roman"/>
                <w:sz w:val="24"/>
                <w:szCs w:val="24"/>
              </w:rPr>
              <w:t>-</w:t>
            </w:r>
            <w:r w:rsidRPr="00035716">
              <w:rPr>
                <w:rFonts w:ascii="Times New Roman" w:hAnsi="Times New Roman"/>
                <w:sz w:val="24"/>
                <w:szCs w:val="24"/>
              </w:rPr>
              <w:t>ния за погодой</w:t>
            </w:r>
          </w:p>
        </w:tc>
        <w:tc>
          <w:tcPr>
            <w:tcW w:w="1559" w:type="dxa"/>
            <w:tcBorders>
              <w:top w:val="single" w:sz="4" w:space="0" w:color="auto"/>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sz w:val="24"/>
                <w:szCs w:val="24"/>
              </w:rPr>
            </w:pPr>
          </w:p>
        </w:tc>
      </w:tr>
      <w:tr w:rsidR="00C3428A" w:rsidRPr="00035716" w:rsidTr="002274C9">
        <w:tc>
          <w:tcPr>
            <w:tcW w:w="800" w:type="dxa"/>
            <w:tcBorders>
              <w:top w:val="single" w:sz="4" w:space="0" w:color="auto"/>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sz w:val="24"/>
                <w:szCs w:val="24"/>
              </w:rPr>
            </w:pPr>
            <w:r w:rsidRPr="00035716">
              <w:rPr>
                <w:rFonts w:ascii="Times New Roman" w:hAnsi="Times New Roman"/>
                <w:sz w:val="24"/>
                <w:szCs w:val="24"/>
              </w:rPr>
              <w:t>27</w:t>
            </w:r>
          </w:p>
        </w:tc>
        <w:tc>
          <w:tcPr>
            <w:tcW w:w="2745" w:type="dxa"/>
            <w:tcBorders>
              <w:top w:val="single" w:sz="4" w:space="0" w:color="auto"/>
              <w:left w:val="single" w:sz="4" w:space="0" w:color="auto"/>
              <w:bottom w:val="single" w:sz="4" w:space="0" w:color="auto"/>
              <w:right w:val="single" w:sz="4" w:space="0" w:color="auto"/>
            </w:tcBorders>
          </w:tcPr>
          <w:p w:rsidR="00C3428A" w:rsidRPr="00035716" w:rsidRDefault="00621EB8" w:rsidP="007F15CF">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Погода</w:t>
            </w:r>
          </w:p>
        </w:tc>
        <w:tc>
          <w:tcPr>
            <w:tcW w:w="709" w:type="dxa"/>
            <w:tcBorders>
              <w:top w:val="single" w:sz="4" w:space="0" w:color="auto"/>
              <w:left w:val="single" w:sz="4" w:space="0" w:color="auto"/>
              <w:bottom w:val="single" w:sz="4" w:space="0" w:color="auto"/>
              <w:right w:val="single" w:sz="4" w:space="0" w:color="auto"/>
            </w:tcBorders>
          </w:tcPr>
          <w:p w:rsidR="00C3428A"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sz w:val="24"/>
                <w:szCs w:val="24"/>
              </w:rPr>
            </w:pPr>
          </w:p>
        </w:tc>
      </w:tr>
      <w:tr w:rsidR="00C3428A" w:rsidRPr="00035716" w:rsidTr="002274C9">
        <w:tc>
          <w:tcPr>
            <w:tcW w:w="800" w:type="dxa"/>
            <w:tcBorders>
              <w:top w:val="single" w:sz="4" w:space="0" w:color="auto"/>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sz w:val="24"/>
                <w:szCs w:val="24"/>
              </w:rPr>
            </w:pPr>
            <w:r w:rsidRPr="00035716">
              <w:rPr>
                <w:rFonts w:ascii="Times New Roman" w:hAnsi="Times New Roman"/>
                <w:sz w:val="24"/>
                <w:szCs w:val="24"/>
              </w:rPr>
              <w:t>28</w:t>
            </w:r>
          </w:p>
        </w:tc>
        <w:tc>
          <w:tcPr>
            <w:tcW w:w="2745" w:type="dxa"/>
            <w:tcBorders>
              <w:top w:val="single" w:sz="4" w:space="0" w:color="auto"/>
              <w:left w:val="single" w:sz="4" w:space="0" w:color="auto"/>
              <w:bottom w:val="single" w:sz="4" w:space="0" w:color="auto"/>
              <w:right w:val="single" w:sz="4" w:space="0" w:color="auto"/>
            </w:tcBorders>
          </w:tcPr>
          <w:p w:rsidR="00621EB8" w:rsidRPr="00035716" w:rsidRDefault="001D4A00" w:rsidP="00621EB8">
            <w:pPr>
              <w:autoSpaceDE w:val="0"/>
              <w:autoSpaceDN w:val="0"/>
              <w:adjustRightInd w:val="0"/>
              <w:spacing w:after="0" w:line="240" w:lineRule="auto"/>
              <w:rPr>
                <w:rFonts w:ascii="Times New Roman" w:hAnsi="Times New Roman"/>
                <w:b/>
                <w:sz w:val="24"/>
                <w:szCs w:val="24"/>
              </w:rPr>
            </w:pPr>
            <w:r w:rsidRPr="00035716">
              <w:rPr>
                <w:rFonts w:ascii="Times New Roman" w:hAnsi="Times New Roman"/>
                <w:b/>
                <w:sz w:val="24"/>
                <w:szCs w:val="24"/>
              </w:rPr>
              <w:t>ИПР № 3 «</w:t>
            </w:r>
            <w:r w:rsidR="00621EB8" w:rsidRPr="00035716">
              <w:rPr>
                <w:rFonts w:ascii="Times New Roman" w:hAnsi="Times New Roman"/>
                <w:b/>
                <w:sz w:val="24"/>
                <w:szCs w:val="24"/>
              </w:rPr>
              <w:t>Знакомство с метеорологическими приборами и наблюдение</w:t>
            </w:r>
          </w:p>
          <w:p w:rsidR="00C3428A" w:rsidRPr="00035716" w:rsidRDefault="00621EB8" w:rsidP="00621EB8">
            <w:pPr>
              <w:autoSpaceDE w:val="0"/>
              <w:autoSpaceDN w:val="0"/>
              <w:adjustRightInd w:val="0"/>
              <w:spacing w:after="0" w:line="240" w:lineRule="auto"/>
              <w:rPr>
                <w:rFonts w:ascii="Times New Roman" w:hAnsi="Times New Roman"/>
                <w:sz w:val="24"/>
                <w:szCs w:val="24"/>
              </w:rPr>
            </w:pPr>
            <w:r w:rsidRPr="00035716">
              <w:rPr>
                <w:rFonts w:ascii="Times New Roman" w:hAnsi="Times New Roman"/>
                <w:b/>
                <w:sz w:val="24"/>
                <w:szCs w:val="24"/>
              </w:rPr>
              <w:t>за погодой</w:t>
            </w:r>
            <w:r w:rsidR="001D4A00" w:rsidRPr="00035716">
              <w:rPr>
                <w:rFonts w:ascii="Times New Roman" w:hAnsi="Times New Roman"/>
                <w:b/>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C3428A"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sz w:val="24"/>
                <w:szCs w:val="24"/>
              </w:rPr>
            </w:pPr>
          </w:p>
        </w:tc>
      </w:tr>
      <w:tr w:rsidR="00C3428A" w:rsidRPr="00035716" w:rsidTr="004B2908">
        <w:tc>
          <w:tcPr>
            <w:tcW w:w="10207" w:type="dxa"/>
            <w:gridSpan w:val="5"/>
            <w:tcBorders>
              <w:top w:val="single" w:sz="4" w:space="0" w:color="auto"/>
              <w:left w:val="single" w:sz="4" w:space="0" w:color="auto"/>
              <w:bottom w:val="single" w:sz="4" w:space="0" w:color="auto"/>
              <w:right w:val="single" w:sz="4" w:space="0" w:color="auto"/>
            </w:tcBorders>
          </w:tcPr>
          <w:p w:rsidR="00C3428A" w:rsidRPr="00035716" w:rsidRDefault="00621EB8" w:rsidP="00EE4EC0">
            <w:pPr>
              <w:spacing w:after="0" w:line="240" w:lineRule="auto"/>
              <w:jc w:val="center"/>
              <w:rPr>
                <w:rFonts w:ascii="Times New Roman" w:hAnsi="Times New Roman"/>
                <w:b/>
                <w:sz w:val="24"/>
                <w:szCs w:val="24"/>
              </w:rPr>
            </w:pPr>
            <w:r w:rsidRPr="00035716">
              <w:rPr>
                <w:rFonts w:ascii="Times New Roman" w:hAnsi="Times New Roman"/>
                <w:b/>
                <w:i/>
                <w:iCs/>
                <w:sz w:val="24"/>
                <w:szCs w:val="24"/>
              </w:rPr>
              <w:t xml:space="preserve">Тема 8. Биосфера </w:t>
            </w:r>
            <w:r w:rsidRPr="00035716">
              <w:rPr>
                <w:rFonts w:ascii="Times New Roman" w:hAnsi="Times New Roman"/>
                <w:b/>
                <w:sz w:val="24"/>
                <w:szCs w:val="24"/>
              </w:rPr>
              <w:t>(</w:t>
            </w:r>
            <w:r w:rsidRPr="00035716">
              <w:rPr>
                <w:rFonts w:ascii="Times New Roman" w:hAnsi="Times New Roman"/>
                <w:b/>
                <w:i/>
                <w:iCs/>
                <w:sz w:val="24"/>
                <w:szCs w:val="24"/>
              </w:rPr>
              <w:t>2 ч</w:t>
            </w:r>
            <w:r w:rsidRPr="00035716">
              <w:rPr>
                <w:rFonts w:ascii="Times New Roman" w:hAnsi="Times New Roman"/>
                <w:b/>
                <w:sz w:val="24"/>
                <w:szCs w:val="24"/>
              </w:rPr>
              <w:t>)</w:t>
            </w:r>
          </w:p>
        </w:tc>
      </w:tr>
      <w:tr w:rsidR="00621EB8" w:rsidRPr="00035716" w:rsidTr="002274C9">
        <w:tc>
          <w:tcPr>
            <w:tcW w:w="800" w:type="dxa"/>
            <w:tcBorders>
              <w:top w:val="single" w:sz="4" w:space="0" w:color="auto"/>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t>29</w:t>
            </w:r>
          </w:p>
        </w:tc>
        <w:tc>
          <w:tcPr>
            <w:tcW w:w="2745" w:type="dxa"/>
            <w:tcBorders>
              <w:top w:val="single" w:sz="4" w:space="0" w:color="auto"/>
              <w:left w:val="single" w:sz="4" w:space="0" w:color="auto"/>
              <w:bottom w:val="single" w:sz="4" w:space="0" w:color="auto"/>
              <w:right w:val="single" w:sz="4" w:space="0" w:color="auto"/>
            </w:tcBorders>
          </w:tcPr>
          <w:p w:rsidR="00621EB8" w:rsidRPr="00035716" w:rsidRDefault="00621EB8" w:rsidP="00621EB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Биосфера— живая оболочка Земли</w:t>
            </w:r>
          </w:p>
        </w:tc>
        <w:tc>
          <w:tcPr>
            <w:tcW w:w="709" w:type="dxa"/>
            <w:tcBorders>
              <w:top w:val="single" w:sz="4" w:space="0" w:color="auto"/>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val="restart"/>
            <w:tcBorders>
              <w:left w:val="single" w:sz="4" w:space="0" w:color="auto"/>
              <w:right w:val="single" w:sz="4" w:space="0" w:color="auto"/>
            </w:tcBorders>
          </w:tcPr>
          <w:p w:rsidR="00621EB8" w:rsidRPr="00035716" w:rsidRDefault="00621EB8" w:rsidP="002274C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Формирование умений: работать с</w:t>
            </w:r>
            <w:r w:rsidR="002274C9" w:rsidRPr="00035716">
              <w:rPr>
                <w:rFonts w:ascii="Times New Roman" w:hAnsi="Times New Roman"/>
                <w:sz w:val="24"/>
                <w:szCs w:val="24"/>
              </w:rPr>
              <w:t>н</w:t>
            </w:r>
            <w:r w:rsidRPr="00035716">
              <w:rPr>
                <w:rFonts w:ascii="Times New Roman" w:hAnsi="Times New Roman"/>
                <w:sz w:val="24"/>
                <w:szCs w:val="24"/>
              </w:rPr>
              <w:t>о</w:t>
            </w:r>
            <w:r w:rsidR="002274C9" w:rsidRPr="00035716">
              <w:rPr>
                <w:rFonts w:ascii="Times New Roman" w:hAnsi="Times New Roman"/>
                <w:sz w:val="24"/>
                <w:szCs w:val="24"/>
              </w:rPr>
              <w:t>-</w:t>
            </w:r>
            <w:r w:rsidRPr="00035716">
              <w:rPr>
                <w:rFonts w:ascii="Times New Roman" w:hAnsi="Times New Roman"/>
                <w:sz w:val="24"/>
                <w:szCs w:val="24"/>
              </w:rPr>
              <w:t>выми понятиями и терминамитемы; на</w:t>
            </w:r>
            <w:r w:rsidR="002274C9" w:rsidRPr="00035716">
              <w:rPr>
                <w:rFonts w:ascii="Times New Roman" w:hAnsi="Times New Roman"/>
                <w:sz w:val="24"/>
                <w:szCs w:val="24"/>
              </w:rPr>
              <w:t>-</w:t>
            </w:r>
            <w:r w:rsidRPr="00035716">
              <w:rPr>
                <w:rFonts w:ascii="Times New Roman" w:hAnsi="Times New Roman"/>
                <w:sz w:val="24"/>
                <w:szCs w:val="24"/>
              </w:rPr>
              <w:t>зывать и показывать по карте основные географические объекты; обозначать на контурной карте географические объек</w:t>
            </w:r>
            <w:r w:rsidR="002274C9" w:rsidRPr="00035716">
              <w:rPr>
                <w:rFonts w:ascii="Times New Roman" w:hAnsi="Times New Roman"/>
                <w:sz w:val="24"/>
                <w:szCs w:val="24"/>
              </w:rPr>
              <w:t>-</w:t>
            </w:r>
            <w:r w:rsidRPr="00035716">
              <w:rPr>
                <w:rFonts w:ascii="Times New Roman" w:hAnsi="Times New Roman"/>
                <w:sz w:val="24"/>
                <w:szCs w:val="24"/>
              </w:rPr>
              <w:t>ты; приводить примеры взаимосвязи всех живых организмов на Земле; рабо</w:t>
            </w:r>
            <w:r w:rsidR="002274C9" w:rsidRPr="00035716">
              <w:rPr>
                <w:rFonts w:ascii="Times New Roman" w:hAnsi="Times New Roman"/>
                <w:sz w:val="24"/>
                <w:szCs w:val="24"/>
              </w:rPr>
              <w:t>-</w:t>
            </w:r>
            <w:r w:rsidRPr="00035716">
              <w:rPr>
                <w:rFonts w:ascii="Times New Roman" w:hAnsi="Times New Roman"/>
                <w:sz w:val="24"/>
                <w:szCs w:val="24"/>
              </w:rPr>
              <w:t>тать на экскурсии</w:t>
            </w:r>
          </w:p>
        </w:tc>
        <w:tc>
          <w:tcPr>
            <w:tcW w:w="1559" w:type="dxa"/>
            <w:tcBorders>
              <w:top w:val="single" w:sz="4" w:space="0" w:color="auto"/>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p>
        </w:tc>
      </w:tr>
      <w:tr w:rsidR="00621EB8" w:rsidRPr="00035716" w:rsidTr="002274C9">
        <w:tc>
          <w:tcPr>
            <w:tcW w:w="800" w:type="dxa"/>
            <w:tcBorders>
              <w:top w:val="single" w:sz="4" w:space="0" w:color="auto"/>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t>30</w:t>
            </w:r>
          </w:p>
        </w:tc>
        <w:tc>
          <w:tcPr>
            <w:tcW w:w="2745" w:type="dxa"/>
            <w:tcBorders>
              <w:top w:val="single" w:sz="4" w:space="0" w:color="auto"/>
              <w:left w:val="single" w:sz="4" w:space="0" w:color="auto"/>
              <w:bottom w:val="single" w:sz="4" w:space="0" w:color="auto"/>
              <w:right w:val="single" w:sz="4" w:space="0" w:color="auto"/>
            </w:tcBorders>
          </w:tcPr>
          <w:p w:rsidR="00621EB8" w:rsidRPr="00035716" w:rsidRDefault="00621EB8" w:rsidP="00621EB8">
            <w:pPr>
              <w:autoSpaceDE w:val="0"/>
              <w:autoSpaceDN w:val="0"/>
              <w:adjustRightInd w:val="0"/>
              <w:spacing w:after="0" w:line="240" w:lineRule="auto"/>
              <w:rPr>
                <w:rFonts w:ascii="Times New Roman" w:hAnsi="Times New Roman"/>
                <w:b/>
                <w:sz w:val="24"/>
                <w:szCs w:val="24"/>
              </w:rPr>
            </w:pPr>
            <w:r w:rsidRPr="00035716">
              <w:rPr>
                <w:rFonts w:ascii="Times New Roman" w:hAnsi="Times New Roman"/>
                <w:b/>
                <w:sz w:val="24"/>
                <w:szCs w:val="24"/>
              </w:rPr>
              <w:t>Урок-практикум.</w:t>
            </w:r>
          </w:p>
          <w:p w:rsidR="00621EB8" w:rsidRPr="00035716" w:rsidRDefault="00621EB8" w:rsidP="00621EB8">
            <w:pPr>
              <w:autoSpaceDE w:val="0"/>
              <w:autoSpaceDN w:val="0"/>
              <w:adjustRightInd w:val="0"/>
              <w:spacing w:after="0" w:line="240" w:lineRule="auto"/>
              <w:rPr>
                <w:rFonts w:ascii="Times New Roman" w:hAnsi="Times New Roman"/>
                <w:sz w:val="24"/>
                <w:szCs w:val="24"/>
              </w:rPr>
            </w:pPr>
            <w:r w:rsidRPr="00035716">
              <w:rPr>
                <w:rFonts w:ascii="Times New Roman" w:hAnsi="Times New Roman"/>
                <w:b/>
                <w:sz w:val="24"/>
                <w:szCs w:val="24"/>
              </w:rPr>
              <w:t>Экскурсия в природу</w:t>
            </w:r>
          </w:p>
        </w:tc>
        <w:tc>
          <w:tcPr>
            <w:tcW w:w="709" w:type="dxa"/>
            <w:tcBorders>
              <w:top w:val="single" w:sz="4" w:space="0" w:color="auto"/>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p>
        </w:tc>
      </w:tr>
      <w:tr w:rsidR="00621EB8" w:rsidRPr="00035716" w:rsidTr="004B2908">
        <w:tc>
          <w:tcPr>
            <w:tcW w:w="10207" w:type="dxa"/>
            <w:gridSpan w:val="5"/>
            <w:tcBorders>
              <w:top w:val="single" w:sz="4" w:space="0" w:color="auto"/>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b/>
                <w:sz w:val="24"/>
                <w:szCs w:val="24"/>
              </w:rPr>
            </w:pPr>
            <w:r w:rsidRPr="00035716">
              <w:rPr>
                <w:rFonts w:ascii="Times New Roman" w:hAnsi="Times New Roman"/>
                <w:b/>
                <w:i/>
                <w:iCs/>
                <w:sz w:val="24"/>
                <w:szCs w:val="24"/>
              </w:rPr>
              <w:t xml:space="preserve">Тема 9. Природа и человек </w:t>
            </w:r>
            <w:r w:rsidRPr="00035716">
              <w:rPr>
                <w:rFonts w:ascii="Times New Roman" w:hAnsi="Times New Roman"/>
                <w:b/>
                <w:sz w:val="24"/>
                <w:szCs w:val="24"/>
              </w:rPr>
              <w:t>(</w:t>
            </w:r>
            <w:r w:rsidRPr="00035716">
              <w:rPr>
                <w:rFonts w:ascii="Times New Roman" w:hAnsi="Times New Roman"/>
                <w:b/>
                <w:i/>
                <w:iCs/>
                <w:sz w:val="24"/>
                <w:szCs w:val="24"/>
              </w:rPr>
              <w:t>1 ч</w:t>
            </w:r>
            <w:r w:rsidRPr="00035716">
              <w:rPr>
                <w:rFonts w:ascii="Times New Roman" w:hAnsi="Times New Roman"/>
                <w:b/>
                <w:sz w:val="24"/>
                <w:szCs w:val="24"/>
              </w:rPr>
              <w:t>)</w:t>
            </w:r>
          </w:p>
        </w:tc>
      </w:tr>
      <w:tr w:rsidR="00C3428A" w:rsidRPr="00035716" w:rsidTr="002274C9">
        <w:tc>
          <w:tcPr>
            <w:tcW w:w="800" w:type="dxa"/>
            <w:tcBorders>
              <w:top w:val="single" w:sz="4" w:space="0" w:color="auto"/>
              <w:left w:val="single" w:sz="4" w:space="0" w:color="auto"/>
              <w:bottom w:val="single" w:sz="4" w:space="0" w:color="auto"/>
              <w:right w:val="single" w:sz="4" w:space="0" w:color="auto"/>
            </w:tcBorders>
          </w:tcPr>
          <w:p w:rsidR="00C3428A"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t>31</w:t>
            </w:r>
          </w:p>
        </w:tc>
        <w:tc>
          <w:tcPr>
            <w:tcW w:w="2745" w:type="dxa"/>
            <w:tcBorders>
              <w:top w:val="single" w:sz="4" w:space="0" w:color="auto"/>
              <w:left w:val="single" w:sz="4" w:space="0" w:color="auto"/>
              <w:bottom w:val="single" w:sz="4" w:space="0" w:color="auto"/>
              <w:right w:val="single" w:sz="4" w:space="0" w:color="auto"/>
            </w:tcBorders>
          </w:tcPr>
          <w:p w:rsidR="00C3428A" w:rsidRPr="00035716" w:rsidRDefault="00621EB8" w:rsidP="00621EB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Воздействие человека на природу Земли</w:t>
            </w:r>
          </w:p>
        </w:tc>
        <w:tc>
          <w:tcPr>
            <w:tcW w:w="709" w:type="dxa"/>
            <w:tcBorders>
              <w:top w:val="single" w:sz="4" w:space="0" w:color="auto"/>
              <w:left w:val="single" w:sz="4" w:space="0" w:color="auto"/>
              <w:bottom w:val="single" w:sz="4" w:space="0" w:color="auto"/>
              <w:right w:val="single" w:sz="4" w:space="0" w:color="auto"/>
            </w:tcBorders>
          </w:tcPr>
          <w:p w:rsidR="00C3428A"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tcBorders>
              <w:left w:val="single" w:sz="4" w:space="0" w:color="auto"/>
              <w:bottom w:val="single" w:sz="4" w:space="0" w:color="auto"/>
              <w:right w:val="single" w:sz="4" w:space="0" w:color="auto"/>
            </w:tcBorders>
          </w:tcPr>
          <w:p w:rsidR="00C3428A" w:rsidRPr="00035716" w:rsidRDefault="00621EB8" w:rsidP="002274C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Формирование умений: работать с</w:t>
            </w:r>
            <w:r w:rsidR="002274C9" w:rsidRPr="00035716">
              <w:rPr>
                <w:rFonts w:ascii="Times New Roman" w:hAnsi="Times New Roman"/>
                <w:sz w:val="24"/>
                <w:szCs w:val="24"/>
              </w:rPr>
              <w:t>н</w:t>
            </w:r>
            <w:r w:rsidRPr="00035716">
              <w:rPr>
                <w:rFonts w:ascii="Times New Roman" w:hAnsi="Times New Roman"/>
                <w:sz w:val="24"/>
                <w:szCs w:val="24"/>
              </w:rPr>
              <w:t>о</w:t>
            </w:r>
            <w:r w:rsidR="002274C9" w:rsidRPr="00035716">
              <w:rPr>
                <w:rFonts w:ascii="Times New Roman" w:hAnsi="Times New Roman"/>
                <w:sz w:val="24"/>
                <w:szCs w:val="24"/>
              </w:rPr>
              <w:t>-</w:t>
            </w:r>
            <w:r w:rsidRPr="00035716">
              <w:rPr>
                <w:rFonts w:ascii="Times New Roman" w:hAnsi="Times New Roman"/>
                <w:sz w:val="24"/>
                <w:szCs w:val="24"/>
              </w:rPr>
              <w:t>выми понятиями и терминамитемы; на</w:t>
            </w:r>
            <w:r w:rsidR="002274C9" w:rsidRPr="00035716">
              <w:rPr>
                <w:rFonts w:ascii="Times New Roman" w:hAnsi="Times New Roman"/>
                <w:sz w:val="24"/>
                <w:szCs w:val="24"/>
              </w:rPr>
              <w:t>-</w:t>
            </w:r>
            <w:r w:rsidRPr="00035716">
              <w:rPr>
                <w:rFonts w:ascii="Times New Roman" w:hAnsi="Times New Roman"/>
                <w:sz w:val="24"/>
                <w:szCs w:val="24"/>
              </w:rPr>
              <w:t>зывать и показывать по карте основные географические объекты; обозначать на контурной карте географические объек</w:t>
            </w:r>
            <w:r w:rsidR="002274C9" w:rsidRPr="00035716">
              <w:rPr>
                <w:rFonts w:ascii="Times New Roman" w:hAnsi="Times New Roman"/>
                <w:sz w:val="24"/>
                <w:szCs w:val="24"/>
              </w:rPr>
              <w:t>-</w:t>
            </w:r>
            <w:r w:rsidRPr="00035716">
              <w:rPr>
                <w:rFonts w:ascii="Times New Roman" w:hAnsi="Times New Roman"/>
                <w:sz w:val="24"/>
                <w:szCs w:val="24"/>
              </w:rPr>
              <w:t>ты; приводить примеры загрязнения ок</w:t>
            </w:r>
            <w:r w:rsidR="002274C9" w:rsidRPr="00035716">
              <w:rPr>
                <w:rFonts w:ascii="Times New Roman" w:hAnsi="Times New Roman"/>
                <w:sz w:val="24"/>
                <w:szCs w:val="24"/>
              </w:rPr>
              <w:t>-</w:t>
            </w:r>
            <w:r w:rsidRPr="00035716">
              <w:rPr>
                <w:rFonts w:ascii="Times New Roman" w:hAnsi="Times New Roman"/>
                <w:sz w:val="24"/>
                <w:szCs w:val="24"/>
              </w:rPr>
              <w:t>ружающей среды человеком; объяснять необходимость охраны природы</w:t>
            </w:r>
          </w:p>
        </w:tc>
        <w:tc>
          <w:tcPr>
            <w:tcW w:w="1559" w:type="dxa"/>
            <w:tcBorders>
              <w:top w:val="single" w:sz="4" w:space="0" w:color="auto"/>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sz w:val="24"/>
                <w:szCs w:val="24"/>
              </w:rPr>
            </w:pPr>
          </w:p>
        </w:tc>
      </w:tr>
      <w:tr w:rsidR="00621EB8" w:rsidRPr="00035716" w:rsidTr="004B2908">
        <w:tc>
          <w:tcPr>
            <w:tcW w:w="10207" w:type="dxa"/>
            <w:gridSpan w:val="5"/>
            <w:tcBorders>
              <w:top w:val="single" w:sz="4" w:space="0" w:color="auto"/>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b/>
                <w:i/>
                <w:sz w:val="24"/>
                <w:szCs w:val="24"/>
              </w:rPr>
            </w:pPr>
            <w:r w:rsidRPr="00035716">
              <w:rPr>
                <w:rFonts w:ascii="Times New Roman" w:hAnsi="Times New Roman"/>
                <w:b/>
                <w:i/>
                <w:sz w:val="24"/>
                <w:szCs w:val="24"/>
              </w:rPr>
              <w:t xml:space="preserve">Повторение </w:t>
            </w:r>
            <w:r w:rsidR="00767B1B" w:rsidRPr="00035716">
              <w:rPr>
                <w:rFonts w:ascii="Times New Roman" w:hAnsi="Times New Roman"/>
                <w:b/>
                <w:i/>
                <w:sz w:val="24"/>
                <w:szCs w:val="24"/>
              </w:rPr>
              <w:t xml:space="preserve">и обобщение </w:t>
            </w:r>
            <w:r w:rsidRPr="00035716">
              <w:rPr>
                <w:rFonts w:ascii="Times New Roman" w:hAnsi="Times New Roman"/>
                <w:b/>
                <w:i/>
                <w:sz w:val="24"/>
                <w:szCs w:val="24"/>
              </w:rPr>
              <w:t>(3 часа)</w:t>
            </w:r>
          </w:p>
        </w:tc>
      </w:tr>
      <w:tr w:rsidR="00621EB8" w:rsidRPr="00035716" w:rsidTr="002274C9">
        <w:tc>
          <w:tcPr>
            <w:tcW w:w="800" w:type="dxa"/>
            <w:tcBorders>
              <w:top w:val="single" w:sz="4" w:space="0" w:color="auto"/>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t>32</w:t>
            </w:r>
          </w:p>
        </w:tc>
        <w:tc>
          <w:tcPr>
            <w:tcW w:w="2745" w:type="dxa"/>
            <w:tcBorders>
              <w:top w:val="single" w:sz="4" w:space="0" w:color="auto"/>
              <w:left w:val="single" w:sz="4" w:space="0" w:color="auto"/>
              <w:bottom w:val="single" w:sz="4" w:space="0" w:color="auto"/>
              <w:right w:val="single" w:sz="4" w:space="0" w:color="auto"/>
            </w:tcBorders>
          </w:tcPr>
          <w:p w:rsidR="00621EB8" w:rsidRPr="00035716" w:rsidRDefault="00621EB8" w:rsidP="007F15CF">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 xml:space="preserve">Зачёт по </w:t>
            </w:r>
            <w:r w:rsidRPr="00035716">
              <w:rPr>
                <w:rFonts w:ascii="Times New Roman" w:hAnsi="Times New Roman"/>
                <w:sz w:val="24"/>
                <w:szCs w:val="24"/>
              </w:rPr>
              <w:lastRenderedPageBreak/>
              <w:t>географической номенклатуре</w:t>
            </w:r>
          </w:p>
        </w:tc>
        <w:tc>
          <w:tcPr>
            <w:tcW w:w="709" w:type="dxa"/>
            <w:tcBorders>
              <w:top w:val="single" w:sz="4" w:space="0" w:color="auto"/>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lastRenderedPageBreak/>
              <w:t>1</w:t>
            </w:r>
          </w:p>
        </w:tc>
        <w:tc>
          <w:tcPr>
            <w:tcW w:w="4394" w:type="dxa"/>
            <w:vMerge w:val="restart"/>
            <w:tcBorders>
              <w:left w:val="single" w:sz="4" w:space="0" w:color="auto"/>
              <w:right w:val="single" w:sz="4" w:space="0" w:color="auto"/>
            </w:tcBorders>
          </w:tcPr>
          <w:p w:rsidR="00621EB8" w:rsidRPr="00035716" w:rsidRDefault="00EF672D" w:rsidP="006271A4">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объяснять значение понятий, приво</w:t>
            </w:r>
            <w:r w:rsidR="002274C9" w:rsidRPr="00035716">
              <w:rPr>
                <w:rFonts w:ascii="Times New Roman" w:hAnsi="Times New Roman"/>
                <w:sz w:val="24"/>
                <w:szCs w:val="24"/>
              </w:rPr>
              <w:t>-</w:t>
            </w:r>
            <w:r w:rsidRPr="00035716">
              <w:rPr>
                <w:rFonts w:ascii="Times New Roman" w:hAnsi="Times New Roman"/>
                <w:sz w:val="24"/>
                <w:szCs w:val="24"/>
              </w:rPr>
              <w:lastRenderedPageBreak/>
              <w:t>дить примеры географических следст</w:t>
            </w:r>
            <w:r w:rsidR="002274C9" w:rsidRPr="00035716">
              <w:rPr>
                <w:rFonts w:ascii="Times New Roman" w:hAnsi="Times New Roman"/>
                <w:sz w:val="24"/>
                <w:szCs w:val="24"/>
              </w:rPr>
              <w:t>-</w:t>
            </w:r>
            <w:r w:rsidRPr="00035716">
              <w:rPr>
                <w:rFonts w:ascii="Times New Roman" w:hAnsi="Times New Roman"/>
                <w:sz w:val="24"/>
                <w:szCs w:val="24"/>
              </w:rPr>
              <w:t>вий движения Земли, находить и назы</w:t>
            </w:r>
            <w:r w:rsidR="002274C9" w:rsidRPr="00035716">
              <w:rPr>
                <w:rFonts w:ascii="Times New Roman" w:hAnsi="Times New Roman"/>
                <w:sz w:val="24"/>
                <w:szCs w:val="24"/>
              </w:rPr>
              <w:t>-</w:t>
            </w:r>
            <w:r w:rsidRPr="00035716">
              <w:rPr>
                <w:rFonts w:ascii="Times New Roman" w:hAnsi="Times New Roman"/>
                <w:sz w:val="24"/>
                <w:szCs w:val="24"/>
              </w:rPr>
              <w:t>вать сходство и различия в изображении элементов градусной сети на глобусе и карте, читать план местности и карту, называть основные способы изучения Земли в прошлом ив настоящее время и наиболее выдающиеся результаты геог</w:t>
            </w:r>
            <w:r w:rsidR="002274C9" w:rsidRPr="00035716">
              <w:rPr>
                <w:rFonts w:ascii="Times New Roman" w:hAnsi="Times New Roman"/>
                <w:sz w:val="24"/>
                <w:szCs w:val="24"/>
              </w:rPr>
              <w:t>-</w:t>
            </w:r>
            <w:r w:rsidRPr="00035716">
              <w:rPr>
                <w:rFonts w:ascii="Times New Roman" w:hAnsi="Times New Roman"/>
                <w:sz w:val="24"/>
                <w:szCs w:val="24"/>
              </w:rPr>
              <w:t>рафических открытий и путешествий, приводить примеры собственных путе</w:t>
            </w:r>
            <w:r w:rsidR="002274C9" w:rsidRPr="00035716">
              <w:rPr>
                <w:rFonts w:ascii="Times New Roman" w:hAnsi="Times New Roman"/>
                <w:sz w:val="24"/>
                <w:szCs w:val="24"/>
              </w:rPr>
              <w:t>-</w:t>
            </w:r>
            <w:r w:rsidRPr="00035716">
              <w:rPr>
                <w:rFonts w:ascii="Times New Roman" w:hAnsi="Times New Roman"/>
                <w:sz w:val="24"/>
                <w:szCs w:val="24"/>
              </w:rPr>
              <w:t>шествий, называть и показывать по ка</w:t>
            </w:r>
            <w:r w:rsidR="006271A4" w:rsidRPr="00035716">
              <w:rPr>
                <w:rFonts w:ascii="Times New Roman" w:hAnsi="Times New Roman"/>
                <w:sz w:val="24"/>
                <w:szCs w:val="24"/>
              </w:rPr>
              <w:t>-</w:t>
            </w:r>
            <w:r w:rsidRPr="00035716">
              <w:rPr>
                <w:rFonts w:ascii="Times New Roman" w:hAnsi="Times New Roman"/>
                <w:sz w:val="24"/>
                <w:szCs w:val="24"/>
              </w:rPr>
              <w:t>рте основные географические</w:t>
            </w:r>
            <w:r w:rsidR="002274C9" w:rsidRPr="00035716">
              <w:rPr>
                <w:rFonts w:ascii="Times New Roman" w:hAnsi="Times New Roman"/>
                <w:sz w:val="24"/>
                <w:szCs w:val="24"/>
              </w:rPr>
              <w:t xml:space="preserve"> объ</w:t>
            </w:r>
            <w:r w:rsidR="006271A4" w:rsidRPr="00035716">
              <w:rPr>
                <w:rFonts w:ascii="Times New Roman" w:hAnsi="Times New Roman"/>
                <w:sz w:val="24"/>
                <w:szCs w:val="24"/>
              </w:rPr>
              <w:t xml:space="preserve">екты, </w:t>
            </w:r>
            <w:r w:rsidRPr="00035716">
              <w:rPr>
                <w:rFonts w:ascii="Times New Roman" w:hAnsi="Times New Roman"/>
                <w:sz w:val="24"/>
                <w:szCs w:val="24"/>
              </w:rPr>
              <w:t>объяснять особенности строения рель</w:t>
            </w:r>
            <w:r w:rsidR="002274C9" w:rsidRPr="00035716">
              <w:rPr>
                <w:rFonts w:ascii="Times New Roman" w:hAnsi="Times New Roman"/>
                <w:sz w:val="24"/>
                <w:szCs w:val="24"/>
              </w:rPr>
              <w:t>-</w:t>
            </w:r>
            <w:r w:rsidRPr="00035716">
              <w:rPr>
                <w:rFonts w:ascii="Times New Roman" w:hAnsi="Times New Roman"/>
                <w:sz w:val="24"/>
                <w:szCs w:val="24"/>
              </w:rPr>
              <w:t>ефа суши и дна</w:t>
            </w:r>
            <w:r w:rsidR="002274C9" w:rsidRPr="00035716">
              <w:rPr>
                <w:rFonts w:ascii="Times New Roman" w:hAnsi="Times New Roman"/>
                <w:sz w:val="24"/>
                <w:szCs w:val="24"/>
              </w:rPr>
              <w:t xml:space="preserve"> Мирово</w:t>
            </w:r>
            <w:r w:rsidR="006271A4" w:rsidRPr="00035716">
              <w:rPr>
                <w:rFonts w:ascii="Times New Roman" w:hAnsi="Times New Roman"/>
                <w:sz w:val="24"/>
                <w:szCs w:val="24"/>
              </w:rPr>
              <w:t xml:space="preserve">го океана, </w:t>
            </w:r>
            <w:r w:rsidRPr="00035716">
              <w:rPr>
                <w:rFonts w:ascii="Times New Roman" w:hAnsi="Times New Roman"/>
                <w:sz w:val="24"/>
                <w:szCs w:val="24"/>
              </w:rPr>
              <w:t>опи</w:t>
            </w:r>
            <w:r w:rsidR="002274C9" w:rsidRPr="00035716">
              <w:rPr>
                <w:rFonts w:ascii="Times New Roman" w:hAnsi="Times New Roman"/>
                <w:sz w:val="24"/>
                <w:szCs w:val="24"/>
              </w:rPr>
              <w:t>-</w:t>
            </w:r>
            <w:r w:rsidRPr="00035716">
              <w:rPr>
                <w:rFonts w:ascii="Times New Roman" w:hAnsi="Times New Roman"/>
                <w:sz w:val="24"/>
                <w:szCs w:val="24"/>
              </w:rPr>
              <w:t>сывать погоду своей местности</w:t>
            </w:r>
          </w:p>
        </w:tc>
        <w:tc>
          <w:tcPr>
            <w:tcW w:w="1559" w:type="dxa"/>
            <w:tcBorders>
              <w:top w:val="single" w:sz="4" w:space="0" w:color="auto"/>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p>
        </w:tc>
      </w:tr>
      <w:tr w:rsidR="00621EB8" w:rsidRPr="00035716" w:rsidTr="002274C9">
        <w:tc>
          <w:tcPr>
            <w:tcW w:w="800" w:type="dxa"/>
            <w:tcBorders>
              <w:top w:val="single" w:sz="4" w:space="0" w:color="auto"/>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t>33</w:t>
            </w:r>
          </w:p>
        </w:tc>
        <w:tc>
          <w:tcPr>
            <w:tcW w:w="2745" w:type="dxa"/>
            <w:tcBorders>
              <w:top w:val="single" w:sz="4" w:space="0" w:color="auto"/>
              <w:left w:val="single" w:sz="4" w:space="0" w:color="auto"/>
              <w:bottom w:val="single" w:sz="4" w:space="0" w:color="auto"/>
              <w:right w:val="single" w:sz="4" w:space="0" w:color="auto"/>
            </w:tcBorders>
          </w:tcPr>
          <w:p w:rsidR="00621EB8" w:rsidRPr="00035716" w:rsidRDefault="00621EB8" w:rsidP="007F15CF">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Защита проектных работ за курс 5 класса</w:t>
            </w:r>
          </w:p>
        </w:tc>
        <w:tc>
          <w:tcPr>
            <w:tcW w:w="709" w:type="dxa"/>
            <w:tcBorders>
              <w:top w:val="single" w:sz="4" w:space="0" w:color="auto"/>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p>
        </w:tc>
      </w:tr>
      <w:tr w:rsidR="00621EB8" w:rsidRPr="00035716" w:rsidTr="002274C9">
        <w:tc>
          <w:tcPr>
            <w:tcW w:w="800" w:type="dxa"/>
            <w:tcBorders>
              <w:top w:val="single" w:sz="4" w:space="0" w:color="auto"/>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t>34</w:t>
            </w:r>
          </w:p>
        </w:tc>
        <w:tc>
          <w:tcPr>
            <w:tcW w:w="2745" w:type="dxa"/>
            <w:tcBorders>
              <w:top w:val="single" w:sz="4" w:space="0" w:color="auto"/>
              <w:left w:val="single" w:sz="4" w:space="0" w:color="auto"/>
              <w:bottom w:val="single" w:sz="4" w:space="0" w:color="auto"/>
              <w:right w:val="single" w:sz="4" w:space="0" w:color="auto"/>
            </w:tcBorders>
          </w:tcPr>
          <w:p w:rsidR="00621EB8" w:rsidRPr="00035716" w:rsidRDefault="00621EB8" w:rsidP="007F15CF">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Защита проектных работ за курс 5 класса</w:t>
            </w:r>
          </w:p>
        </w:tc>
        <w:tc>
          <w:tcPr>
            <w:tcW w:w="709" w:type="dxa"/>
            <w:tcBorders>
              <w:top w:val="single" w:sz="4" w:space="0" w:color="auto"/>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394" w:type="dxa"/>
            <w:vMerge/>
            <w:tcBorders>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621EB8" w:rsidRPr="00035716" w:rsidRDefault="00621EB8" w:rsidP="00EE4EC0">
            <w:pPr>
              <w:spacing w:after="0" w:line="240" w:lineRule="auto"/>
              <w:jc w:val="center"/>
              <w:rPr>
                <w:rFonts w:ascii="Times New Roman" w:hAnsi="Times New Roman"/>
                <w:sz w:val="24"/>
                <w:szCs w:val="24"/>
              </w:rPr>
            </w:pPr>
          </w:p>
        </w:tc>
      </w:tr>
    </w:tbl>
    <w:p w:rsidR="00621EB8" w:rsidRPr="00035716" w:rsidRDefault="00621EB8">
      <w:r w:rsidRPr="00035716">
        <w:br w:type="page"/>
      </w:r>
    </w:p>
    <w:p w:rsidR="00621EB8" w:rsidRPr="00035716" w:rsidRDefault="00621EB8" w:rsidP="00621EB8">
      <w:pPr>
        <w:spacing w:after="0" w:line="240" w:lineRule="auto"/>
        <w:jc w:val="center"/>
        <w:rPr>
          <w:rFonts w:ascii="Times New Roman" w:hAnsi="Times New Roman"/>
          <w:b/>
          <w:sz w:val="24"/>
          <w:szCs w:val="24"/>
        </w:rPr>
      </w:pPr>
      <w:r w:rsidRPr="00035716">
        <w:rPr>
          <w:rFonts w:ascii="Times New Roman" w:hAnsi="Times New Roman"/>
          <w:b/>
          <w:sz w:val="24"/>
          <w:szCs w:val="24"/>
        </w:rPr>
        <w:lastRenderedPageBreak/>
        <w:t>Тематическое планирование по географии 6 класс</w:t>
      </w:r>
    </w:p>
    <w:p w:rsidR="00AD5969" w:rsidRPr="00035716" w:rsidRDefault="00AD5969" w:rsidP="00621EB8">
      <w:pPr>
        <w:spacing w:after="0" w:line="240" w:lineRule="auto"/>
        <w:jc w:val="center"/>
        <w:rPr>
          <w:rFonts w:ascii="Times New Roman" w:hAnsi="Times New Roman"/>
          <w:b/>
          <w:sz w:val="24"/>
          <w:szCs w:val="24"/>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0"/>
        <w:gridCol w:w="40"/>
        <w:gridCol w:w="2563"/>
        <w:gridCol w:w="709"/>
        <w:gridCol w:w="4483"/>
        <w:gridCol w:w="53"/>
        <w:gridCol w:w="1559"/>
      </w:tblGrid>
      <w:tr w:rsidR="00AD5969" w:rsidRPr="00035716" w:rsidTr="0051787E">
        <w:trPr>
          <w:trHeight w:val="276"/>
        </w:trPr>
        <w:tc>
          <w:tcPr>
            <w:tcW w:w="800" w:type="dxa"/>
            <w:vMerge w:val="restart"/>
            <w:tcBorders>
              <w:top w:val="single" w:sz="4" w:space="0" w:color="auto"/>
              <w:left w:val="single" w:sz="4" w:space="0" w:color="auto"/>
              <w:right w:val="single" w:sz="4" w:space="0" w:color="auto"/>
            </w:tcBorders>
            <w:hideMark/>
          </w:tcPr>
          <w:p w:rsidR="00AD5969" w:rsidRPr="00035716" w:rsidRDefault="00AD5969" w:rsidP="0081027C">
            <w:pPr>
              <w:spacing w:after="0" w:line="240" w:lineRule="auto"/>
              <w:jc w:val="center"/>
              <w:rPr>
                <w:rFonts w:ascii="Times New Roman" w:hAnsi="Times New Roman"/>
                <w:sz w:val="24"/>
                <w:szCs w:val="24"/>
              </w:rPr>
            </w:pPr>
            <w:r w:rsidRPr="00035716">
              <w:rPr>
                <w:rFonts w:ascii="Times New Roman" w:hAnsi="Times New Roman"/>
                <w:sz w:val="24"/>
                <w:szCs w:val="24"/>
              </w:rPr>
              <w:t>№</w:t>
            </w:r>
          </w:p>
          <w:p w:rsidR="00AD5969" w:rsidRPr="00035716" w:rsidRDefault="00AD5969" w:rsidP="0081027C">
            <w:pPr>
              <w:spacing w:after="0" w:line="240" w:lineRule="auto"/>
              <w:jc w:val="center"/>
              <w:rPr>
                <w:rFonts w:ascii="Times New Roman" w:hAnsi="Times New Roman"/>
                <w:sz w:val="24"/>
                <w:szCs w:val="24"/>
              </w:rPr>
            </w:pPr>
            <w:r w:rsidRPr="00035716">
              <w:rPr>
                <w:rFonts w:ascii="Times New Roman" w:hAnsi="Times New Roman"/>
                <w:sz w:val="24"/>
                <w:szCs w:val="24"/>
              </w:rPr>
              <w:t>урока</w:t>
            </w:r>
          </w:p>
        </w:tc>
        <w:tc>
          <w:tcPr>
            <w:tcW w:w="2603" w:type="dxa"/>
            <w:gridSpan w:val="2"/>
            <w:vMerge w:val="restart"/>
            <w:tcBorders>
              <w:top w:val="single" w:sz="4" w:space="0" w:color="auto"/>
              <w:left w:val="single" w:sz="4" w:space="0" w:color="auto"/>
              <w:right w:val="single" w:sz="4" w:space="0" w:color="auto"/>
            </w:tcBorders>
            <w:hideMark/>
          </w:tcPr>
          <w:p w:rsidR="00AD5969" w:rsidRPr="00035716" w:rsidRDefault="00AD5969" w:rsidP="0081027C">
            <w:pPr>
              <w:spacing w:after="0" w:line="240" w:lineRule="auto"/>
              <w:jc w:val="center"/>
              <w:rPr>
                <w:rFonts w:ascii="Times New Roman" w:hAnsi="Times New Roman"/>
                <w:sz w:val="24"/>
                <w:szCs w:val="24"/>
              </w:rPr>
            </w:pPr>
            <w:r w:rsidRPr="00035716">
              <w:rPr>
                <w:rFonts w:ascii="Times New Roman" w:hAnsi="Times New Roman"/>
                <w:sz w:val="24"/>
                <w:szCs w:val="24"/>
              </w:rPr>
              <w:t>Наименование раздела и тем</w:t>
            </w:r>
          </w:p>
        </w:tc>
        <w:tc>
          <w:tcPr>
            <w:tcW w:w="709" w:type="dxa"/>
            <w:vMerge w:val="restart"/>
            <w:tcBorders>
              <w:top w:val="single" w:sz="4" w:space="0" w:color="auto"/>
              <w:left w:val="single" w:sz="4" w:space="0" w:color="auto"/>
              <w:right w:val="single" w:sz="4" w:space="0" w:color="auto"/>
            </w:tcBorders>
            <w:hideMark/>
          </w:tcPr>
          <w:p w:rsidR="00AD5969" w:rsidRPr="00035716" w:rsidRDefault="00AD5969" w:rsidP="0081027C">
            <w:pPr>
              <w:spacing w:after="0" w:line="240" w:lineRule="auto"/>
              <w:jc w:val="center"/>
              <w:rPr>
                <w:rFonts w:ascii="Times New Roman" w:hAnsi="Times New Roman"/>
                <w:sz w:val="16"/>
                <w:szCs w:val="16"/>
              </w:rPr>
            </w:pPr>
            <w:r w:rsidRPr="00035716">
              <w:rPr>
                <w:rFonts w:ascii="Times New Roman" w:hAnsi="Times New Roman"/>
                <w:sz w:val="16"/>
                <w:szCs w:val="16"/>
              </w:rPr>
              <w:t>Кол-во часов</w:t>
            </w:r>
          </w:p>
        </w:tc>
        <w:tc>
          <w:tcPr>
            <w:tcW w:w="4536" w:type="dxa"/>
            <w:gridSpan w:val="2"/>
            <w:vMerge w:val="restart"/>
            <w:tcBorders>
              <w:top w:val="single" w:sz="4" w:space="0" w:color="auto"/>
              <w:left w:val="single" w:sz="4" w:space="0" w:color="auto"/>
              <w:right w:val="single" w:sz="4" w:space="0" w:color="auto"/>
            </w:tcBorders>
            <w:hideMark/>
          </w:tcPr>
          <w:p w:rsidR="00AD5969" w:rsidRPr="00035716" w:rsidRDefault="00AD5969" w:rsidP="0081027C">
            <w:pPr>
              <w:spacing w:after="0" w:line="240" w:lineRule="auto"/>
              <w:jc w:val="center"/>
              <w:rPr>
                <w:rFonts w:ascii="Times New Roman" w:hAnsi="Times New Roman"/>
                <w:sz w:val="24"/>
                <w:szCs w:val="24"/>
              </w:rPr>
            </w:pPr>
            <w:r w:rsidRPr="00035716">
              <w:rPr>
                <w:rFonts w:ascii="Times New Roman" w:hAnsi="Times New Roman"/>
                <w:sz w:val="24"/>
                <w:szCs w:val="24"/>
              </w:rPr>
              <w:t>Характеристика основной деятельности ученика</w:t>
            </w:r>
          </w:p>
        </w:tc>
        <w:tc>
          <w:tcPr>
            <w:tcW w:w="1559" w:type="dxa"/>
            <w:vMerge w:val="restart"/>
            <w:tcBorders>
              <w:top w:val="single" w:sz="4" w:space="0" w:color="auto"/>
              <w:left w:val="single" w:sz="4" w:space="0" w:color="auto"/>
              <w:right w:val="single" w:sz="4" w:space="0" w:color="auto"/>
            </w:tcBorders>
          </w:tcPr>
          <w:p w:rsidR="00AD5969" w:rsidRPr="00035716" w:rsidRDefault="00AD5969" w:rsidP="0081027C">
            <w:pPr>
              <w:spacing w:after="0" w:line="240" w:lineRule="auto"/>
              <w:jc w:val="center"/>
              <w:rPr>
                <w:rFonts w:ascii="Times New Roman" w:hAnsi="Times New Roman"/>
                <w:sz w:val="24"/>
                <w:szCs w:val="24"/>
              </w:rPr>
            </w:pPr>
            <w:r w:rsidRPr="00035716">
              <w:rPr>
                <w:rFonts w:ascii="Times New Roman" w:hAnsi="Times New Roman"/>
                <w:sz w:val="24"/>
                <w:szCs w:val="24"/>
              </w:rPr>
              <w:t>Примечания</w:t>
            </w:r>
          </w:p>
        </w:tc>
      </w:tr>
      <w:tr w:rsidR="00AD5969" w:rsidRPr="00035716" w:rsidTr="0051787E">
        <w:trPr>
          <w:trHeight w:val="276"/>
        </w:trPr>
        <w:tc>
          <w:tcPr>
            <w:tcW w:w="800" w:type="dxa"/>
            <w:vMerge/>
            <w:tcBorders>
              <w:left w:val="single" w:sz="4" w:space="0" w:color="auto"/>
              <w:bottom w:val="single" w:sz="4" w:space="0" w:color="auto"/>
              <w:right w:val="single" w:sz="4" w:space="0" w:color="auto"/>
            </w:tcBorders>
            <w:hideMark/>
          </w:tcPr>
          <w:p w:rsidR="00AD5969" w:rsidRPr="00035716" w:rsidRDefault="00AD5969" w:rsidP="0081027C">
            <w:pPr>
              <w:spacing w:after="0" w:line="240" w:lineRule="auto"/>
              <w:jc w:val="center"/>
              <w:rPr>
                <w:rFonts w:ascii="Times New Roman" w:hAnsi="Times New Roman"/>
                <w:sz w:val="24"/>
                <w:szCs w:val="24"/>
              </w:rPr>
            </w:pPr>
          </w:p>
        </w:tc>
        <w:tc>
          <w:tcPr>
            <w:tcW w:w="2603" w:type="dxa"/>
            <w:gridSpan w:val="2"/>
            <w:vMerge/>
            <w:tcBorders>
              <w:left w:val="single" w:sz="4" w:space="0" w:color="auto"/>
              <w:bottom w:val="single" w:sz="4" w:space="0" w:color="auto"/>
              <w:right w:val="single" w:sz="4" w:space="0" w:color="auto"/>
            </w:tcBorders>
            <w:hideMark/>
          </w:tcPr>
          <w:p w:rsidR="00AD5969" w:rsidRPr="00035716" w:rsidRDefault="00AD5969" w:rsidP="0081027C">
            <w:pPr>
              <w:spacing w:after="0" w:line="240" w:lineRule="auto"/>
              <w:jc w:val="center"/>
              <w:rPr>
                <w:rFonts w:ascii="Times New Roman" w:hAnsi="Times New Roman"/>
                <w:sz w:val="24"/>
                <w:szCs w:val="24"/>
              </w:rPr>
            </w:pPr>
          </w:p>
        </w:tc>
        <w:tc>
          <w:tcPr>
            <w:tcW w:w="709" w:type="dxa"/>
            <w:vMerge/>
            <w:tcBorders>
              <w:left w:val="single" w:sz="4" w:space="0" w:color="auto"/>
              <w:bottom w:val="single" w:sz="4" w:space="0" w:color="auto"/>
              <w:right w:val="single" w:sz="4" w:space="0" w:color="auto"/>
            </w:tcBorders>
            <w:hideMark/>
          </w:tcPr>
          <w:p w:rsidR="00AD5969" w:rsidRPr="00035716" w:rsidRDefault="00AD5969" w:rsidP="0081027C">
            <w:pPr>
              <w:spacing w:after="0" w:line="240" w:lineRule="auto"/>
              <w:jc w:val="center"/>
              <w:rPr>
                <w:rFonts w:ascii="Times New Roman" w:hAnsi="Times New Roman"/>
                <w:sz w:val="24"/>
                <w:szCs w:val="24"/>
              </w:rPr>
            </w:pPr>
          </w:p>
        </w:tc>
        <w:tc>
          <w:tcPr>
            <w:tcW w:w="4536" w:type="dxa"/>
            <w:gridSpan w:val="2"/>
            <w:vMerge/>
            <w:tcBorders>
              <w:left w:val="single" w:sz="4" w:space="0" w:color="auto"/>
              <w:bottom w:val="single" w:sz="4" w:space="0" w:color="auto"/>
              <w:right w:val="single" w:sz="4" w:space="0" w:color="auto"/>
            </w:tcBorders>
            <w:hideMark/>
          </w:tcPr>
          <w:p w:rsidR="00AD5969" w:rsidRPr="00035716" w:rsidRDefault="00AD5969" w:rsidP="0081027C">
            <w:pPr>
              <w:spacing w:after="0" w:line="240" w:lineRule="auto"/>
              <w:jc w:val="center"/>
              <w:rPr>
                <w:rFonts w:ascii="Times New Roman" w:hAnsi="Times New Roman"/>
                <w:sz w:val="24"/>
                <w:szCs w:val="24"/>
              </w:rPr>
            </w:pPr>
          </w:p>
        </w:tc>
        <w:tc>
          <w:tcPr>
            <w:tcW w:w="1559" w:type="dxa"/>
            <w:vMerge/>
            <w:tcBorders>
              <w:left w:val="single" w:sz="4" w:space="0" w:color="auto"/>
              <w:bottom w:val="single" w:sz="4" w:space="0" w:color="auto"/>
              <w:right w:val="single" w:sz="4" w:space="0" w:color="auto"/>
            </w:tcBorders>
          </w:tcPr>
          <w:p w:rsidR="00AD5969" w:rsidRPr="00035716" w:rsidRDefault="00AD5969" w:rsidP="0081027C">
            <w:pPr>
              <w:spacing w:after="0" w:line="240" w:lineRule="auto"/>
              <w:jc w:val="center"/>
              <w:rPr>
                <w:rFonts w:ascii="Times New Roman" w:hAnsi="Times New Roman"/>
                <w:sz w:val="24"/>
                <w:szCs w:val="24"/>
              </w:rPr>
            </w:pPr>
          </w:p>
        </w:tc>
      </w:tr>
      <w:tr w:rsidR="00156A4C" w:rsidRPr="00035716" w:rsidTr="003B4C8A">
        <w:tc>
          <w:tcPr>
            <w:tcW w:w="10207" w:type="dxa"/>
            <w:gridSpan w:val="7"/>
            <w:tcBorders>
              <w:top w:val="single" w:sz="4" w:space="0" w:color="auto"/>
              <w:left w:val="single" w:sz="4" w:space="0" w:color="auto"/>
              <w:bottom w:val="single" w:sz="4" w:space="0" w:color="auto"/>
              <w:right w:val="single" w:sz="4" w:space="0" w:color="auto"/>
            </w:tcBorders>
          </w:tcPr>
          <w:p w:rsidR="00156A4C" w:rsidRPr="00035716" w:rsidRDefault="00156A4C" w:rsidP="00EE4EC0">
            <w:pPr>
              <w:spacing w:after="0" w:line="240" w:lineRule="auto"/>
              <w:jc w:val="center"/>
              <w:rPr>
                <w:rFonts w:ascii="Times New Roman" w:hAnsi="Times New Roman"/>
                <w:b/>
                <w:bCs/>
                <w:sz w:val="24"/>
                <w:szCs w:val="24"/>
              </w:rPr>
            </w:pPr>
            <w:r w:rsidRPr="00035716">
              <w:rPr>
                <w:rFonts w:ascii="Times New Roman" w:hAnsi="Times New Roman"/>
                <w:b/>
                <w:bCs/>
                <w:sz w:val="24"/>
                <w:szCs w:val="24"/>
              </w:rPr>
              <w:t>Раздел IV. Земля во Вселенной (3 ч)</w:t>
            </w:r>
          </w:p>
        </w:tc>
      </w:tr>
      <w:tr w:rsidR="00156A4C" w:rsidRPr="00035716" w:rsidTr="0051787E">
        <w:tc>
          <w:tcPr>
            <w:tcW w:w="840" w:type="dxa"/>
            <w:gridSpan w:val="2"/>
            <w:tcBorders>
              <w:top w:val="single" w:sz="4" w:space="0" w:color="auto"/>
              <w:left w:val="single" w:sz="4" w:space="0" w:color="auto"/>
              <w:bottom w:val="single" w:sz="4" w:space="0" w:color="auto"/>
              <w:right w:val="single" w:sz="4" w:space="0" w:color="auto"/>
            </w:tcBorders>
          </w:tcPr>
          <w:p w:rsidR="00156A4C" w:rsidRPr="00035716" w:rsidRDefault="00156A4C"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2563" w:type="dxa"/>
            <w:tcBorders>
              <w:top w:val="single" w:sz="4" w:space="0" w:color="auto"/>
              <w:left w:val="single" w:sz="4" w:space="0" w:color="auto"/>
              <w:bottom w:val="single" w:sz="4" w:space="0" w:color="auto"/>
              <w:right w:val="single" w:sz="4" w:space="0" w:color="auto"/>
            </w:tcBorders>
          </w:tcPr>
          <w:p w:rsidR="00156A4C" w:rsidRPr="00035716" w:rsidRDefault="00156A4C" w:rsidP="00156A4C">
            <w:pPr>
              <w:autoSpaceDE w:val="0"/>
              <w:autoSpaceDN w:val="0"/>
              <w:adjustRightInd w:val="0"/>
              <w:spacing w:after="0" w:line="240" w:lineRule="auto"/>
              <w:rPr>
                <w:rFonts w:ascii="Times New Roman" w:hAnsi="Times New Roman"/>
                <w:bCs/>
                <w:sz w:val="24"/>
                <w:szCs w:val="24"/>
              </w:rPr>
            </w:pPr>
            <w:r w:rsidRPr="00035716">
              <w:rPr>
                <w:rFonts w:ascii="Times New Roman" w:hAnsi="Times New Roman"/>
                <w:sz w:val="24"/>
                <w:szCs w:val="24"/>
              </w:rPr>
              <w:t>Вращение Земли и его следствие</w:t>
            </w:r>
          </w:p>
        </w:tc>
        <w:tc>
          <w:tcPr>
            <w:tcW w:w="709" w:type="dxa"/>
            <w:tcBorders>
              <w:top w:val="single" w:sz="4" w:space="0" w:color="auto"/>
              <w:left w:val="single" w:sz="4" w:space="0" w:color="auto"/>
              <w:bottom w:val="single" w:sz="4" w:space="0" w:color="auto"/>
              <w:right w:val="single" w:sz="4" w:space="0" w:color="auto"/>
            </w:tcBorders>
          </w:tcPr>
          <w:p w:rsidR="00156A4C" w:rsidRPr="00035716" w:rsidRDefault="00156A4C"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val="restart"/>
            <w:tcBorders>
              <w:top w:val="single" w:sz="4" w:space="0" w:color="auto"/>
              <w:left w:val="single" w:sz="4" w:space="0" w:color="auto"/>
              <w:right w:val="single" w:sz="4" w:space="0" w:color="auto"/>
            </w:tcBorders>
          </w:tcPr>
          <w:p w:rsidR="00156A4C" w:rsidRPr="00035716" w:rsidRDefault="00156A4C" w:rsidP="0051787E">
            <w:pPr>
              <w:autoSpaceDE w:val="0"/>
              <w:autoSpaceDN w:val="0"/>
              <w:adjustRightInd w:val="0"/>
              <w:spacing w:after="0" w:line="240" w:lineRule="auto"/>
              <w:rPr>
                <w:rFonts w:ascii="Times New Roman" w:hAnsi="Times New Roman"/>
                <w:bCs/>
                <w:sz w:val="24"/>
                <w:szCs w:val="24"/>
              </w:rPr>
            </w:pPr>
            <w:r w:rsidRPr="00035716">
              <w:rPr>
                <w:rFonts w:ascii="Times New Roman" w:hAnsi="Times New Roman"/>
                <w:sz w:val="24"/>
                <w:szCs w:val="24"/>
              </w:rPr>
              <w:t>Развитие и совершенствование умений: объяснять понятия и термины, выделять главное; приводить примеры географи</w:t>
            </w:r>
            <w:r w:rsidR="0051787E" w:rsidRPr="00035716">
              <w:rPr>
                <w:rFonts w:ascii="Times New Roman" w:hAnsi="Times New Roman"/>
                <w:sz w:val="24"/>
                <w:szCs w:val="24"/>
              </w:rPr>
              <w:t>-</w:t>
            </w:r>
            <w:r w:rsidRPr="00035716">
              <w:rPr>
                <w:rFonts w:ascii="Times New Roman" w:hAnsi="Times New Roman"/>
                <w:sz w:val="24"/>
                <w:szCs w:val="24"/>
              </w:rPr>
              <w:t>ческих следствий движения Земли; назы</w:t>
            </w:r>
            <w:r w:rsidR="0051787E" w:rsidRPr="00035716">
              <w:rPr>
                <w:rFonts w:ascii="Times New Roman" w:hAnsi="Times New Roman"/>
                <w:sz w:val="24"/>
                <w:szCs w:val="24"/>
              </w:rPr>
              <w:t>-</w:t>
            </w:r>
            <w:r w:rsidRPr="00035716">
              <w:rPr>
                <w:rFonts w:ascii="Times New Roman" w:hAnsi="Times New Roman"/>
                <w:sz w:val="24"/>
                <w:szCs w:val="24"/>
              </w:rPr>
              <w:t>вать (показывать) элементы градусной сети, географические полюса, объяснять их особенности; определять (измерять) географические координаты точки, рас</w:t>
            </w:r>
            <w:r w:rsidR="0051787E" w:rsidRPr="00035716">
              <w:rPr>
                <w:rFonts w:ascii="Times New Roman" w:hAnsi="Times New Roman"/>
                <w:sz w:val="24"/>
                <w:szCs w:val="24"/>
              </w:rPr>
              <w:t>-</w:t>
            </w:r>
            <w:r w:rsidRPr="00035716">
              <w:rPr>
                <w:rFonts w:ascii="Times New Roman" w:hAnsi="Times New Roman"/>
                <w:sz w:val="24"/>
                <w:szCs w:val="24"/>
              </w:rPr>
              <w:t>стояния, направления, местоположение географических объектов на глобусе; от</w:t>
            </w:r>
            <w:r w:rsidR="0051787E" w:rsidRPr="00035716">
              <w:rPr>
                <w:rFonts w:ascii="Times New Roman" w:hAnsi="Times New Roman"/>
                <w:sz w:val="24"/>
                <w:szCs w:val="24"/>
              </w:rPr>
              <w:t>-</w:t>
            </w:r>
            <w:r w:rsidRPr="00035716">
              <w:rPr>
                <w:rFonts w:ascii="Times New Roman" w:hAnsi="Times New Roman"/>
                <w:sz w:val="24"/>
                <w:szCs w:val="24"/>
              </w:rPr>
              <w:t>бирать нужные карты, давать им харак</w:t>
            </w:r>
            <w:r w:rsidR="0051787E" w:rsidRPr="00035716">
              <w:rPr>
                <w:rFonts w:ascii="Times New Roman" w:hAnsi="Times New Roman"/>
                <w:sz w:val="24"/>
                <w:szCs w:val="24"/>
              </w:rPr>
              <w:t>-</w:t>
            </w:r>
            <w:r w:rsidRPr="00035716">
              <w:rPr>
                <w:rFonts w:ascii="Times New Roman" w:hAnsi="Times New Roman"/>
                <w:sz w:val="24"/>
                <w:szCs w:val="24"/>
              </w:rPr>
              <w:t>теристику; читать карты</w:t>
            </w:r>
          </w:p>
        </w:tc>
        <w:tc>
          <w:tcPr>
            <w:tcW w:w="1612" w:type="dxa"/>
            <w:gridSpan w:val="2"/>
            <w:tcBorders>
              <w:top w:val="single" w:sz="4" w:space="0" w:color="auto"/>
              <w:left w:val="single" w:sz="4" w:space="0" w:color="auto"/>
              <w:bottom w:val="single" w:sz="4" w:space="0" w:color="auto"/>
              <w:right w:val="single" w:sz="4" w:space="0" w:color="auto"/>
            </w:tcBorders>
          </w:tcPr>
          <w:p w:rsidR="00156A4C" w:rsidRPr="00035716" w:rsidRDefault="00156A4C" w:rsidP="00EE4EC0">
            <w:pPr>
              <w:spacing w:after="0" w:line="240" w:lineRule="auto"/>
              <w:jc w:val="center"/>
              <w:rPr>
                <w:rFonts w:ascii="Times New Roman" w:hAnsi="Times New Roman"/>
                <w:bCs/>
                <w:sz w:val="24"/>
                <w:szCs w:val="24"/>
              </w:rPr>
            </w:pPr>
          </w:p>
        </w:tc>
      </w:tr>
      <w:tr w:rsidR="00156A4C" w:rsidRPr="00035716" w:rsidTr="0051787E">
        <w:tc>
          <w:tcPr>
            <w:tcW w:w="840" w:type="dxa"/>
            <w:gridSpan w:val="2"/>
            <w:tcBorders>
              <w:top w:val="single" w:sz="4" w:space="0" w:color="auto"/>
              <w:left w:val="single" w:sz="4" w:space="0" w:color="auto"/>
              <w:bottom w:val="single" w:sz="4" w:space="0" w:color="auto"/>
              <w:right w:val="single" w:sz="4" w:space="0" w:color="auto"/>
            </w:tcBorders>
          </w:tcPr>
          <w:p w:rsidR="00156A4C" w:rsidRPr="00035716" w:rsidRDefault="00156A4C"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2</w:t>
            </w:r>
          </w:p>
        </w:tc>
        <w:tc>
          <w:tcPr>
            <w:tcW w:w="2563" w:type="dxa"/>
            <w:tcBorders>
              <w:top w:val="single" w:sz="4" w:space="0" w:color="auto"/>
              <w:left w:val="single" w:sz="4" w:space="0" w:color="auto"/>
              <w:bottom w:val="single" w:sz="4" w:space="0" w:color="auto"/>
              <w:right w:val="single" w:sz="4" w:space="0" w:color="auto"/>
            </w:tcBorders>
          </w:tcPr>
          <w:p w:rsidR="00156A4C" w:rsidRPr="00035716" w:rsidRDefault="00156A4C" w:rsidP="00156A4C">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Географические координаты</w:t>
            </w:r>
          </w:p>
        </w:tc>
        <w:tc>
          <w:tcPr>
            <w:tcW w:w="709" w:type="dxa"/>
            <w:tcBorders>
              <w:top w:val="single" w:sz="4" w:space="0" w:color="auto"/>
              <w:left w:val="single" w:sz="4" w:space="0" w:color="auto"/>
              <w:bottom w:val="single" w:sz="4" w:space="0" w:color="auto"/>
              <w:right w:val="single" w:sz="4" w:space="0" w:color="auto"/>
            </w:tcBorders>
          </w:tcPr>
          <w:p w:rsidR="00156A4C" w:rsidRPr="00035716" w:rsidRDefault="00156A4C"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right w:val="single" w:sz="4" w:space="0" w:color="auto"/>
            </w:tcBorders>
          </w:tcPr>
          <w:p w:rsidR="00156A4C" w:rsidRPr="00035716" w:rsidRDefault="00156A4C"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156A4C" w:rsidRPr="00035716" w:rsidRDefault="00156A4C" w:rsidP="00EE4EC0">
            <w:pPr>
              <w:spacing w:after="0" w:line="240" w:lineRule="auto"/>
              <w:jc w:val="center"/>
              <w:rPr>
                <w:rFonts w:ascii="Times New Roman" w:hAnsi="Times New Roman"/>
                <w:b/>
                <w:bCs/>
                <w:sz w:val="24"/>
                <w:szCs w:val="24"/>
              </w:rPr>
            </w:pPr>
          </w:p>
        </w:tc>
      </w:tr>
      <w:tr w:rsidR="00156A4C" w:rsidRPr="00035716" w:rsidTr="0051787E">
        <w:tc>
          <w:tcPr>
            <w:tcW w:w="840" w:type="dxa"/>
            <w:gridSpan w:val="2"/>
            <w:tcBorders>
              <w:top w:val="single" w:sz="4" w:space="0" w:color="auto"/>
              <w:left w:val="single" w:sz="4" w:space="0" w:color="auto"/>
              <w:bottom w:val="single" w:sz="4" w:space="0" w:color="auto"/>
              <w:right w:val="single" w:sz="4" w:space="0" w:color="auto"/>
            </w:tcBorders>
          </w:tcPr>
          <w:p w:rsidR="00156A4C" w:rsidRPr="00035716" w:rsidRDefault="00156A4C"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3</w:t>
            </w:r>
          </w:p>
        </w:tc>
        <w:tc>
          <w:tcPr>
            <w:tcW w:w="2563" w:type="dxa"/>
            <w:tcBorders>
              <w:top w:val="single" w:sz="4" w:space="0" w:color="auto"/>
              <w:left w:val="single" w:sz="4" w:space="0" w:color="auto"/>
              <w:bottom w:val="single" w:sz="4" w:space="0" w:color="auto"/>
              <w:right w:val="single" w:sz="4" w:space="0" w:color="auto"/>
            </w:tcBorders>
          </w:tcPr>
          <w:p w:rsidR="00156A4C" w:rsidRPr="00035716" w:rsidRDefault="00CB1670" w:rsidP="00CB1670">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b/>
                <w:sz w:val="24"/>
                <w:szCs w:val="24"/>
              </w:rPr>
              <w:t>ИПР № 1 «</w:t>
            </w:r>
            <w:r w:rsidR="00156A4C" w:rsidRPr="00035716">
              <w:rPr>
                <w:rFonts w:ascii="Times New Roman" w:hAnsi="Times New Roman"/>
                <w:b/>
                <w:sz w:val="24"/>
                <w:szCs w:val="24"/>
              </w:rPr>
              <w:t>Определение географических координат точки по глобусу</w:t>
            </w:r>
            <w:r w:rsidRPr="00035716">
              <w:rPr>
                <w:rFonts w:ascii="Times New Roman" w:hAnsi="Times New Roman"/>
                <w:b/>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156A4C" w:rsidRPr="00035716" w:rsidRDefault="00156A4C"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bottom w:val="single" w:sz="4" w:space="0" w:color="auto"/>
              <w:right w:val="single" w:sz="4" w:space="0" w:color="auto"/>
            </w:tcBorders>
          </w:tcPr>
          <w:p w:rsidR="00156A4C" w:rsidRPr="00035716" w:rsidRDefault="00156A4C"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156A4C" w:rsidRPr="00035716" w:rsidRDefault="00156A4C" w:rsidP="00EE4EC0">
            <w:pPr>
              <w:spacing w:after="0" w:line="240" w:lineRule="auto"/>
              <w:jc w:val="center"/>
              <w:rPr>
                <w:rFonts w:ascii="Times New Roman" w:hAnsi="Times New Roman"/>
                <w:b/>
                <w:bCs/>
                <w:sz w:val="24"/>
                <w:szCs w:val="24"/>
              </w:rPr>
            </w:pPr>
          </w:p>
        </w:tc>
      </w:tr>
      <w:tr w:rsidR="00DF2113" w:rsidRPr="00035716" w:rsidTr="004B2908">
        <w:tc>
          <w:tcPr>
            <w:tcW w:w="10207" w:type="dxa"/>
            <w:gridSpan w:val="7"/>
            <w:tcBorders>
              <w:top w:val="single" w:sz="4" w:space="0" w:color="auto"/>
              <w:left w:val="single" w:sz="4" w:space="0" w:color="auto"/>
              <w:bottom w:val="single" w:sz="4" w:space="0" w:color="auto"/>
              <w:right w:val="single" w:sz="4" w:space="0" w:color="auto"/>
            </w:tcBorders>
          </w:tcPr>
          <w:p w:rsidR="00DF2113" w:rsidRPr="00035716" w:rsidRDefault="00DF2113" w:rsidP="00EE4EC0">
            <w:pPr>
              <w:spacing w:after="0" w:line="240" w:lineRule="auto"/>
              <w:jc w:val="center"/>
              <w:rPr>
                <w:rFonts w:ascii="Times New Roman" w:hAnsi="Times New Roman"/>
                <w:b/>
                <w:bCs/>
                <w:sz w:val="24"/>
                <w:szCs w:val="24"/>
              </w:rPr>
            </w:pPr>
            <w:r w:rsidRPr="00035716">
              <w:rPr>
                <w:rFonts w:ascii="Times New Roman" w:hAnsi="Times New Roman"/>
                <w:b/>
                <w:bCs/>
                <w:sz w:val="24"/>
                <w:szCs w:val="24"/>
              </w:rPr>
              <w:t>Радел V. Путешествия и их географическое отражение (5 ч)</w:t>
            </w:r>
          </w:p>
        </w:tc>
      </w:tr>
      <w:tr w:rsidR="00DF2113" w:rsidRPr="00035716" w:rsidTr="0051787E">
        <w:tc>
          <w:tcPr>
            <w:tcW w:w="840" w:type="dxa"/>
            <w:gridSpan w:val="2"/>
            <w:tcBorders>
              <w:top w:val="single" w:sz="4" w:space="0" w:color="auto"/>
              <w:left w:val="single" w:sz="4" w:space="0" w:color="auto"/>
              <w:bottom w:val="single" w:sz="4" w:space="0" w:color="auto"/>
              <w:right w:val="single" w:sz="4" w:space="0" w:color="auto"/>
            </w:tcBorders>
          </w:tcPr>
          <w:p w:rsidR="00DF2113" w:rsidRPr="00035716" w:rsidRDefault="00DF211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4</w:t>
            </w:r>
          </w:p>
        </w:tc>
        <w:tc>
          <w:tcPr>
            <w:tcW w:w="2563" w:type="dxa"/>
            <w:tcBorders>
              <w:top w:val="single" w:sz="4" w:space="0" w:color="auto"/>
              <w:left w:val="single" w:sz="4" w:space="0" w:color="auto"/>
              <w:bottom w:val="single" w:sz="4" w:space="0" w:color="auto"/>
              <w:right w:val="single" w:sz="4" w:space="0" w:color="auto"/>
            </w:tcBorders>
          </w:tcPr>
          <w:p w:rsidR="00DF2113" w:rsidRPr="00035716" w:rsidRDefault="00DF2113" w:rsidP="00DF2113">
            <w:pPr>
              <w:spacing w:after="0" w:line="240" w:lineRule="auto"/>
              <w:rPr>
                <w:rFonts w:ascii="Times New Roman" w:hAnsi="Times New Roman"/>
                <w:b/>
                <w:bCs/>
                <w:sz w:val="24"/>
                <w:szCs w:val="24"/>
              </w:rPr>
            </w:pPr>
            <w:r w:rsidRPr="00035716">
              <w:rPr>
                <w:rFonts w:ascii="Times New Roman" w:hAnsi="Times New Roman"/>
                <w:sz w:val="24"/>
                <w:szCs w:val="24"/>
              </w:rPr>
              <w:t>План местности</w:t>
            </w:r>
          </w:p>
        </w:tc>
        <w:tc>
          <w:tcPr>
            <w:tcW w:w="709" w:type="dxa"/>
            <w:tcBorders>
              <w:top w:val="single" w:sz="4" w:space="0" w:color="auto"/>
              <w:left w:val="single" w:sz="4" w:space="0" w:color="auto"/>
              <w:bottom w:val="single" w:sz="4" w:space="0" w:color="auto"/>
              <w:right w:val="single" w:sz="4" w:space="0" w:color="auto"/>
            </w:tcBorders>
          </w:tcPr>
          <w:p w:rsidR="00DF211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val="restart"/>
            <w:tcBorders>
              <w:top w:val="single" w:sz="4" w:space="0" w:color="auto"/>
              <w:left w:val="single" w:sz="4" w:space="0" w:color="auto"/>
              <w:right w:val="single" w:sz="4" w:space="0" w:color="auto"/>
            </w:tcBorders>
          </w:tcPr>
          <w:p w:rsidR="00DF2113" w:rsidRPr="00035716" w:rsidRDefault="00DF2113" w:rsidP="0051787E">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Развитие и совершенствование умений: составлять и оформлять план местности, классной комнаты; ориентироваться с помощью компаса, поместным призна</w:t>
            </w:r>
            <w:r w:rsidR="0051787E" w:rsidRPr="00035716">
              <w:rPr>
                <w:rFonts w:ascii="Times New Roman" w:hAnsi="Times New Roman"/>
                <w:sz w:val="24"/>
                <w:szCs w:val="24"/>
              </w:rPr>
              <w:t>-</w:t>
            </w:r>
            <w:r w:rsidRPr="00035716">
              <w:rPr>
                <w:rFonts w:ascii="Times New Roman" w:hAnsi="Times New Roman"/>
                <w:sz w:val="24"/>
                <w:szCs w:val="24"/>
              </w:rPr>
              <w:t xml:space="preserve">кам; приводить примеры </w:t>
            </w:r>
            <w:r w:rsidR="005E1F02" w:rsidRPr="00035716">
              <w:rPr>
                <w:rFonts w:ascii="Times New Roman" w:hAnsi="Times New Roman"/>
                <w:sz w:val="24"/>
                <w:szCs w:val="24"/>
              </w:rPr>
              <w:t>г</w:t>
            </w:r>
            <w:r w:rsidRPr="00035716">
              <w:rPr>
                <w:rFonts w:ascii="Times New Roman" w:hAnsi="Times New Roman"/>
                <w:sz w:val="24"/>
                <w:szCs w:val="24"/>
              </w:rPr>
              <w:t>еографических карт, различающихся по масштабу, охва</w:t>
            </w:r>
            <w:r w:rsidR="0051787E" w:rsidRPr="00035716">
              <w:rPr>
                <w:rFonts w:ascii="Times New Roman" w:hAnsi="Times New Roman"/>
                <w:sz w:val="24"/>
                <w:szCs w:val="24"/>
              </w:rPr>
              <w:t>-</w:t>
            </w:r>
            <w:r w:rsidRPr="00035716">
              <w:rPr>
                <w:rFonts w:ascii="Times New Roman" w:hAnsi="Times New Roman"/>
                <w:sz w:val="24"/>
                <w:szCs w:val="24"/>
              </w:rPr>
              <w:t>ту территории, содержанию; определять по карте местоположение объекта</w:t>
            </w:r>
          </w:p>
        </w:tc>
        <w:tc>
          <w:tcPr>
            <w:tcW w:w="1612" w:type="dxa"/>
            <w:gridSpan w:val="2"/>
            <w:tcBorders>
              <w:top w:val="single" w:sz="4" w:space="0" w:color="auto"/>
              <w:left w:val="single" w:sz="4" w:space="0" w:color="auto"/>
              <w:bottom w:val="single" w:sz="4" w:space="0" w:color="auto"/>
              <w:right w:val="single" w:sz="4" w:space="0" w:color="auto"/>
            </w:tcBorders>
          </w:tcPr>
          <w:p w:rsidR="00DF2113" w:rsidRPr="00035716" w:rsidRDefault="00DF2113" w:rsidP="00EE4EC0">
            <w:pPr>
              <w:spacing w:after="0" w:line="240" w:lineRule="auto"/>
              <w:jc w:val="center"/>
              <w:rPr>
                <w:rFonts w:ascii="Times New Roman" w:hAnsi="Times New Roman"/>
                <w:b/>
                <w:bCs/>
                <w:sz w:val="24"/>
                <w:szCs w:val="24"/>
              </w:rPr>
            </w:pPr>
          </w:p>
        </w:tc>
      </w:tr>
      <w:tr w:rsidR="00DF2113" w:rsidRPr="00035716" w:rsidTr="0051787E">
        <w:tc>
          <w:tcPr>
            <w:tcW w:w="840" w:type="dxa"/>
            <w:gridSpan w:val="2"/>
            <w:tcBorders>
              <w:top w:val="single" w:sz="4" w:space="0" w:color="auto"/>
              <w:left w:val="single" w:sz="4" w:space="0" w:color="auto"/>
              <w:bottom w:val="single" w:sz="4" w:space="0" w:color="auto"/>
              <w:right w:val="single" w:sz="4" w:space="0" w:color="auto"/>
            </w:tcBorders>
          </w:tcPr>
          <w:p w:rsidR="00DF2113" w:rsidRPr="00035716" w:rsidRDefault="00DF211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5</w:t>
            </w:r>
          </w:p>
        </w:tc>
        <w:tc>
          <w:tcPr>
            <w:tcW w:w="2563" w:type="dxa"/>
            <w:tcBorders>
              <w:top w:val="single" w:sz="4" w:space="0" w:color="auto"/>
              <w:left w:val="single" w:sz="4" w:space="0" w:color="auto"/>
              <w:bottom w:val="single" w:sz="4" w:space="0" w:color="auto"/>
              <w:right w:val="single" w:sz="4" w:space="0" w:color="auto"/>
            </w:tcBorders>
          </w:tcPr>
          <w:p w:rsidR="00DF2113" w:rsidRPr="00035716" w:rsidRDefault="00DF2113" w:rsidP="00DF2113">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Ориентирование по плану и на местности</w:t>
            </w:r>
          </w:p>
        </w:tc>
        <w:tc>
          <w:tcPr>
            <w:tcW w:w="709" w:type="dxa"/>
            <w:tcBorders>
              <w:top w:val="single" w:sz="4" w:space="0" w:color="auto"/>
              <w:left w:val="single" w:sz="4" w:space="0" w:color="auto"/>
              <w:bottom w:val="single" w:sz="4" w:space="0" w:color="auto"/>
              <w:right w:val="single" w:sz="4" w:space="0" w:color="auto"/>
            </w:tcBorders>
          </w:tcPr>
          <w:p w:rsidR="00DF211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right w:val="single" w:sz="4" w:space="0" w:color="auto"/>
            </w:tcBorders>
          </w:tcPr>
          <w:p w:rsidR="00DF2113" w:rsidRPr="00035716" w:rsidRDefault="00DF2113"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DF2113" w:rsidRPr="00035716" w:rsidRDefault="00DF2113" w:rsidP="00EE4EC0">
            <w:pPr>
              <w:spacing w:after="0" w:line="240" w:lineRule="auto"/>
              <w:jc w:val="center"/>
              <w:rPr>
                <w:rFonts w:ascii="Times New Roman" w:hAnsi="Times New Roman"/>
                <w:b/>
                <w:bCs/>
                <w:sz w:val="24"/>
                <w:szCs w:val="24"/>
              </w:rPr>
            </w:pPr>
          </w:p>
        </w:tc>
      </w:tr>
      <w:tr w:rsidR="00DF2113" w:rsidRPr="00035716" w:rsidTr="0051787E">
        <w:tc>
          <w:tcPr>
            <w:tcW w:w="840" w:type="dxa"/>
            <w:gridSpan w:val="2"/>
            <w:tcBorders>
              <w:top w:val="single" w:sz="4" w:space="0" w:color="auto"/>
              <w:left w:val="single" w:sz="4" w:space="0" w:color="auto"/>
              <w:bottom w:val="single" w:sz="4" w:space="0" w:color="auto"/>
              <w:right w:val="single" w:sz="4" w:space="0" w:color="auto"/>
            </w:tcBorders>
          </w:tcPr>
          <w:p w:rsidR="00DF2113" w:rsidRPr="00035716" w:rsidRDefault="00DF211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6</w:t>
            </w:r>
          </w:p>
        </w:tc>
        <w:tc>
          <w:tcPr>
            <w:tcW w:w="2563" w:type="dxa"/>
            <w:tcBorders>
              <w:top w:val="single" w:sz="4" w:space="0" w:color="auto"/>
              <w:left w:val="single" w:sz="4" w:space="0" w:color="auto"/>
              <w:bottom w:val="single" w:sz="4" w:space="0" w:color="auto"/>
              <w:right w:val="single" w:sz="4" w:space="0" w:color="auto"/>
            </w:tcBorders>
          </w:tcPr>
          <w:p w:rsidR="00DF2113" w:rsidRPr="00035716" w:rsidRDefault="00DF2113" w:rsidP="00DF2113">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Урок-практикум. Составление плана местности</w:t>
            </w:r>
          </w:p>
        </w:tc>
        <w:tc>
          <w:tcPr>
            <w:tcW w:w="709" w:type="dxa"/>
            <w:tcBorders>
              <w:top w:val="single" w:sz="4" w:space="0" w:color="auto"/>
              <w:left w:val="single" w:sz="4" w:space="0" w:color="auto"/>
              <w:bottom w:val="single" w:sz="4" w:space="0" w:color="auto"/>
              <w:right w:val="single" w:sz="4" w:space="0" w:color="auto"/>
            </w:tcBorders>
          </w:tcPr>
          <w:p w:rsidR="00DF211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right w:val="single" w:sz="4" w:space="0" w:color="auto"/>
            </w:tcBorders>
          </w:tcPr>
          <w:p w:rsidR="00DF2113" w:rsidRPr="00035716" w:rsidRDefault="00DF2113"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DF2113" w:rsidRPr="00035716" w:rsidRDefault="00DF2113" w:rsidP="00EE4EC0">
            <w:pPr>
              <w:spacing w:after="0" w:line="240" w:lineRule="auto"/>
              <w:jc w:val="center"/>
              <w:rPr>
                <w:rFonts w:ascii="Times New Roman" w:hAnsi="Times New Roman"/>
                <w:b/>
                <w:bCs/>
                <w:sz w:val="24"/>
                <w:szCs w:val="24"/>
              </w:rPr>
            </w:pPr>
          </w:p>
        </w:tc>
      </w:tr>
      <w:tr w:rsidR="00DF2113" w:rsidRPr="00035716" w:rsidTr="0051787E">
        <w:tc>
          <w:tcPr>
            <w:tcW w:w="840" w:type="dxa"/>
            <w:gridSpan w:val="2"/>
            <w:tcBorders>
              <w:top w:val="single" w:sz="4" w:space="0" w:color="auto"/>
              <w:left w:val="single" w:sz="4" w:space="0" w:color="auto"/>
              <w:bottom w:val="single" w:sz="4" w:space="0" w:color="auto"/>
              <w:right w:val="single" w:sz="4" w:space="0" w:color="auto"/>
            </w:tcBorders>
          </w:tcPr>
          <w:p w:rsidR="00DF2113" w:rsidRPr="00035716" w:rsidRDefault="00DF211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7</w:t>
            </w:r>
          </w:p>
        </w:tc>
        <w:tc>
          <w:tcPr>
            <w:tcW w:w="2563" w:type="dxa"/>
            <w:tcBorders>
              <w:top w:val="single" w:sz="4" w:space="0" w:color="auto"/>
              <w:left w:val="single" w:sz="4" w:space="0" w:color="auto"/>
              <w:bottom w:val="single" w:sz="4" w:space="0" w:color="auto"/>
              <w:right w:val="single" w:sz="4" w:space="0" w:color="auto"/>
            </w:tcBorders>
          </w:tcPr>
          <w:p w:rsidR="00DF2113" w:rsidRPr="00035716" w:rsidRDefault="00DF2113" w:rsidP="00DF2113">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Многообразие карт</w:t>
            </w:r>
          </w:p>
        </w:tc>
        <w:tc>
          <w:tcPr>
            <w:tcW w:w="709" w:type="dxa"/>
            <w:tcBorders>
              <w:top w:val="single" w:sz="4" w:space="0" w:color="auto"/>
              <w:left w:val="single" w:sz="4" w:space="0" w:color="auto"/>
              <w:bottom w:val="single" w:sz="4" w:space="0" w:color="auto"/>
              <w:right w:val="single" w:sz="4" w:space="0" w:color="auto"/>
            </w:tcBorders>
          </w:tcPr>
          <w:p w:rsidR="00DF211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right w:val="single" w:sz="4" w:space="0" w:color="auto"/>
            </w:tcBorders>
          </w:tcPr>
          <w:p w:rsidR="00DF2113" w:rsidRPr="00035716" w:rsidRDefault="00DF2113"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DF2113" w:rsidRPr="00035716" w:rsidRDefault="00DF2113" w:rsidP="00EE4EC0">
            <w:pPr>
              <w:spacing w:after="0" w:line="240" w:lineRule="auto"/>
              <w:jc w:val="center"/>
              <w:rPr>
                <w:rFonts w:ascii="Times New Roman" w:hAnsi="Times New Roman"/>
                <w:b/>
                <w:bCs/>
                <w:sz w:val="24"/>
                <w:szCs w:val="24"/>
              </w:rPr>
            </w:pPr>
          </w:p>
        </w:tc>
      </w:tr>
      <w:tr w:rsidR="00DF2113" w:rsidRPr="00035716" w:rsidTr="0051787E">
        <w:tc>
          <w:tcPr>
            <w:tcW w:w="840" w:type="dxa"/>
            <w:gridSpan w:val="2"/>
            <w:tcBorders>
              <w:top w:val="single" w:sz="4" w:space="0" w:color="auto"/>
              <w:left w:val="single" w:sz="4" w:space="0" w:color="auto"/>
              <w:bottom w:val="single" w:sz="4" w:space="0" w:color="auto"/>
              <w:right w:val="single" w:sz="4" w:space="0" w:color="auto"/>
            </w:tcBorders>
          </w:tcPr>
          <w:p w:rsidR="00DF2113" w:rsidRPr="00035716" w:rsidRDefault="00DF211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8</w:t>
            </w:r>
          </w:p>
        </w:tc>
        <w:tc>
          <w:tcPr>
            <w:tcW w:w="2563" w:type="dxa"/>
            <w:tcBorders>
              <w:top w:val="single" w:sz="4" w:space="0" w:color="auto"/>
              <w:left w:val="single" w:sz="4" w:space="0" w:color="auto"/>
              <w:bottom w:val="single" w:sz="4" w:space="0" w:color="auto"/>
              <w:right w:val="single" w:sz="4" w:space="0" w:color="auto"/>
            </w:tcBorders>
          </w:tcPr>
          <w:p w:rsidR="00DF2113" w:rsidRPr="00035716" w:rsidRDefault="00CB1670" w:rsidP="00CB1670">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b/>
                <w:sz w:val="24"/>
                <w:szCs w:val="24"/>
              </w:rPr>
              <w:t>ИПР № 2 «</w:t>
            </w:r>
            <w:r w:rsidR="00DF2113" w:rsidRPr="00035716">
              <w:rPr>
                <w:rFonts w:ascii="Times New Roman" w:hAnsi="Times New Roman"/>
                <w:b/>
                <w:sz w:val="24"/>
                <w:szCs w:val="24"/>
              </w:rPr>
              <w:t>Работа с картой</w:t>
            </w:r>
            <w:r w:rsidRPr="00035716">
              <w:rPr>
                <w:rFonts w:ascii="Times New Roman" w:hAnsi="Times New Roman"/>
                <w:b/>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F211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bottom w:val="single" w:sz="4" w:space="0" w:color="auto"/>
              <w:right w:val="single" w:sz="4" w:space="0" w:color="auto"/>
            </w:tcBorders>
          </w:tcPr>
          <w:p w:rsidR="00DF2113" w:rsidRPr="00035716" w:rsidRDefault="00DF2113"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DF2113" w:rsidRPr="00035716" w:rsidRDefault="00DF2113" w:rsidP="00EE4EC0">
            <w:pPr>
              <w:spacing w:after="0" w:line="240" w:lineRule="auto"/>
              <w:jc w:val="center"/>
              <w:rPr>
                <w:rFonts w:ascii="Times New Roman" w:hAnsi="Times New Roman"/>
                <w:b/>
                <w:bCs/>
                <w:sz w:val="24"/>
                <w:szCs w:val="24"/>
              </w:rPr>
            </w:pPr>
          </w:p>
        </w:tc>
      </w:tr>
      <w:tr w:rsidR="00525F5C" w:rsidRPr="00035716" w:rsidTr="004B2908">
        <w:tc>
          <w:tcPr>
            <w:tcW w:w="10207" w:type="dxa"/>
            <w:gridSpan w:val="7"/>
            <w:tcBorders>
              <w:top w:val="single" w:sz="4" w:space="0" w:color="auto"/>
              <w:left w:val="single" w:sz="4" w:space="0" w:color="auto"/>
              <w:bottom w:val="single" w:sz="4" w:space="0" w:color="auto"/>
              <w:right w:val="single" w:sz="4" w:space="0" w:color="auto"/>
            </w:tcBorders>
          </w:tcPr>
          <w:p w:rsidR="00525F5C" w:rsidRPr="00035716" w:rsidRDefault="00525F5C" w:rsidP="00EE4EC0">
            <w:pPr>
              <w:spacing w:after="0" w:line="240" w:lineRule="auto"/>
              <w:jc w:val="center"/>
              <w:rPr>
                <w:rFonts w:ascii="Times New Roman" w:hAnsi="Times New Roman"/>
                <w:b/>
                <w:bCs/>
                <w:sz w:val="24"/>
                <w:szCs w:val="24"/>
              </w:rPr>
            </w:pPr>
            <w:r w:rsidRPr="00035716">
              <w:rPr>
                <w:rFonts w:ascii="Times New Roman" w:hAnsi="Times New Roman"/>
                <w:b/>
                <w:bCs/>
                <w:sz w:val="24"/>
                <w:szCs w:val="24"/>
              </w:rPr>
              <w:t>Раздел VI. Природа Земли (17 ч)</w:t>
            </w:r>
          </w:p>
        </w:tc>
      </w:tr>
      <w:tr w:rsidR="00525F5C" w:rsidRPr="00035716" w:rsidTr="004B2908">
        <w:tc>
          <w:tcPr>
            <w:tcW w:w="10207" w:type="dxa"/>
            <w:gridSpan w:val="7"/>
            <w:tcBorders>
              <w:top w:val="single" w:sz="4" w:space="0" w:color="auto"/>
              <w:left w:val="single" w:sz="4" w:space="0" w:color="auto"/>
              <w:bottom w:val="single" w:sz="4" w:space="0" w:color="auto"/>
              <w:right w:val="single" w:sz="4" w:space="0" w:color="auto"/>
            </w:tcBorders>
          </w:tcPr>
          <w:p w:rsidR="00525F5C" w:rsidRPr="00035716" w:rsidRDefault="00525F5C" w:rsidP="00EE4EC0">
            <w:pPr>
              <w:spacing w:after="0" w:line="240" w:lineRule="auto"/>
              <w:jc w:val="center"/>
              <w:rPr>
                <w:rFonts w:ascii="Times New Roman" w:hAnsi="Times New Roman"/>
                <w:b/>
                <w:bCs/>
                <w:sz w:val="24"/>
                <w:szCs w:val="24"/>
              </w:rPr>
            </w:pPr>
            <w:r w:rsidRPr="00035716">
              <w:rPr>
                <w:rFonts w:ascii="Times New Roman" w:hAnsi="Times New Roman"/>
                <w:b/>
                <w:i/>
                <w:iCs/>
                <w:sz w:val="24"/>
                <w:szCs w:val="24"/>
              </w:rPr>
              <w:t xml:space="preserve">Тема 10. Планета воды </w:t>
            </w:r>
            <w:r w:rsidRPr="00035716">
              <w:rPr>
                <w:rFonts w:ascii="Times New Roman" w:hAnsi="Times New Roman"/>
                <w:b/>
                <w:sz w:val="24"/>
                <w:szCs w:val="24"/>
              </w:rPr>
              <w:t>(</w:t>
            </w:r>
            <w:r w:rsidRPr="00035716">
              <w:rPr>
                <w:rFonts w:ascii="Times New Roman" w:hAnsi="Times New Roman"/>
                <w:b/>
                <w:i/>
                <w:iCs/>
                <w:sz w:val="24"/>
                <w:szCs w:val="24"/>
              </w:rPr>
              <w:t>2 ч</w:t>
            </w:r>
            <w:r w:rsidRPr="00035716">
              <w:rPr>
                <w:rFonts w:ascii="Times New Roman" w:hAnsi="Times New Roman"/>
                <w:b/>
                <w:sz w:val="24"/>
                <w:szCs w:val="24"/>
              </w:rPr>
              <w:t>)</w:t>
            </w:r>
          </w:p>
        </w:tc>
      </w:tr>
      <w:tr w:rsidR="00525F5C" w:rsidRPr="00035716" w:rsidTr="0051787E">
        <w:tc>
          <w:tcPr>
            <w:tcW w:w="840" w:type="dxa"/>
            <w:gridSpan w:val="2"/>
            <w:tcBorders>
              <w:top w:val="single" w:sz="4" w:space="0" w:color="auto"/>
              <w:left w:val="single" w:sz="4" w:space="0" w:color="auto"/>
              <w:bottom w:val="single" w:sz="4" w:space="0" w:color="auto"/>
              <w:right w:val="single" w:sz="4" w:space="0" w:color="auto"/>
            </w:tcBorders>
          </w:tcPr>
          <w:p w:rsidR="00525F5C" w:rsidRPr="00035716" w:rsidRDefault="00525F5C"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9</w:t>
            </w:r>
          </w:p>
        </w:tc>
        <w:tc>
          <w:tcPr>
            <w:tcW w:w="2563" w:type="dxa"/>
            <w:tcBorders>
              <w:top w:val="single" w:sz="4" w:space="0" w:color="auto"/>
              <w:left w:val="single" w:sz="4" w:space="0" w:color="auto"/>
              <w:bottom w:val="single" w:sz="4" w:space="0" w:color="auto"/>
              <w:right w:val="single" w:sz="4" w:space="0" w:color="auto"/>
            </w:tcBorders>
          </w:tcPr>
          <w:p w:rsidR="00525F5C" w:rsidRPr="00035716" w:rsidRDefault="00525F5C" w:rsidP="00525F5C">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Свойства вод Мирового океана</w:t>
            </w:r>
          </w:p>
        </w:tc>
        <w:tc>
          <w:tcPr>
            <w:tcW w:w="709" w:type="dxa"/>
            <w:tcBorders>
              <w:top w:val="single" w:sz="4" w:space="0" w:color="auto"/>
              <w:left w:val="single" w:sz="4" w:space="0" w:color="auto"/>
              <w:bottom w:val="single" w:sz="4" w:space="0" w:color="auto"/>
              <w:right w:val="single" w:sz="4" w:space="0" w:color="auto"/>
            </w:tcBorders>
          </w:tcPr>
          <w:p w:rsidR="00525F5C"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val="restart"/>
            <w:tcBorders>
              <w:top w:val="single" w:sz="4" w:space="0" w:color="auto"/>
              <w:left w:val="single" w:sz="4" w:space="0" w:color="auto"/>
              <w:right w:val="single" w:sz="4" w:space="0" w:color="auto"/>
            </w:tcBorders>
          </w:tcPr>
          <w:p w:rsidR="00525F5C" w:rsidRPr="00035716" w:rsidRDefault="00525F5C" w:rsidP="0051787E">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Развитие и совершенствование умений: выделять главное; объяснять понятия и термины; объяснять особенности движе</w:t>
            </w:r>
            <w:r w:rsidR="0051787E" w:rsidRPr="00035716">
              <w:rPr>
                <w:rFonts w:ascii="Times New Roman" w:hAnsi="Times New Roman"/>
                <w:sz w:val="24"/>
                <w:szCs w:val="24"/>
              </w:rPr>
              <w:t>-</w:t>
            </w:r>
            <w:r w:rsidRPr="00035716">
              <w:rPr>
                <w:rFonts w:ascii="Times New Roman" w:hAnsi="Times New Roman"/>
                <w:sz w:val="24"/>
                <w:szCs w:val="24"/>
              </w:rPr>
              <w:t>ния вод в Мировом океане; называть ос</w:t>
            </w:r>
            <w:r w:rsidR="0051787E" w:rsidRPr="00035716">
              <w:rPr>
                <w:rFonts w:ascii="Times New Roman" w:hAnsi="Times New Roman"/>
                <w:sz w:val="24"/>
                <w:szCs w:val="24"/>
              </w:rPr>
              <w:t>-</w:t>
            </w:r>
            <w:r w:rsidRPr="00035716">
              <w:rPr>
                <w:rFonts w:ascii="Times New Roman" w:hAnsi="Times New Roman"/>
                <w:sz w:val="24"/>
                <w:szCs w:val="24"/>
              </w:rPr>
              <w:t>новные части Мирового океана; работать с текстом, схемами и картами учебника; работать с контурной картой</w:t>
            </w:r>
          </w:p>
        </w:tc>
        <w:tc>
          <w:tcPr>
            <w:tcW w:w="1612" w:type="dxa"/>
            <w:gridSpan w:val="2"/>
            <w:tcBorders>
              <w:top w:val="single" w:sz="4" w:space="0" w:color="auto"/>
              <w:left w:val="single" w:sz="4" w:space="0" w:color="auto"/>
              <w:bottom w:val="single" w:sz="4" w:space="0" w:color="auto"/>
              <w:right w:val="single" w:sz="4" w:space="0" w:color="auto"/>
            </w:tcBorders>
          </w:tcPr>
          <w:p w:rsidR="00525F5C" w:rsidRPr="00035716" w:rsidRDefault="00525F5C" w:rsidP="00EE4EC0">
            <w:pPr>
              <w:spacing w:after="0" w:line="240" w:lineRule="auto"/>
              <w:jc w:val="center"/>
              <w:rPr>
                <w:rFonts w:ascii="Times New Roman" w:hAnsi="Times New Roman"/>
                <w:b/>
                <w:bCs/>
                <w:sz w:val="24"/>
                <w:szCs w:val="24"/>
              </w:rPr>
            </w:pPr>
          </w:p>
        </w:tc>
      </w:tr>
      <w:tr w:rsidR="00525F5C" w:rsidRPr="00035716" w:rsidTr="0051787E">
        <w:tc>
          <w:tcPr>
            <w:tcW w:w="840" w:type="dxa"/>
            <w:gridSpan w:val="2"/>
            <w:tcBorders>
              <w:top w:val="single" w:sz="4" w:space="0" w:color="auto"/>
              <w:left w:val="single" w:sz="4" w:space="0" w:color="auto"/>
              <w:bottom w:val="single" w:sz="4" w:space="0" w:color="auto"/>
              <w:right w:val="single" w:sz="4" w:space="0" w:color="auto"/>
            </w:tcBorders>
          </w:tcPr>
          <w:p w:rsidR="00525F5C" w:rsidRPr="00035716" w:rsidRDefault="00525F5C"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10</w:t>
            </w:r>
          </w:p>
        </w:tc>
        <w:tc>
          <w:tcPr>
            <w:tcW w:w="2563" w:type="dxa"/>
            <w:tcBorders>
              <w:top w:val="single" w:sz="4" w:space="0" w:color="auto"/>
              <w:left w:val="single" w:sz="4" w:space="0" w:color="auto"/>
              <w:bottom w:val="single" w:sz="4" w:space="0" w:color="auto"/>
              <w:right w:val="single" w:sz="4" w:space="0" w:color="auto"/>
            </w:tcBorders>
          </w:tcPr>
          <w:p w:rsidR="00525F5C" w:rsidRPr="00035716" w:rsidRDefault="00525F5C" w:rsidP="00525F5C">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Движение вод в Мировом океане</w:t>
            </w:r>
          </w:p>
        </w:tc>
        <w:tc>
          <w:tcPr>
            <w:tcW w:w="709" w:type="dxa"/>
            <w:tcBorders>
              <w:top w:val="single" w:sz="4" w:space="0" w:color="auto"/>
              <w:left w:val="single" w:sz="4" w:space="0" w:color="auto"/>
              <w:bottom w:val="single" w:sz="4" w:space="0" w:color="auto"/>
              <w:right w:val="single" w:sz="4" w:space="0" w:color="auto"/>
            </w:tcBorders>
          </w:tcPr>
          <w:p w:rsidR="00525F5C"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bottom w:val="single" w:sz="4" w:space="0" w:color="auto"/>
              <w:right w:val="single" w:sz="4" w:space="0" w:color="auto"/>
            </w:tcBorders>
          </w:tcPr>
          <w:p w:rsidR="00525F5C" w:rsidRPr="00035716" w:rsidRDefault="00525F5C"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525F5C" w:rsidRPr="00035716" w:rsidRDefault="00525F5C" w:rsidP="00EE4EC0">
            <w:pPr>
              <w:spacing w:after="0" w:line="240" w:lineRule="auto"/>
              <w:jc w:val="center"/>
              <w:rPr>
                <w:rFonts w:ascii="Times New Roman" w:hAnsi="Times New Roman"/>
                <w:b/>
                <w:bCs/>
                <w:sz w:val="24"/>
                <w:szCs w:val="24"/>
              </w:rPr>
            </w:pPr>
          </w:p>
        </w:tc>
      </w:tr>
      <w:tr w:rsidR="00525F5C" w:rsidRPr="00035716" w:rsidTr="004B2908">
        <w:tc>
          <w:tcPr>
            <w:tcW w:w="10207" w:type="dxa"/>
            <w:gridSpan w:val="7"/>
            <w:tcBorders>
              <w:top w:val="single" w:sz="4" w:space="0" w:color="auto"/>
              <w:left w:val="single" w:sz="4" w:space="0" w:color="auto"/>
              <w:bottom w:val="single" w:sz="4" w:space="0" w:color="auto"/>
              <w:right w:val="single" w:sz="4" w:space="0" w:color="auto"/>
            </w:tcBorders>
          </w:tcPr>
          <w:p w:rsidR="00525F5C" w:rsidRPr="00035716" w:rsidRDefault="00525F5C" w:rsidP="00EE4EC0">
            <w:pPr>
              <w:spacing w:after="0" w:line="240" w:lineRule="auto"/>
              <w:jc w:val="center"/>
              <w:rPr>
                <w:rFonts w:ascii="Times New Roman" w:hAnsi="Times New Roman"/>
                <w:b/>
                <w:bCs/>
                <w:sz w:val="24"/>
                <w:szCs w:val="24"/>
              </w:rPr>
            </w:pPr>
            <w:r w:rsidRPr="00035716">
              <w:rPr>
                <w:rFonts w:ascii="Times New Roman" w:hAnsi="Times New Roman"/>
                <w:b/>
                <w:i/>
                <w:iCs/>
                <w:sz w:val="24"/>
                <w:szCs w:val="24"/>
              </w:rPr>
              <w:t xml:space="preserve">Тема 11. Внутреннее строение Земли </w:t>
            </w:r>
            <w:r w:rsidRPr="00035716">
              <w:rPr>
                <w:rFonts w:ascii="Times New Roman" w:hAnsi="Times New Roman"/>
                <w:b/>
                <w:sz w:val="24"/>
                <w:szCs w:val="24"/>
              </w:rPr>
              <w:t>(</w:t>
            </w:r>
            <w:r w:rsidRPr="00035716">
              <w:rPr>
                <w:rFonts w:ascii="Times New Roman" w:hAnsi="Times New Roman"/>
                <w:b/>
                <w:i/>
                <w:iCs/>
                <w:sz w:val="24"/>
                <w:szCs w:val="24"/>
              </w:rPr>
              <w:t>3 ч</w:t>
            </w:r>
            <w:r w:rsidRPr="00035716">
              <w:rPr>
                <w:rFonts w:ascii="Times New Roman" w:hAnsi="Times New Roman"/>
                <w:b/>
                <w:sz w:val="24"/>
                <w:szCs w:val="24"/>
              </w:rPr>
              <w:t>)</w:t>
            </w:r>
          </w:p>
        </w:tc>
      </w:tr>
      <w:tr w:rsidR="00525F5C" w:rsidRPr="00035716" w:rsidTr="0051787E">
        <w:tc>
          <w:tcPr>
            <w:tcW w:w="840" w:type="dxa"/>
            <w:gridSpan w:val="2"/>
            <w:tcBorders>
              <w:top w:val="single" w:sz="4" w:space="0" w:color="auto"/>
              <w:left w:val="single" w:sz="4" w:space="0" w:color="auto"/>
              <w:bottom w:val="single" w:sz="4" w:space="0" w:color="auto"/>
              <w:right w:val="single" w:sz="4" w:space="0" w:color="auto"/>
            </w:tcBorders>
          </w:tcPr>
          <w:p w:rsidR="00525F5C" w:rsidRPr="00035716" w:rsidRDefault="00525F5C"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11</w:t>
            </w:r>
          </w:p>
        </w:tc>
        <w:tc>
          <w:tcPr>
            <w:tcW w:w="2563" w:type="dxa"/>
            <w:tcBorders>
              <w:top w:val="single" w:sz="4" w:space="0" w:color="auto"/>
              <w:left w:val="single" w:sz="4" w:space="0" w:color="auto"/>
              <w:bottom w:val="single" w:sz="4" w:space="0" w:color="auto"/>
              <w:right w:val="single" w:sz="4" w:space="0" w:color="auto"/>
            </w:tcBorders>
          </w:tcPr>
          <w:p w:rsidR="00525F5C" w:rsidRPr="00035716" w:rsidRDefault="00525F5C" w:rsidP="00525F5C">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Движение литосферных плит</w:t>
            </w:r>
          </w:p>
        </w:tc>
        <w:tc>
          <w:tcPr>
            <w:tcW w:w="709" w:type="dxa"/>
            <w:tcBorders>
              <w:top w:val="single" w:sz="4" w:space="0" w:color="auto"/>
              <w:left w:val="single" w:sz="4" w:space="0" w:color="auto"/>
              <w:bottom w:val="single" w:sz="4" w:space="0" w:color="auto"/>
              <w:right w:val="single" w:sz="4" w:space="0" w:color="auto"/>
            </w:tcBorders>
          </w:tcPr>
          <w:p w:rsidR="00525F5C"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val="restart"/>
            <w:tcBorders>
              <w:top w:val="single" w:sz="4" w:space="0" w:color="auto"/>
              <w:left w:val="single" w:sz="4" w:space="0" w:color="auto"/>
              <w:right w:val="single" w:sz="4" w:space="0" w:color="auto"/>
            </w:tcBorders>
          </w:tcPr>
          <w:p w:rsidR="00525F5C" w:rsidRPr="00035716" w:rsidRDefault="00525F5C" w:rsidP="0051787E">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Развитие и совершенствование умений: объяснять понятия и термины; работать с текстом, схемами и картами учебника; извлекать информацию; находить и объ</w:t>
            </w:r>
            <w:r w:rsidR="0051787E" w:rsidRPr="00035716">
              <w:rPr>
                <w:rFonts w:ascii="Times New Roman" w:hAnsi="Times New Roman"/>
                <w:sz w:val="24"/>
                <w:szCs w:val="24"/>
              </w:rPr>
              <w:t>-</w:t>
            </w:r>
            <w:r w:rsidRPr="00035716">
              <w:rPr>
                <w:rFonts w:ascii="Times New Roman" w:hAnsi="Times New Roman"/>
                <w:sz w:val="24"/>
                <w:szCs w:val="24"/>
              </w:rPr>
              <w:t>яснять причинно-следственные связи; называть методы изучения земных недр и Мирового океана; приводить примеры основных форм рельефа дна океана и объяснять их взаимосвязь с тектоничес</w:t>
            </w:r>
            <w:r w:rsidR="0051787E" w:rsidRPr="00035716">
              <w:rPr>
                <w:rFonts w:ascii="Times New Roman" w:hAnsi="Times New Roman"/>
                <w:sz w:val="24"/>
                <w:szCs w:val="24"/>
              </w:rPr>
              <w:t>-</w:t>
            </w:r>
            <w:r w:rsidRPr="00035716">
              <w:rPr>
                <w:rFonts w:ascii="Times New Roman" w:hAnsi="Times New Roman"/>
                <w:sz w:val="24"/>
                <w:szCs w:val="24"/>
              </w:rPr>
              <w:t>ки</w:t>
            </w:r>
            <w:r w:rsidR="0051787E" w:rsidRPr="00035716">
              <w:rPr>
                <w:rFonts w:ascii="Times New Roman" w:hAnsi="Times New Roman"/>
                <w:sz w:val="24"/>
                <w:szCs w:val="24"/>
              </w:rPr>
              <w:t>-</w:t>
            </w:r>
            <w:r w:rsidRPr="00035716">
              <w:rPr>
                <w:rFonts w:ascii="Times New Roman" w:hAnsi="Times New Roman"/>
                <w:sz w:val="24"/>
                <w:szCs w:val="24"/>
              </w:rPr>
              <w:t>ми структурами; объяснять особен</w:t>
            </w:r>
            <w:r w:rsidR="0051787E" w:rsidRPr="00035716">
              <w:rPr>
                <w:rFonts w:ascii="Times New Roman" w:hAnsi="Times New Roman"/>
                <w:sz w:val="24"/>
                <w:szCs w:val="24"/>
              </w:rPr>
              <w:t>-</w:t>
            </w:r>
            <w:r w:rsidRPr="00035716">
              <w:rPr>
                <w:rFonts w:ascii="Times New Roman" w:hAnsi="Times New Roman"/>
                <w:sz w:val="24"/>
                <w:szCs w:val="24"/>
              </w:rPr>
              <w:t>ности строения рельефа суши и дна Ми</w:t>
            </w:r>
            <w:r w:rsidR="0051787E" w:rsidRPr="00035716">
              <w:rPr>
                <w:rFonts w:ascii="Times New Roman" w:hAnsi="Times New Roman"/>
                <w:sz w:val="24"/>
                <w:szCs w:val="24"/>
              </w:rPr>
              <w:t>-</w:t>
            </w:r>
            <w:r w:rsidRPr="00035716">
              <w:rPr>
                <w:rFonts w:ascii="Times New Roman" w:hAnsi="Times New Roman"/>
                <w:sz w:val="24"/>
                <w:szCs w:val="24"/>
              </w:rPr>
              <w:t>рового океана; определять по карте сейс</w:t>
            </w:r>
            <w:r w:rsidR="0051787E" w:rsidRPr="00035716">
              <w:rPr>
                <w:rFonts w:ascii="Times New Roman" w:hAnsi="Times New Roman"/>
                <w:sz w:val="24"/>
                <w:szCs w:val="24"/>
              </w:rPr>
              <w:t>-</w:t>
            </w:r>
            <w:r w:rsidRPr="00035716">
              <w:rPr>
                <w:rFonts w:ascii="Times New Roman" w:hAnsi="Times New Roman"/>
                <w:sz w:val="24"/>
                <w:szCs w:val="24"/>
              </w:rPr>
              <w:t>мические районы мира, абсолютную и относительную высоту точек, глубину морей; объекты вод суши;называть и показывать по карте</w:t>
            </w:r>
            <w:r w:rsidR="002746B7" w:rsidRPr="00035716">
              <w:rPr>
                <w:rFonts w:ascii="Times New Roman" w:hAnsi="Times New Roman"/>
                <w:sz w:val="24"/>
                <w:szCs w:val="24"/>
              </w:rPr>
              <w:t xml:space="preserve"> о</w:t>
            </w:r>
            <w:r w:rsidRPr="00035716">
              <w:rPr>
                <w:rFonts w:ascii="Times New Roman" w:hAnsi="Times New Roman"/>
                <w:sz w:val="24"/>
                <w:szCs w:val="24"/>
              </w:rPr>
              <w:t>сновные географи</w:t>
            </w:r>
            <w:r w:rsidR="0051787E" w:rsidRPr="00035716">
              <w:rPr>
                <w:rFonts w:ascii="Times New Roman" w:hAnsi="Times New Roman"/>
                <w:sz w:val="24"/>
                <w:szCs w:val="24"/>
              </w:rPr>
              <w:t>-</w:t>
            </w:r>
            <w:r w:rsidRPr="00035716">
              <w:rPr>
                <w:rFonts w:ascii="Times New Roman" w:hAnsi="Times New Roman"/>
                <w:sz w:val="24"/>
                <w:szCs w:val="24"/>
              </w:rPr>
              <w:t>ческие объекты; работать с контурной картой</w:t>
            </w:r>
          </w:p>
        </w:tc>
        <w:tc>
          <w:tcPr>
            <w:tcW w:w="1612" w:type="dxa"/>
            <w:gridSpan w:val="2"/>
            <w:tcBorders>
              <w:top w:val="single" w:sz="4" w:space="0" w:color="auto"/>
              <w:left w:val="single" w:sz="4" w:space="0" w:color="auto"/>
              <w:bottom w:val="single" w:sz="4" w:space="0" w:color="auto"/>
              <w:right w:val="single" w:sz="4" w:space="0" w:color="auto"/>
            </w:tcBorders>
          </w:tcPr>
          <w:p w:rsidR="00525F5C" w:rsidRPr="00035716" w:rsidRDefault="00525F5C" w:rsidP="00EE4EC0">
            <w:pPr>
              <w:spacing w:after="0" w:line="240" w:lineRule="auto"/>
              <w:jc w:val="center"/>
              <w:rPr>
                <w:rFonts w:ascii="Times New Roman" w:hAnsi="Times New Roman"/>
                <w:b/>
                <w:bCs/>
                <w:sz w:val="24"/>
                <w:szCs w:val="24"/>
              </w:rPr>
            </w:pPr>
          </w:p>
        </w:tc>
      </w:tr>
      <w:tr w:rsidR="00525F5C" w:rsidRPr="00035716" w:rsidTr="0051787E">
        <w:tc>
          <w:tcPr>
            <w:tcW w:w="840" w:type="dxa"/>
            <w:gridSpan w:val="2"/>
            <w:tcBorders>
              <w:top w:val="single" w:sz="4" w:space="0" w:color="auto"/>
              <w:left w:val="single" w:sz="4" w:space="0" w:color="auto"/>
              <w:bottom w:val="single" w:sz="4" w:space="0" w:color="auto"/>
              <w:right w:val="single" w:sz="4" w:space="0" w:color="auto"/>
            </w:tcBorders>
          </w:tcPr>
          <w:p w:rsidR="00525F5C" w:rsidRPr="00035716" w:rsidRDefault="00525F5C"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12</w:t>
            </w:r>
          </w:p>
        </w:tc>
        <w:tc>
          <w:tcPr>
            <w:tcW w:w="2563" w:type="dxa"/>
            <w:tcBorders>
              <w:top w:val="single" w:sz="4" w:space="0" w:color="auto"/>
              <w:left w:val="single" w:sz="4" w:space="0" w:color="auto"/>
              <w:bottom w:val="single" w:sz="4" w:space="0" w:color="auto"/>
              <w:right w:val="single" w:sz="4" w:space="0" w:color="auto"/>
            </w:tcBorders>
          </w:tcPr>
          <w:p w:rsidR="00525F5C" w:rsidRPr="00035716" w:rsidRDefault="00525F5C" w:rsidP="00525F5C">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Землетрясения: причины и последствия</w:t>
            </w:r>
          </w:p>
        </w:tc>
        <w:tc>
          <w:tcPr>
            <w:tcW w:w="709" w:type="dxa"/>
            <w:tcBorders>
              <w:top w:val="single" w:sz="4" w:space="0" w:color="auto"/>
              <w:left w:val="single" w:sz="4" w:space="0" w:color="auto"/>
              <w:bottom w:val="single" w:sz="4" w:space="0" w:color="auto"/>
              <w:right w:val="single" w:sz="4" w:space="0" w:color="auto"/>
            </w:tcBorders>
          </w:tcPr>
          <w:p w:rsidR="00525F5C"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right w:val="single" w:sz="4" w:space="0" w:color="auto"/>
            </w:tcBorders>
          </w:tcPr>
          <w:p w:rsidR="00525F5C" w:rsidRPr="00035716" w:rsidRDefault="00525F5C"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525F5C" w:rsidRPr="00035716" w:rsidRDefault="00525F5C" w:rsidP="00EE4EC0">
            <w:pPr>
              <w:spacing w:after="0" w:line="240" w:lineRule="auto"/>
              <w:jc w:val="center"/>
              <w:rPr>
                <w:rFonts w:ascii="Times New Roman" w:hAnsi="Times New Roman"/>
                <w:b/>
                <w:bCs/>
                <w:sz w:val="24"/>
                <w:szCs w:val="24"/>
              </w:rPr>
            </w:pPr>
          </w:p>
        </w:tc>
      </w:tr>
      <w:tr w:rsidR="00525F5C" w:rsidRPr="00035716" w:rsidTr="0051787E">
        <w:tc>
          <w:tcPr>
            <w:tcW w:w="840" w:type="dxa"/>
            <w:gridSpan w:val="2"/>
            <w:tcBorders>
              <w:top w:val="single" w:sz="4" w:space="0" w:color="auto"/>
              <w:left w:val="single" w:sz="4" w:space="0" w:color="auto"/>
              <w:bottom w:val="single" w:sz="4" w:space="0" w:color="auto"/>
              <w:right w:val="single" w:sz="4" w:space="0" w:color="auto"/>
            </w:tcBorders>
          </w:tcPr>
          <w:p w:rsidR="00525F5C" w:rsidRPr="00035716" w:rsidRDefault="00525F5C"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13</w:t>
            </w:r>
          </w:p>
        </w:tc>
        <w:tc>
          <w:tcPr>
            <w:tcW w:w="2563" w:type="dxa"/>
            <w:tcBorders>
              <w:top w:val="single" w:sz="4" w:space="0" w:color="auto"/>
              <w:left w:val="single" w:sz="4" w:space="0" w:color="auto"/>
              <w:bottom w:val="single" w:sz="4" w:space="0" w:color="auto"/>
              <w:right w:val="single" w:sz="4" w:space="0" w:color="auto"/>
            </w:tcBorders>
          </w:tcPr>
          <w:p w:rsidR="00525F5C" w:rsidRPr="00035716" w:rsidRDefault="00525F5C" w:rsidP="00525F5C">
            <w:pPr>
              <w:spacing w:after="0" w:line="240" w:lineRule="auto"/>
              <w:rPr>
                <w:rFonts w:ascii="Times New Roman" w:hAnsi="Times New Roman"/>
                <w:b/>
                <w:bCs/>
                <w:sz w:val="24"/>
                <w:szCs w:val="24"/>
              </w:rPr>
            </w:pPr>
            <w:r w:rsidRPr="00035716">
              <w:rPr>
                <w:rFonts w:ascii="Times New Roman" w:hAnsi="Times New Roman"/>
                <w:sz w:val="24"/>
                <w:szCs w:val="24"/>
              </w:rPr>
              <w:t>Вулканы</w:t>
            </w:r>
          </w:p>
        </w:tc>
        <w:tc>
          <w:tcPr>
            <w:tcW w:w="709" w:type="dxa"/>
            <w:tcBorders>
              <w:top w:val="single" w:sz="4" w:space="0" w:color="auto"/>
              <w:left w:val="single" w:sz="4" w:space="0" w:color="auto"/>
              <w:bottom w:val="single" w:sz="4" w:space="0" w:color="auto"/>
              <w:right w:val="single" w:sz="4" w:space="0" w:color="auto"/>
            </w:tcBorders>
          </w:tcPr>
          <w:p w:rsidR="00525F5C"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bottom w:val="single" w:sz="4" w:space="0" w:color="auto"/>
              <w:right w:val="single" w:sz="4" w:space="0" w:color="auto"/>
            </w:tcBorders>
          </w:tcPr>
          <w:p w:rsidR="00525F5C" w:rsidRPr="00035716" w:rsidRDefault="00525F5C"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525F5C" w:rsidRPr="00035716" w:rsidRDefault="00525F5C" w:rsidP="00EE4EC0">
            <w:pPr>
              <w:spacing w:after="0" w:line="240" w:lineRule="auto"/>
              <w:jc w:val="center"/>
              <w:rPr>
                <w:rFonts w:ascii="Times New Roman" w:hAnsi="Times New Roman"/>
                <w:b/>
                <w:bCs/>
                <w:sz w:val="24"/>
                <w:szCs w:val="24"/>
              </w:rPr>
            </w:pPr>
          </w:p>
        </w:tc>
      </w:tr>
      <w:tr w:rsidR="007576A8" w:rsidRPr="00035716" w:rsidTr="004B2908">
        <w:tc>
          <w:tcPr>
            <w:tcW w:w="10207" w:type="dxa"/>
            <w:gridSpan w:val="7"/>
            <w:tcBorders>
              <w:top w:val="single" w:sz="4" w:space="0" w:color="auto"/>
              <w:left w:val="single" w:sz="4" w:space="0" w:color="auto"/>
              <w:bottom w:val="single" w:sz="4" w:space="0" w:color="auto"/>
              <w:right w:val="single" w:sz="4" w:space="0" w:color="auto"/>
            </w:tcBorders>
          </w:tcPr>
          <w:p w:rsidR="007576A8" w:rsidRPr="00035716" w:rsidRDefault="002A6A73" w:rsidP="00EE4EC0">
            <w:pPr>
              <w:spacing w:after="0" w:line="240" w:lineRule="auto"/>
              <w:jc w:val="center"/>
              <w:rPr>
                <w:rFonts w:ascii="Times New Roman" w:hAnsi="Times New Roman"/>
                <w:b/>
                <w:bCs/>
                <w:sz w:val="24"/>
                <w:szCs w:val="24"/>
              </w:rPr>
            </w:pPr>
            <w:r w:rsidRPr="00035716">
              <w:rPr>
                <w:rFonts w:ascii="Times New Roman" w:hAnsi="Times New Roman"/>
                <w:b/>
                <w:i/>
                <w:iCs/>
                <w:sz w:val="24"/>
                <w:szCs w:val="24"/>
              </w:rPr>
              <w:lastRenderedPageBreak/>
              <w:t xml:space="preserve">Тема 12. Рельеф суши </w:t>
            </w:r>
            <w:r w:rsidRPr="00035716">
              <w:rPr>
                <w:rFonts w:ascii="Times New Roman" w:hAnsi="Times New Roman"/>
                <w:b/>
                <w:sz w:val="24"/>
                <w:szCs w:val="24"/>
              </w:rPr>
              <w:t>(</w:t>
            </w:r>
            <w:r w:rsidRPr="00035716">
              <w:rPr>
                <w:rFonts w:ascii="Times New Roman" w:hAnsi="Times New Roman"/>
                <w:b/>
                <w:i/>
                <w:iCs/>
                <w:sz w:val="24"/>
                <w:szCs w:val="24"/>
              </w:rPr>
              <w:t>3 ч</w:t>
            </w:r>
            <w:r w:rsidRPr="00035716">
              <w:rPr>
                <w:rFonts w:ascii="Times New Roman" w:hAnsi="Times New Roman"/>
                <w:b/>
                <w:sz w:val="24"/>
                <w:szCs w:val="24"/>
              </w:rPr>
              <w:t>)</w:t>
            </w:r>
          </w:p>
        </w:tc>
      </w:tr>
      <w:tr w:rsidR="002A6A73" w:rsidRPr="00035716" w:rsidTr="0051787E">
        <w:tc>
          <w:tcPr>
            <w:tcW w:w="840"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14</w:t>
            </w:r>
          </w:p>
        </w:tc>
        <w:tc>
          <w:tcPr>
            <w:tcW w:w="2563" w:type="dxa"/>
            <w:tcBorders>
              <w:top w:val="single" w:sz="4" w:space="0" w:color="auto"/>
              <w:left w:val="single" w:sz="4" w:space="0" w:color="auto"/>
              <w:bottom w:val="single" w:sz="4" w:space="0" w:color="auto"/>
              <w:right w:val="single" w:sz="4" w:space="0" w:color="auto"/>
            </w:tcBorders>
          </w:tcPr>
          <w:p w:rsidR="002A6A73" w:rsidRPr="00035716" w:rsidRDefault="002A6A73" w:rsidP="002A6A73">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Изображение рельефа на планах местности и</w:t>
            </w:r>
          </w:p>
          <w:p w:rsidR="002A6A73" w:rsidRPr="00035716" w:rsidRDefault="002A6A73" w:rsidP="002A6A73">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Географических картах</w:t>
            </w:r>
          </w:p>
        </w:tc>
        <w:tc>
          <w:tcPr>
            <w:tcW w:w="709" w:type="dxa"/>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val="restart"/>
            <w:tcBorders>
              <w:top w:val="single" w:sz="4" w:space="0" w:color="auto"/>
              <w:left w:val="single" w:sz="4" w:space="0" w:color="auto"/>
              <w:right w:val="single" w:sz="4" w:space="0" w:color="auto"/>
            </w:tcBorders>
          </w:tcPr>
          <w:p w:rsidR="002A6A73" w:rsidRPr="00035716" w:rsidRDefault="002A6A73" w:rsidP="00824ECA">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Развитие и совершенствование умений: объяснять понятия и термины; работать с текстом, схемами и картами учебника; выделять главное; называть и показывать основные формы рельефа Земли; приво</w:t>
            </w:r>
            <w:r w:rsidR="0051787E" w:rsidRPr="00035716">
              <w:rPr>
                <w:rFonts w:ascii="Times New Roman" w:hAnsi="Times New Roman"/>
                <w:sz w:val="24"/>
                <w:szCs w:val="24"/>
              </w:rPr>
              <w:t>-</w:t>
            </w:r>
            <w:r w:rsidRPr="00035716">
              <w:rPr>
                <w:rFonts w:ascii="Times New Roman" w:hAnsi="Times New Roman"/>
                <w:sz w:val="24"/>
                <w:szCs w:val="24"/>
              </w:rPr>
              <w:t>дить примеры гор и равнин, различаю</w:t>
            </w:r>
            <w:r w:rsidR="0051787E" w:rsidRPr="00035716">
              <w:rPr>
                <w:rFonts w:ascii="Times New Roman" w:hAnsi="Times New Roman"/>
                <w:sz w:val="24"/>
                <w:szCs w:val="24"/>
              </w:rPr>
              <w:t>-</w:t>
            </w:r>
            <w:r w:rsidRPr="00035716">
              <w:rPr>
                <w:rFonts w:ascii="Times New Roman" w:hAnsi="Times New Roman"/>
                <w:sz w:val="24"/>
                <w:szCs w:val="24"/>
              </w:rPr>
              <w:t>щихся по высоте, происхождению, ст</w:t>
            </w:r>
            <w:r w:rsidR="00824ECA" w:rsidRPr="00035716">
              <w:rPr>
                <w:rFonts w:ascii="Times New Roman" w:hAnsi="Times New Roman"/>
                <w:sz w:val="24"/>
                <w:szCs w:val="24"/>
              </w:rPr>
              <w:t>ро-ению</w:t>
            </w:r>
            <w:r w:rsidRPr="00035716">
              <w:rPr>
                <w:rFonts w:ascii="Times New Roman" w:hAnsi="Times New Roman"/>
                <w:sz w:val="24"/>
                <w:szCs w:val="24"/>
              </w:rPr>
              <w:t>; работать с контурной картой</w:t>
            </w:r>
          </w:p>
        </w:tc>
        <w:tc>
          <w:tcPr>
            <w:tcW w:w="1612"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
                <w:bCs/>
                <w:sz w:val="24"/>
                <w:szCs w:val="24"/>
              </w:rPr>
            </w:pPr>
          </w:p>
        </w:tc>
      </w:tr>
      <w:tr w:rsidR="002A6A73" w:rsidRPr="00035716" w:rsidTr="0051787E">
        <w:tc>
          <w:tcPr>
            <w:tcW w:w="840"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15</w:t>
            </w:r>
          </w:p>
        </w:tc>
        <w:tc>
          <w:tcPr>
            <w:tcW w:w="2563" w:type="dxa"/>
            <w:tcBorders>
              <w:top w:val="single" w:sz="4" w:space="0" w:color="auto"/>
              <w:left w:val="single" w:sz="4" w:space="0" w:color="auto"/>
              <w:bottom w:val="single" w:sz="4" w:space="0" w:color="auto"/>
              <w:right w:val="single" w:sz="4" w:space="0" w:color="auto"/>
            </w:tcBorders>
          </w:tcPr>
          <w:p w:rsidR="002A6A73" w:rsidRPr="00035716" w:rsidRDefault="002A6A73" w:rsidP="002A6A73">
            <w:pPr>
              <w:spacing w:after="0" w:line="240" w:lineRule="auto"/>
              <w:rPr>
                <w:rFonts w:ascii="Times New Roman" w:hAnsi="Times New Roman"/>
                <w:b/>
                <w:bCs/>
                <w:sz w:val="24"/>
                <w:szCs w:val="24"/>
              </w:rPr>
            </w:pPr>
            <w:r w:rsidRPr="00035716">
              <w:rPr>
                <w:rFonts w:ascii="Times New Roman" w:hAnsi="Times New Roman"/>
                <w:sz w:val="24"/>
                <w:szCs w:val="24"/>
              </w:rPr>
              <w:t>Горы</w:t>
            </w:r>
          </w:p>
        </w:tc>
        <w:tc>
          <w:tcPr>
            <w:tcW w:w="709" w:type="dxa"/>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
                <w:bCs/>
                <w:sz w:val="24"/>
                <w:szCs w:val="24"/>
              </w:rPr>
            </w:pPr>
          </w:p>
        </w:tc>
      </w:tr>
      <w:tr w:rsidR="002A6A73" w:rsidRPr="00035716" w:rsidTr="0051787E">
        <w:tc>
          <w:tcPr>
            <w:tcW w:w="840"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16</w:t>
            </w:r>
          </w:p>
        </w:tc>
        <w:tc>
          <w:tcPr>
            <w:tcW w:w="2563" w:type="dxa"/>
            <w:tcBorders>
              <w:top w:val="single" w:sz="4" w:space="0" w:color="auto"/>
              <w:left w:val="single" w:sz="4" w:space="0" w:color="auto"/>
              <w:bottom w:val="single" w:sz="4" w:space="0" w:color="auto"/>
              <w:right w:val="single" w:sz="4" w:space="0" w:color="auto"/>
            </w:tcBorders>
          </w:tcPr>
          <w:p w:rsidR="002A6A73" w:rsidRPr="00035716" w:rsidRDefault="002A6A73" w:rsidP="002A6A73">
            <w:pPr>
              <w:spacing w:after="0" w:line="240" w:lineRule="auto"/>
              <w:rPr>
                <w:rFonts w:ascii="Times New Roman" w:hAnsi="Times New Roman"/>
                <w:b/>
                <w:bCs/>
                <w:sz w:val="24"/>
                <w:szCs w:val="24"/>
              </w:rPr>
            </w:pPr>
            <w:r w:rsidRPr="00035716">
              <w:rPr>
                <w:rFonts w:ascii="Times New Roman" w:hAnsi="Times New Roman"/>
                <w:sz w:val="24"/>
                <w:szCs w:val="24"/>
              </w:rPr>
              <w:t>Равнины</w:t>
            </w:r>
          </w:p>
        </w:tc>
        <w:tc>
          <w:tcPr>
            <w:tcW w:w="709" w:type="dxa"/>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
                <w:bCs/>
                <w:sz w:val="24"/>
                <w:szCs w:val="24"/>
              </w:rPr>
            </w:pPr>
          </w:p>
        </w:tc>
      </w:tr>
      <w:tr w:rsidR="002A6A73" w:rsidRPr="00035716" w:rsidTr="004B2908">
        <w:tc>
          <w:tcPr>
            <w:tcW w:w="10207" w:type="dxa"/>
            <w:gridSpan w:val="7"/>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
                <w:bCs/>
                <w:sz w:val="24"/>
                <w:szCs w:val="24"/>
              </w:rPr>
            </w:pPr>
            <w:r w:rsidRPr="00035716">
              <w:rPr>
                <w:rFonts w:ascii="Times New Roman" w:hAnsi="Times New Roman"/>
                <w:b/>
                <w:i/>
                <w:iCs/>
                <w:sz w:val="24"/>
                <w:szCs w:val="24"/>
              </w:rPr>
              <w:t xml:space="preserve">Тема 13. Атмосфера и климаты Земли </w:t>
            </w:r>
            <w:r w:rsidRPr="00035716">
              <w:rPr>
                <w:rFonts w:ascii="Times New Roman" w:hAnsi="Times New Roman"/>
                <w:b/>
                <w:sz w:val="24"/>
                <w:szCs w:val="24"/>
              </w:rPr>
              <w:t>(</w:t>
            </w:r>
            <w:r w:rsidRPr="00035716">
              <w:rPr>
                <w:rFonts w:ascii="Times New Roman" w:hAnsi="Times New Roman"/>
                <w:b/>
                <w:i/>
                <w:iCs/>
                <w:sz w:val="24"/>
                <w:szCs w:val="24"/>
              </w:rPr>
              <w:t>6 ч</w:t>
            </w:r>
            <w:r w:rsidRPr="00035716">
              <w:rPr>
                <w:rFonts w:ascii="Times New Roman" w:hAnsi="Times New Roman"/>
                <w:b/>
                <w:sz w:val="24"/>
                <w:szCs w:val="24"/>
              </w:rPr>
              <w:t>)</w:t>
            </w:r>
          </w:p>
        </w:tc>
      </w:tr>
      <w:tr w:rsidR="002A6A73" w:rsidRPr="00035716" w:rsidTr="00824ECA">
        <w:tc>
          <w:tcPr>
            <w:tcW w:w="840"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17</w:t>
            </w:r>
          </w:p>
        </w:tc>
        <w:tc>
          <w:tcPr>
            <w:tcW w:w="2563" w:type="dxa"/>
            <w:tcBorders>
              <w:top w:val="single" w:sz="4" w:space="0" w:color="auto"/>
              <w:left w:val="single" w:sz="4" w:space="0" w:color="auto"/>
              <w:bottom w:val="single" w:sz="4" w:space="0" w:color="auto"/>
              <w:right w:val="single" w:sz="4" w:space="0" w:color="auto"/>
            </w:tcBorders>
          </w:tcPr>
          <w:p w:rsidR="002A6A73" w:rsidRPr="00035716" w:rsidRDefault="002A6A73" w:rsidP="002A6A73">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Температура воздуха</w:t>
            </w:r>
          </w:p>
        </w:tc>
        <w:tc>
          <w:tcPr>
            <w:tcW w:w="709" w:type="dxa"/>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val="restart"/>
            <w:tcBorders>
              <w:top w:val="single" w:sz="4" w:space="0" w:color="auto"/>
              <w:left w:val="single" w:sz="4" w:space="0" w:color="auto"/>
              <w:right w:val="single" w:sz="4" w:space="0" w:color="auto"/>
            </w:tcBorders>
          </w:tcPr>
          <w:p w:rsidR="002A6A73" w:rsidRPr="00035716" w:rsidRDefault="002A6A73" w:rsidP="004D792D">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Развитие и совершенствование умений: объяснять понятия и термины; работать с текстом, схемами и картами учебника; выделять главное; называть и показывать тепловые пояса, климатические пояса Земли; на конкретных примерах объяс</w:t>
            </w:r>
            <w:r w:rsidR="00824ECA" w:rsidRPr="00035716">
              <w:rPr>
                <w:rFonts w:ascii="Times New Roman" w:hAnsi="Times New Roman"/>
                <w:sz w:val="24"/>
                <w:szCs w:val="24"/>
              </w:rPr>
              <w:t>-</w:t>
            </w:r>
            <w:r w:rsidRPr="00035716">
              <w:rPr>
                <w:rFonts w:ascii="Times New Roman" w:hAnsi="Times New Roman"/>
                <w:sz w:val="24"/>
                <w:szCs w:val="24"/>
              </w:rPr>
              <w:t>нять влияние циркуляции атмосферы на климат различных областей земного ша</w:t>
            </w:r>
            <w:r w:rsidR="00824ECA" w:rsidRPr="00035716">
              <w:rPr>
                <w:rFonts w:ascii="Times New Roman" w:hAnsi="Times New Roman"/>
                <w:sz w:val="24"/>
                <w:szCs w:val="24"/>
              </w:rPr>
              <w:t>-</w:t>
            </w:r>
            <w:r w:rsidRPr="00035716">
              <w:rPr>
                <w:rFonts w:ascii="Times New Roman" w:hAnsi="Times New Roman"/>
                <w:sz w:val="24"/>
                <w:szCs w:val="24"/>
              </w:rPr>
              <w:t>ра; измерять (определять) температуру воздуха, атмосферное давление, направ</w:t>
            </w:r>
            <w:r w:rsidR="00824ECA" w:rsidRPr="00035716">
              <w:rPr>
                <w:rFonts w:ascii="Times New Roman" w:hAnsi="Times New Roman"/>
                <w:sz w:val="24"/>
                <w:szCs w:val="24"/>
              </w:rPr>
              <w:t>-</w:t>
            </w:r>
            <w:r w:rsidRPr="00035716">
              <w:rPr>
                <w:rFonts w:ascii="Times New Roman" w:hAnsi="Times New Roman"/>
                <w:sz w:val="24"/>
                <w:szCs w:val="24"/>
              </w:rPr>
              <w:t xml:space="preserve">ление ветра, облачность, </w:t>
            </w:r>
            <w:r w:rsidR="004D792D" w:rsidRPr="00035716">
              <w:rPr>
                <w:rFonts w:ascii="Times New Roman" w:hAnsi="Times New Roman"/>
                <w:sz w:val="24"/>
                <w:szCs w:val="24"/>
              </w:rPr>
              <w:t>а</w:t>
            </w:r>
            <w:r w:rsidRPr="00035716">
              <w:rPr>
                <w:rFonts w:ascii="Times New Roman" w:hAnsi="Times New Roman"/>
                <w:sz w:val="24"/>
                <w:szCs w:val="24"/>
              </w:rPr>
              <w:t>мплитуду тем</w:t>
            </w:r>
            <w:r w:rsidR="00824ECA" w:rsidRPr="00035716">
              <w:rPr>
                <w:rFonts w:ascii="Times New Roman" w:hAnsi="Times New Roman"/>
                <w:sz w:val="24"/>
                <w:szCs w:val="24"/>
              </w:rPr>
              <w:t>-</w:t>
            </w:r>
            <w:r w:rsidRPr="00035716">
              <w:rPr>
                <w:rFonts w:ascii="Times New Roman" w:hAnsi="Times New Roman"/>
                <w:sz w:val="24"/>
                <w:szCs w:val="24"/>
              </w:rPr>
              <w:t>ператур, среднюю температуру воздуха за сутки, месяц; описывать погоду и кли</w:t>
            </w:r>
            <w:r w:rsidR="00824ECA" w:rsidRPr="00035716">
              <w:rPr>
                <w:rFonts w:ascii="Times New Roman" w:hAnsi="Times New Roman"/>
                <w:sz w:val="24"/>
                <w:szCs w:val="24"/>
              </w:rPr>
              <w:t>-</w:t>
            </w:r>
            <w:r w:rsidRPr="00035716">
              <w:rPr>
                <w:rFonts w:ascii="Times New Roman" w:hAnsi="Times New Roman"/>
                <w:sz w:val="24"/>
                <w:szCs w:val="24"/>
              </w:rPr>
              <w:t>мат своей местности; называть и показы</w:t>
            </w:r>
            <w:r w:rsidR="00824ECA" w:rsidRPr="00035716">
              <w:rPr>
                <w:rFonts w:ascii="Times New Roman" w:hAnsi="Times New Roman"/>
                <w:sz w:val="24"/>
                <w:szCs w:val="24"/>
              </w:rPr>
              <w:t>-</w:t>
            </w:r>
            <w:r w:rsidRPr="00035716">
              <w:rPr>
                <w:rFonts w:ascii="Times New Roman" w:hAnsi="Times New Roman"/>
                <w:sz w:val="24"/>
                <w:szCs w:val="24"/>
              </w:rPr>
              <w:t>вать по карте основные географические объекты; работать с контурной картой</w:t>
            </w:r>
          </w:p>
        </w:tc>
        <w:tc>
          <w:tcPr>
            <w:tcW w:w="1612"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
                <w:bCs/>
                <w:sz w:val="24"/>
                <w:szCs w:val="24"/>
              </w:rPr>
            </w:pPr>
          </w:p>
        </w:tc>
      </w:tr>
      <w:tr w:rsidR="002A6A73" w:rsidRPr="00035716" w:rsidTr="00824ECA">
        <w:tc>
          <w:tcPr>
            <w:tcW w:w="840"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18</w:t>
            </w:r>
          </w:p>
        </w:tc>
        <w:tc>
          <w:tcPr>
            <w:tcW w:w="2563" w:type="dxa"/>
            <w:tcBorders>
              <w:top w:val="single" w:sz="4" w:space="0" w:color="auto"/>
              <w:left w:val="single" w:sz="4" w:space="0" w:color="auto"/>
              <w:bottom w:val="single" w:sz="4" w:space="0" w:color="auto"/>
              <w:right w:val="single" w:sz="4" w:space="0" w:color="auto"/>
            </w:tcBorders>
          </w:tcPr>
          <w:p w:rsidR="002A6A73" w:rsidRPr="00035716" w:rsidRDefault="002A6A73" w:rsidP="002A6A73">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Атмосферное давление. Ветер</w:t>
            </w:r>
          </w:p>
        </w:tc>
        <w:tc>
          <w:tcPr>
            <w:tcW w:w="709" w:type="dxa"/>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
                <w:bCs/>
                <w:sz w:val="24"/>
                <w:szCs w:val="24"/>
              </w:rPr>
            </w:pPr>
          </w:p>
        </w:tc>
      </w:tr>
      <w:tr w:rsidR="002A6A73" w:rsidRPr="00035716" w:rsidTr="00824ECA">
        <w:tc>
          <w:tcPr>
            <w:tcW w:w="840"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19</w:t>
            </w:r>
          </w:p>
        </w:tc>
        <w:tc>
          <w:tcPr>
            <w:tcW w:w="2563" w:type="dxa"/>
            <w:tcBorders>
              <w:top w:val="single" w:sz="4" w:space="0" w:color="auto"/>
              <w:left w:val="single" w:sz="4" w:space="0" w:color="auto"/>
              <w:bottom w:val="single" w:sz="4" w:space="0" w:color="auto"/>
              <w:right w:val="single" w:sz="4" w:space="0" w:color="auto"/>
            </w:tcBorders>
          </w:tcPr>
          <w:p w:rsidR="002A6A73" w:rsidRPr="00035716" w:rsidRDefault="002A6A73" w:rsidP="002A6A73">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Облака и атмосферные осадки</w:t>
            </w:r>
          </w:p>
        </w:tc>
        <w:tc>
          <w:tcPr>
            <w:tcW w:w="709" w:type="dxa"/>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
                <w:bCs/>
                <w:sz w:val="24"/>
                <w:szCs w:val="24"/>
              </w:rPr>
            </w:pPr>
          </w:p>
        </w:tc>
      </w:tr>
      <w:tr w:rsidR="002A6A73" w:rsidRPr="00035716" w:rsidTr="00824ECA">
        <w:tc>
          <w:tcPr>
            <w:tcW w:w="840"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20</w:t>
            </w:r>
          </w:p>
        </w:tc>
        <w:tc>
          <w:tcPr>
            <w:tcW w:w="2563" w:type="dxa"/>
            <w:tcBorders>
              <w:top w:val="single" w:sz="4" w:space="0" w:color="auto"/>
              <w:left w:val="single" w:sz="4" w:space="0" w:color="auto"/>
              <w:bottom w:val="single" w:sz="4" w:space="0" w:color="auto"/>
              <w:right w:val="single" w:sz="4" w:space="0" w:color="auto"/>
            </w:tcBorders>
          </w:tcPr>
          <w:p w:rsidR="002A6A73" w:rsidRPr="00035716" w:rsidRDefault="002A6A73" w:rsidP="002A6A73">
            <w:pPr>
              <w:spacing w:after="0" w:line="240" w:lineRule="auto"/>
              <w:rPr>
                <w:rFonts w:ascii="Times New Roman" w:hAnsi="Times New Roman"/>
                <w:b/>
                <w:bCs/>
                <w:sz w:val="24"/>
                <w:szCs w:val="24"/>
              </w:rPr>
            </w:pPr>
            <w:r w:rsidRPr="00035716">
              <w:rPr>
                <w:rFonts w:ascii="Times New Roman" w:hAnsi="Times New Roman"/>
                <w:sz w:val="24"/>
                <w:szCs w:val="24"/>
              </w:rPr>
              <w:t>Погода и климат</w:t>
            </w:r>
          </w:p>
        </w:tc>
        <w:tc>
          <w:tcPr>
            <w:tcW w:w="709" w:type="dxa"/>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
                <w:bCs/>
                <w:sz w:val="24"/>
                <w:szCs w:val="24"/>
              </w:rPr>
            </w:pPr>
          </w:p>
        </w:tc>
      </w:tr>
      <w:tr w:rsidR="002A6A73" w:rsidRPr="00035716" w:rsidTr="00824ECA">
        <w:tc>
          <w:tcPr>
            <w:tcW w:w="840"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21</w:t>
            </w:r>
          </w:p>
        </w:tc>
        <w:tc>
          <w:tcPr>
            <w:tcW w:w="2563" w:type="dxa"/>
            <w:tcBorders>
              <w:top w:val="single" w:sz="4" w:space="0" w:color="auto"/>
              <w:left w:val="single" w:sz="4" w:space="0" w:color="auto"/>
              <w:bottom w:val="single" w:sz="4" w:space="0" w:color="auto"/>
              <w:right w:val="single" w:sz="4" w:space="0" w:color="auto"/>
            </w:tcBorders>
          </w:tcPr>
          <w:p w:rsidR="002A6A73" w:rsidRPr="00035716" w:rsidRDefault="00CB1670" w:rsidP="00CB1670">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b/>
                <w:sz w:val="24"/>
                <w:szCs w:val="24"/>
              </w:rPr>
              <w:t>ИПР № 3 «</w:t>
            </w:r>
            <w:r w:rsidR="002A6A73" w:rsidRPr="00035716">
              <w:rPr>
                <w:rFonts w:ascii="Times New Roman" w:hAnsi="Times New Roman"/>
                <w:b/>
                <w:sz w:val="24"/>
                <w:szCs w:val="24"/>
              </w:rPr>
              <w:t>Работа с климатическими картами</w:t>
            </w:r>
            <w:r w:rsidRPr="00035716">
              <w:rPr>
                <w:rFonts w:ascii="Times New Roman" w:hAnsi="Times New Roman"/>
                <w:b/>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
                <w:bCs/>
                <w:sz w:val="24"/>
                <w:szCs w:val="24"/>
              </w:rPr>
            </w:pPr>
          </w:p>
        </w:tc>
      </w:tr>
      <w:tr w:rsidR="002A6A73" w:rsidRPr="00035716" w:rsidTr="00824ECA">
        <w:tc>
          <w:tcPr>
            <w:tcW w:w="840"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22</w:t>
            </w:r>
          </w:p>
        </w:tc>
        <w:tc>
          <w:tcPr>
            <w:tcW w:w="2563" w:type="dxa"/>
            <w:tcBorders>
              <w:top w:val="single" w:sz="4" w:space="0" w:color="auto"/>
              <w:left w:val="single" w:sz="4" w:space="0" w:color="auto"/>
              <w:bottom w:val="single" w:sz="4" w:space="0" w:color="auto"/>
              <w:right w:val="single" w:sz="4" w:space="0" w:color="auto"/>
            </w:tcBorders>
          </w:tcPr>
          <w:p w:rsidR="002A6A73" w:rsidRPr="00035716" w:rsidRDefault="002A6A73" w:rsidP="002A6A73">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 xml:space="preserve">Урок-практикум. </w:t>
            </w:r>
            <w:r w:rsidR="00CB1670" w:rsidRPr="00035716">
              <w:rPr>
                <w:rFonts w:ascii="Times New Roman" w:hAnsi="Times New Roman"/>
                <w:sz w:val="24"/>
                <w:szCs w:val="24"/>
              </w:rPr>
              <w:t xml:space="preserve">Экскурсия. </w:t>
            </w:r>
            <w:r w:rsidRPr="00035716">
              <w:rPr>
                <w:rFonts w:ascii="Times New Roman" w:hAnsi="Times New Roman"/>
                <w:sz w:val="24"/>
                <w:szCs w:val="24"/>
              </w:rPr>
              <w:t>Наблюдения за погодой</w:t>
            </w:r>
          </w:p>
        </w:tc>
        <w:tc>
          <w:tcPr>
            <w:tcW w:w="709" w:type="dxa"/>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2A6A73" w:rsidRPr="00035716" w:rsidRDefault="002A6A73" w:rsidP="00EE4EC0">
            <w:pPr>
              <w:spacing w:after="0" w:line="240" w:lineRule="auto"/>
              <w:jc w:val="center"/>
              <w:rPr>
                <w:rFonts w:ascii="Times New Roman" w:hAnsi="Times New Roman"/>
                <w:b/>
                <w:bCs/>
                <w:sz w:val="24"/>
                <w:szCs w:val="24"/>
              </w:rPr>
            </w:pPr>
          </w:p>
        </w:tc>
      </w:tr>
      <w:tr w:rsidR="004B2908" w:rsidRPr="00035716" w:rsidTr="004B2908">
        <w:tc>
          <w:tcPr>
            <w:tcW w:w="10207" w:type="dxa"/>
            <w:gridSpan w:val="7"/>
            <w:tcBorders>
              <w:top w:val="single" w:sz="4" w:space="0" w:color="auto"/>
              <w:left w:val="single" w:sz="4" w:space="0" w:color="auto"/>
              <w:bottom w:val="single" w:sz="4" w:space="0" w:color="auto"/>
              <w:right w:val="single" w:sz="4" w:space="0" w:color="auto"/>
            </w:tcBorders>
          </w:tcPr>
          <w:p w:rsidR="004B2908" w:rsidRPr="00035716" w:rsidRDefault="004B2908" w:rsidP="00EE4EC0">
            <w:pPr>
              <w:spacing w:after="0" w:line="240" w:lineRule="auto"/>
              <w:jc w:val="center"/>
              <w:rPr>
                <w:rFonts w:ascii="Times New Roman" w:hAnsi="Times New Roman"/>
                <w:b/>
                <w:bCs/>
                <w:sz w:val="24"/>
                <w:szCs w:val="24"/>
              </w:rPr>
            </w:pPr>
            <w:r w:rsidRPr="00035716">
              <w:rPr>
                <w:rFonts w:ascii="Times New Roman" w:hAnsi="Times New Roman"/>
                <w:b/>
                <w:i/>
                <w:iCs/>
                <w:sz w:val="24"/>
                <w:szCs w:val="24"/>
              </w:rPr>
              <w:t xml:space="preserve">Тема 14. Гидросфера — кровеносная система Земли </w:t>
            </w:r>
            <w:r w:rsidRPr="00035716">
              <w:rPr>
                <w:rFonts w:ascii="Times New Roman" w:hAnsi="Times New Roman"/>
                <w:b/>
                <w:sz w:val="24"/>
                <w:szCs w:val="24"/>
              </w:rPr>
              <w:t>(</w:t>
            </w:r>
            <w:r w:rsidRPr="00035716">
              <w:rPr>
                <w:rFonts w:ascii="Times New Roman" w:hAnsi="Times New Roman"/>
                <w:b/>
                <w:i/>
                <w:iCs/>
                <w:sz w:val="24"/>
                <w:szCs w:val="24"/>
              </w:rPr>
              <w:t>3 ч</w:t>
            </w:r>
            <w:r w:rsidRPr="00035716">
              <w:rPr>
                <w:rFonts w:ascii="Times New Roman" w:hAnsi="Times New Roman"/>
                <w:b/>
                <w:sz w:val="24"/>
                <w:szCs w:val="24"/>
              </w:rPr>
              <w:t>)</w:t>
            </w:r>
          </w:p>
        </w:tc>
      </w:tr>
      <w:tr w:rsidR="004B2908" w:rsidRPr="00035716" w:rsidTr="00824ECA">
        <w:tc>
          <w:tcPr>
            <w:tcW w:w="840" w:type="dxa"/>
            <w:gridSpan w:val="2"/>
            <w:tcBorders>
              <w:top w:val="single" w:sz="4" w:space="0" w:color="auto"/>
              <w:left w:val="single" w:sz="4" w:space="0" w:color="auto"/>
              <w:bottom w:val="single" w:sz="4" w:space="0" w:color="auto"/>
              <w:right w:val="single" w:sz="4" w:space="0" w:color="auto"/>
            </w:tcBorders>
          </w:tcPr>
          <w:p w:rsidR="004B2908" w:rsidRPr="00035716" w:rsidRDefault="004B2908"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23</w:t>
            </w:r>
          </w:p>
        </w:tc>
        <w:tc>
          <w:tcPr>
            <w:tcW w:w="2563" w:type="dxa"/>
            <w:tcBorders>
              <w:top w:val="single" w:sz="4" w:space="0" w:color="auto"/>
              <w:left w:val="single" w:sz="4" w:space="0" w:color="auto"/>
              <w:bottom w:val="single" w:sz="4" w:space="0" w:color="auto"/>
              <w:right w:val="single" w:sz="4" w:space="0" w:color="auto"/>
            </w:tcBorders>
          </w:tcPr>
          <w:p w:rsidR="004B2908" w:rsidRPr="00035716" w:rsidRDefault="004B2908" w:rsidP="006965E7">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Реки в природе ина географических картах</w:t>
            </w:r>
          </w:p>
        </w:tc>
        <w:tc>
          <w:tcPr>
            <w:tcW w:w="709" w:type="dxa"/>
            <w:tcBorders>
              <w:top w:val="single" w:sz="4" w:space="0" w:color="auto"/>
              <w:left w:val="single" w:sz="4" w:space="0" w:color="auto"/>
              <w:bottom w:val="single" w:sz="4" w:space="0" w:color="auto"/>
              <w:right w:val="single" w:sz="4" w:space="0" w:color="auto"/>
            </w:tcBorders>
          </w:tcPr>
          <w:p w:rsidR="004B2908" w:rsidRPr="00035716" w:rsidRDefault="006965E7"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val="restart"/>
            <w:tcBorders>
              <w:top w:val="single" w:sz="4" w:space="0" w:color="auto"/>
              <w:left w:val="single" w:sz="4" w:space="0" w:color="auto"/>
              <w:right w:val="single" w:sz="4" w:space="0" w:color="auto"/>
            </w:tcBorders>
          </w:tcPr>
          <w:p w:rsidR="004B2908" w:rsidRPr="00035716" w:rsidRDefault="004B2908" w:rsidP="00824ECA">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Развитие и совершенствование умений: объяснять понятия и термины;работать с текстом, схема</w:t>
            </w:r>
            <w:r w:rsidR="00911D1D" w:rsidRPr="00035716">
              <w:rPr>
                <w:rFonts w:ascii="Times New Roman" w:hAnsi="Times New Roman"/>
                <w:sz w:val="24"/>
                <w:szCs w:val="24"/>
              </w:rPr>
              <w:t>-</w:t>
            </w:r>
            <w:r w:rsidRPr="00035716">
              <w:rPr>
                <w:rFonts w:ascii="Times New Roman" w:hAnsi="Times New Roman"/>
                <w:sz w:val="24"/>
                <w:szCs w:val="24"/>
              </w:rPr>
              <w:t>ми и картами учебника; выделять главное;называть и показывать по картеосновные географические объе</w:t>
            </w:r>
            <w:r w:rsidR="00824ECA" w:rsidRPr="00035716">
              <w:rPr>
                <w:rFonts w:ascii="Times New Roman" w:hAnsi="Times New Roman"/>
                <w:sz w:val="24"/>
                <w:szCs w:val="24"/>
              </w:rPr>
              <w:t>-</w:t>
            </w:r>
            <w:r w:rsidRPr="00035716">
              <w:rPr>
                <w:rFonts w:ascii="Times New Roman" w:hAnsi="Times New Roman"/>
                <w:sz w:val="24"/>
                <w:szCs w:val="24"/>
              </w:rPr>
              <w:t>кты; работать с контурной картой; соста</w:t>
            </w:r>
            <w:r w:rsidR="00824ECA" w:rsidRPr="00035716">
              <w:rPr>
                <w:rFonts w:ascii="Times New Roman" w:hAnsi="Times New Roman"/>
                <w:sz w:val="24"/>
                <w:szCs w:val="24"/>
              </w:rPr>
              <w:t>-</w:t>
            </w:r>
            <w:r w:rsidRPr="00035716">
              <w:rPr>
                <w:rFonts w:ascii="Times New Roman" w:hAnsi="Times New Roman"/>
                <w:sz w:val="24"/>
                <w:szCs w:val="24"/>
              </w:rPr>
              <w:t>влять краткую характеристику моря,реки, озера по типовому плану</w:t>
            </w:r>
          </w:p>
        </w:tc>
        <w:tc>
          <w:tcPr>
            <w:tcW w:w="1612" w:type="dxa"/>
            <w:gridSpan w:val="2"/>
            <w:tcBorders>
              <w:top w:val="single" w:sz="4" w:space="0" w:color="auto"/>
              <w:left w:val="single" w:sz="4" w:space="0" w:color="auto"/>
              <w:bottom w:val="single" w:sz="4" w:space="0" w:color="auto"/>
              <w:right w:val="single" w:sz="4" w:space="0" w:color="auto"/>
            </w:tcBorders>
          </w:tcPr>
          <w:p w:rsidR="004B2908" w:rsidRPr="00035716" w:rsidRDefault="004B2908" w:rsidP="00EE4EC0">
            <w:pPr>
              <w:spacing w:after="0" w:line="240" w:lineRule="auto"/>
              <w:jc w:val="center"/>
              <w:rPr>
                <w:rFonts w:ascii="Times New Roman" w:hAnsi="Times New Roman"/>
                <w:b/>
                <w:bCs/>
                <w:sz w:val="24"/>
                <w:szCs w:val="24"/>
              </w:rPr>
            </w:pPr>
          </w:p>
        </w:tc>
      </w:tr>
      <w:tr w:rsidR="004B2908" w:rsidRPr="00035716" w:rsidTr="00824ECA">
        <w:tc>
          <w:tcPr>
            <w:tcW w:w="840" w:type="dxa"/>
            <w:gridSpan w:val="2"/>
            <w:tcBorders>
              <w:top w:val="single" w:sz="4" w:space="0" w:color="auto"/>
              <w:left w:val="single" w:sz="4" w:space="0" w:color="auto"/>
              <w:bottom w:val="single" w:sz="4" w:space="0" w:color="auto"/>
              <w:right w:val="single" w:sz="4" w:space="0" w:color="auto"/>
            </w:tcBorders>
          </w:tcPr>
          <w:p w:rsidR="004B2908" w:rsidRPr="00035716" w:rsidRDefault="004B2908"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24</w:t>
            </w:r>
          </w:p>
        </w:tc>
        <w:tc>
          <w:tcPr>
            <w:tcW w:w="2563" w:type="dxa"/>
            <w:tcBorders>
              <w:top w:val="single" w:sz="4" w:space="0" w:color="auto"/>
              <w:left w:val="single" w:sz="4" w:space="0" w:color="auto"/>
              <w:bottom w:val="single" w:sz="4" w:space="0" w:color="auto"/>
              <w:right w:val="single" w:sz="4" w:space="0" w:color="auto"/>
            </w:tcBorders>
          </w:tcPr>
          <w:p w:rsidR="004B2908" w:rsidRPr="00035716" w:rsidRDefault="006965E7" w:rsidP="006965E7">
            <w:pPr>
              <w:spacing w:after="0" w:line="240" w:lineRule="auto"/>
              <w:rPr>
                <w:rFonts w:ascii="Times New Roman" w:hAnsi="Times New Roman"/>
                <w:b/>
                <w:bCs/>
                <w:sz w:val="24"/>
                <w:szCs w:val="24"/>
              </w:rPr>
            </w:pPr>
            <w:r w:rsidRPr="00035716">
              <w:rPr>
                <w:rFonts w:ascii="Times New Roman" w:hAnsi="Times New Roman"/>
                <w:sz w:val="24"/>
                <w:szCs w:val="24"/>
              </w:rPr>
              <w:t>Озера</w:t>
            </w:r>
          </w:p>
        </w:tc>
        <w:tc>
          <w:tcPr>
            <w:tcW w:w="709" w:type="dxa"/>
            <w:tcBorders>
              <w:top w:val="single" w:sz="4" w:space="0" w:color="auto"/>
              <w:left w:val="single" w:sz="4" w:space="0" w:color="auto"/>
              <w:bottom w:val="single" w:sz="4" w:space="0" w:color="auto"/>
              <w:right w:val="single" w:sz="4" w:space="0" w:color="auto"/>
            </w:tcBorders>
          </w:tcPr>
          <w:p w:rsidR="004B2908" w:rsidRPr="00035716" w:rsidRDefault="006965E7"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right w:val="single" w:sz="4" w:space="0" w:color="auto"/>
            </w:tcBorders>
          </w:tcPr>
          <w:p w:rsidR="004B2908" w:rsidRPr="00035716" w:rsidRDefault="004B2908"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4B2908" w:rsidRPr="00035716" w:rsidRDefault="004B2908" w:rsidP="00EE4EC0">
            <w:pPr>
              <w:spacing w:after="0" w:line="240" w:lineRule="auto"/>
              <w:jc w:val="center"/>
              <w:rPr>
                <w:rFonts w:ascii="Times New Roman" w:hAnsi="Times New Roman"/>
                <w:b/>
                <w:bCs/>
                <w:sz w:val="24"/>
                <w:szCs w:val="24"/>
              </w:rPr>
            </w:pPr>
          </w:p>
        </w:tc>
      </w:tr>
      <w:tr w:rsidR="004B2908" w:rsidRPr="00035716" w:rsidTr="00824ECA">
        <w:tc>
          <w:tcPr>
            <w:tcW w:w="840" w:type="dxa"/>
            <w:gridSpan w:val="2"/>
            <w:tcBorders>
              <w:top w:val="single" w:sz="4" w:space="0" w:color="auto"/>
              <w:left w:val="single" w:sz="4" w:space="0" w:color="auto"/>
              <w:bottom w:val="single" w:sz="4" w:space="0" w:color="auto"/>
              <w:right w:val="single" w:sz="4" w:space="0" w:color="auto"/>
            </w:tcBorders>
          </w:tcPr>
          <w:p w:rsidR="004B2908" w:rsidRPr="00035716" w:rsidRDefault="004B2908"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25</w:t>
            </w:r>
          </w:p>
        </w:tc>
        <w:tc>
          <w:tcPr>
            <w:tcW w:w="2563" w:type="dxa"/>
            <w:tcBorders>
              <w:top w:val="single" w:sz="4" w:space="0" w:color="auto"/>
              <w:left w:val="single" w:sz="4" w:space="0" w:color="auto"/>
              <w:bottom w:val="single" w:sz="4" w:space="0" w:color="auto"/>
              <w:right w:val="single" w:sz="4" w:space="0" w:color="auto"/>
            </w:tcBorders>
          </w:tcPr>
          <w:p w:rsidR="004B2908" w:rsidRPr="00035716" w:rsidRDefault="006965E7" w:rsidP="006965E7">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Подземные воды. Болота. Ледники</w:t>
            </w:r>
          </w:p>
        </w:tc>
        <w:tc>
          <w:tcPr>
            <w:tcW w:w="709" w:type="dxa"/>
            <w:tcBorders>
              <w:top w:val="single" w:sz="4" w:space="0" w:color="auto"/>
              <w:left w:val="single" w:sz="4" w:space="0" w:color="auto"/>
              <w:bottom w:val="single" w:sz="4" w:space="0" w:color="auto"/>
              <w:right w:val="single" w:sz="4" w:space="0" w:color="auto"/>
            </w:tcBorders>
          </w:tcPr>
          <w:p w:rsidR="004B2908" w:rsidRPr="00035716" w:rsidRDefault="006965E7" w:rsidP="00EE4EC0">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483" w:type="dxa"/>
            <w:vMerge/>
            <w:tcBorders>
              <w:left w:val="single" w:sz="4" w:space="0" w:color="auto"/>
              <w:bottom w:val="single" w:sz="4" w:space="0" w:color="auto"/>
              <w:right w:val="single" w:sz="4" w:space="0" w:color="auto"/>
            </w:tcBorders>
          </w:tcPr>
          <w:p w:rsidR="004B2908" w:rsidRPr="00035716" w:rsidRDefault="004B2908" w:rsidP="00EE4EC0">
            <w:pPr>
              <w:spacing w:after="0" w:line="240" w:lineRule="auto"/>
              <w:jc w:val="center"/>
              <w:rPr>
                <w:rFonts w:ascii="Times New Roman" w:hAnsi="Times New Roman"/>
                <w:b/>
                <w:bCs/>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4B2908" w:rsidRPr="00035716" w:rsidRDefault="004B2908" w:rsidP="00EE4EC0">
            <w:pPr>
              <w:spacing w:after="0" w:line="240" w:lineRule="auto"/>
              <w:jc w:val="center"/>
              <w:rPr>
                <w:rFonts w:ascii="Times New Roman" w:hAnsi="Times New Roman"/>
                <w:b/>
                <w:bCs/>
                <w:sz w:val="24"/>
                <w:szCs w:val="24"/>
              </w:rPr>
            </w:pPr>
          </w:p>
        </w:tc>
      </w:tr>
      <w:tr w:rsidR="007F15CF" w:rsidRPr="00035716" w:rsidTr="003B4C8A">
        <w:tc>
          <w:tcPr>
            <w:tcW w:w="10207" w:type="dxa"/>
            <w:gridSpan w:val="7"/>
            <w:tcBorders>
              <w:top w:val="single" w:sz="4" w:space="0" w:color="auto"/>
              <w:left w:val="single" w:sz="4" w:space="0" w:color="auto"/>
              <w:bottom w:val="single" w:sz="4" w:space="0" w:color="auto"/>
              <w:right w:val="single" w:sz="4" w:space="0" w:color="auto"/>
            </w:tcBorders>
          </w:tcPr>
          <w:p w:rsidR="007F15CF" w:rsidRPr="00035716" w:rsidRDefault="007F15CF" w:rsidP="00EE4EC0">
            <w:pPr>
              <w:spacing w:after="0" w:line="240" w:lineRule="auto"/>
              <w:jc w:val="center"/>
              <w:rPr>
                <w:rFonts w:ascii="Times New Roman" w:hAnsi="Times New Roman"/>
                <w:sz w:val="24"/>
                <w:szCs w:val="24"/>
              </w:rPr>
            </w:pPr>
            <w:r w:rsidRPr="00035716">
              <w:rPr>
                <w:rFonts w:ascii="Times New Roman" w:hAnsi="Times New Roman"/>
                <w:b/>
                <w:bCs/>
                <w:sz w:val="24"/>
                <w:szCs w:val="24"/>
              </w:rPr>
              <w:t>Раздел VII. Географическая оболочка— среда жизни (6 ч)</w:t>
            </w:r>
          </w:p>
        </w:tc>
      </w:tr>
      <w:tr w:rsidR="007F15CF" w:rsidRPr="00035716" w:rsidTr="003B4C8A">
        <w:tc>
          <w:tcPr>
            <w:tcW w:w="10207" w:type="dxa"/>
            <w:gridSpan w:val="7"/>
            <w:tcBorders>
              <w:top w:val="single" w:sz="4" w:space="0" w:color="auto"/>
              <w:left w:val="single" w:sz="4" w:space="0" w:color="auto"/>
              <w:bottom w:val="single" w:sz="4" w:space="0" w:color="auto"/>
              <w:right w:val="single" w:sz="4" w:space="0" w:color="auto"/>
            </w:tcBorders>
          </w:tcPr>
          <w:p w:rsidR="007F15CF" w:rsidRPr="00035716" w:rsidRDefault="007F15CF" w:rsidP="00EE4EC0">
            <w:pPr>
              <w:spacing w:after="0" w:line="240" w:lineRule="auto"/>
              <w:jc w:val="center"/>
              <w:rPr>
                <w:rFonts w:ascii="Times New Roman" w:hAnsi="Times New Roman"/>
                <w:b/>
                <w:sz w:val="24"/>
                <w:szCs w:val="24"/>
              </w:rPr>
            </w:pPr>
            <w:r w:rsidRPr="00035716">
              <w:rPr>
                <w:rFonts w:ascii="Times New Roman" w:hAnsi="Times New Roman"/>
                <w:b/>
                <w:i/>
                <w:iCs/>
                <w:sz w:val="24"/>
                <w:szCs w:val="24"/>
              </w:rPr>
              <w:t xml:space="preserve">Тема 15. Живая планета </w:t>
            </w:r>
            <w:r w:rsidRPr="00035716">
              <w:rPr>
                <w:rFonts w:ascii="Times New Roman" w:hAnsi="Times New Roman"/>
                <w:b/>
                <w:sz w:val="24"/>
                <w:szCs w:val="24"/>
              </w:rPr>
              <w:t>(</w:t>
            </w:r>
            <w:r w:rsidRPr="00035716">
              <w:rPr>
                <w:rFonts w:ascii="Times New Roman" w:hAnsi="Times New Roman"/>
                <w:b/>
                <w:i/>
                <w:iCs/>
                <w:sz w:val="24"/>
                <w:szCs w:val="24"/>
              </w:rPr>
              <w:t>2 ч</w:t>
            </w:r>
            <w:r w:rsidRPr="00035716">
              <w:rPr>
                <w:rFonts w:ascii="Times New Roman" w:hAnsi="Times New Roman"/>
                <w:b/>
                <w:sz w:val="24"/>
                <w:szCs w:val="24"/>
              </w:rPr>
              <w:t>)</w:t>
            </w:r>
          </w:p>
        </w:tc>
      </w:tr>
      <w:tr w:rsidR="007F15CF" w:rsidRPr="00035716" w:rsidTr="00824ECA">
        <w:tc>
          <w:tcPr>
            <w:tcW w:w="800" w:type="dxa"/>
            <w:tcBorders>
              <w:top w:val="single" w:sz="4" w:space="0" w:color="auto"/>
              <w:left w:val="single" w:sz="4" w:space="0" w:color="auto"/>
              <w:bottom w:val="single" w:sz="4" w:space="0" w:color="auto"/>
              <w:right w:val="single" w:sz="4" w:space="0" w:color="auto"/>
            </w:tcBorders>
          </w:tcPr>
          <w:p w:rsidR="007F15CF" w:rsidRPr="00035716" w:rsidRDefault="007F15CF" w:rsidP="00EE4EC0">
            <w:pPr>
              <w:spacing w:after="0" w:line="240" w:lineRule="auto"/>
              <w:jc w:val="center"/>
              <w:rPr>
                <w:rFonts w:ascii="Times New Roman" w:hAnsi="Times New Roman"/>
                <w:sz w:val="24"/>
                <w:szCs w:val="24"/>
              </w:rPr>
            </w:pPr>
            <w:r w:rsidRPr="00035716">
              <w:rPr>
                <w:rFonts w:ascii="Times New Roman" w:hAnsi="Times New Roman"/>
                <w:sz w:val="24"/>
                <w:szCs w:val="24"/>
              </w:rPr>
              <w:t>26</w:t>
            </w:r>
          </w:p>
        </w:tc>
        <w:tc>
          <w:tcPr>
            <w:tcW w:w="2603" w:type="dxa"/>
            <w:gridSpan w:val="2"/>
            <w:tcBorders>
              <w:top w:val="single" w:sz="4" w:space="0" w:color="auto"/>
              <w:left w:val="single" w:sz="4" w:space="0" w:color="auto"/>
              <w:bottom w:val="single" w:sz="4" w:space="0" w:color="auto"/>
              <w:right w:val="single" w:sz="4" w:space="0" w:color="auto"/>
            </w:tcBorders>
          </w:tcPr>
          <w:p w:rsidR="007F15CF" w:rsidRPr="00035716" w:rsidRDefault="007F15CF" w:rsidP="007F15CF">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Закономерности</w:t>
            </w:r>
          </w:p>
          <w:p w:rsidR="007F15CF" w:rsidRPr="00035716" w:rsidRDefault="007F15CF" w:rsidP="007F15CF">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Распространения живых организмов на Земле</w:t>
            </w:r>
          </w:p>
        </w:tc>
        <w:tc>
          <w:tcPr>
            <w:tcW w:w="709" w:type="dxa"/>
            <w:tcBorders>
              <w:top w:val="single" w:sz="4" w:space="0" w:color="auto"/>
              <w:left w:val="single" w:sz="4" w:space="0" w:color="auto"/>
              <w:bottom w:val="single" w:sz="4" w:space="0" w:color="auto"/>
              <w:right w:val="single" w:sz="4" w:space="0" w:color="auto"/>
            </w:tcBorders>
          </w:tcPr>
          <w:p w:rsidR="007F15CF" w:rsidRPr="00035716" w:rsidRDefault="006965E7"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536" w:type="dxa"/>
            <w:gridSpan w:val="2"/>
            <w:vMerge w:val="restart"/>
            <w:tcBorders>
              <w:top w:val="single" w:sz="4" w:space="0" w:color="auto"/>
              <w:left w:val="single" w:sz="4" w:space="0" w:color="auto"/>
              <w:right w:val="single" w:sz="4" w:space="0" w:color="auto"/>
            </w:tcBorders>
          </w:tcPr>
          <w:p w:rsidR="007F15CF" w:rsidRPr="00035716" w:rsidRDefault="007F15CF" w:rsidP="00911D1D">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 xml:space="preserve">Развитие и совершенствование умений: выделять главное, объяснять понятия и термины; работать с текстом, схемами и картами учебника; выделять главное; </w:t>
            </w:r>
            <w:r w:rsidR="00AD5969" w:rsidRPr="00035716">
              <w:rPr>
                <w:rFonts w:ascii="Times New Roman" w:hAnsi="Times New Roman"/>
                <w:sz w:val="24"/>
                <w:szCs w:val="24"/>
              </w:rPr>
              <w:t>о</w:t>
            </w:r>
            <w:r w:rsidRPr="00035716">
              <w:rPr>
                <w:rFonts w:ascii="Times New Roman" w:hAnsi="Times New Roman"/>
                <w:sz w:val="24"/>
                <w:szCs w:val="24"/>
              </w:rPr>
              <w:t>бъяс</w:t>
            </w:r>
            <w:r w:rsidR="00824ECA" w:rsidRPr="00035716">
              <w:rPr>
                <w:rFonts w:ascii="Times New Roman" w:hAnsi="Times New Roman"/>
                <w:sz w:val="24"/>
                <w:szCs w:val="24"/>
              </w:rPr>
              <w:t>н</w:t>
            </w:r>
            <w:r w:rsidRPr="00035716">
              <w:rPr>
                <w:rFonts w:ascii="Times New Roman" w:hAnsi="Times New Roman"/>
                <w:sz w:val="24"/>
                <w:szCs w:val="24"/>
              </w:rPr>
              <w:t>ять закономерности распростра</w:t>
            </w:r>
            <w:r w:rsidR="00824ECA" w:rsidRPr="00035716">
              <w:rPr>
                <w:rFonts w:ascii="Times New Roman" w:hAnsi="Times New Roman"/>
                <w:sz w:val="24"/>
                <w:szCs w:val="24"/>
              </w:rPr>
              <w:t>-</w:t>
            </w:r>
            <w:r w:rsidRPr="00035716">
              <w:rPr>
                <w:rFonts w:ascii="Times New Roman" w:hAnsi="Times New Roman"/>
                <w:sz w:val="24"/>
                <w:szCs w:val="24"/>
              </w:rPr>
              <w:t>нения растительного и животного мира на Земле; приводить аргументы для обос</w:t>
            </w:r>
            <w:r w:rsidR="00824ECA" w:rsidRPr="00035716">
              <w:rPr>
                <w:rFonts w:ascii="Times New Roman" w:hAnsi="Times New Roman"/>
                <w:sz w:val="24"/>
                <w:szCs w:val="24"/>
              </w:rPr>
              <w:t>-</w:t>
            </w:r>
            <w:r w:rsidRPr="00035716">
              <w:rPr>
                <w:rFonts w:ascii="Times New Roman" w:hAnsi="Times New Roman"/>
                <w:sz w:val="24"/>
                <w:szCs w:val="24"/>
              </w:rPr>
              <w:t>нования тезиса «почва— особое природ</w:t>
            </w:r>
            <w:r w:rsidR="00824ECA" w:rsidRPr="00035716">
              <w:rPr>
                <w:rFonts w:ascii="Times New Roman" w:hAnsi="Times New Roman"/>
                <w:sz w:val="24"/>
                <w:szCs w:val="24"/>
              </w:rPr>
              <w:t>-</w:t>
            </w:r>
            <w:r w:rsidRPr="00035716">
              <w:rPr>
                <w:rFonts w:ascii="Times New Roman" w:hAnsi="Times New Roman"/>
                <w:sz w:val="24"/>
                <w:szCs w:val="24"/>
              </w:rPr>
              <w:t>ное тело»; называть меры по охране приро</w:t>
            </w:r>
            <w:r w:rsidR="00422069" w:rsidRPr="00035716">
              <w:rPr>
                <w:rFonts w:ascii="Times New Roman" w:hAnsi="Times New Roman"/>
                <w:sz w:val="24"/>
                <w:szCs w:val="24"/>
              </w:rPr>
              <w:t>д</w:t>
            </w:r>
            <w:r w:rsidRPr="00035716">
              <w:rPr>
                <w:rFonts w:ascii="Times New Roman" w:hAnsi="Times New Roman"/>
                <w:sz w:val="24"/>
                <w:szCs w:val="24"/>
              </w:rPr>
              <w:t>ы; работать с контурной картой</w:t>
            </w:r>
          </w:p>
        </w:tc>
        <w:tc>
          <w:tcPr>
            <w:tcW w:w="1559" w:type="dxa"/>
            <w:tcBorders>
              <w:top w:val="single" w:sz="4" w:space="0" w:color="auto"/>
              <w:left w:val="single" w:sz="4" w:space="0" w:color="auto"/>
              <w:bottom w:val="single" w:sz="4" w:space="0" w:color="auto"/>
              <w:right w:val="single" w:sz="4" w:space="0" w:color="auto"/>
            </w:tcBorders>
          </w:tcPr>
          <w:p w:rsidR="007F15CF" w:rsidRPr="00035716" w:rsidRDefault="007F15CF" w:rsidP="00EE4EC0">
            <w:pPr>
              <w:spacing w:after="0" w:line="240" w:lineRule="auto"/>
              <w:jc w:val="center"/>
              <w:rPr>
                <w:rFonts w:ascii="Times New Roman" w:hAnsi="Times New Roman"/>
                <w:sz w:val="24"/>
                <w:szCs w:val="24"/>
              </w:rPr>
            </w:pPr>
          </w:p>
        </w:tc>
      </w:tr>
      <w:tr w:rsidR="007F15CF" w:rsidRPr="00035716" w:rsidTr="00824ECA">
        <w:tc>
          <w:tcPr>
            <w:tcW w:w="800" w:type="dxa"/>
            <w:tcBorders>
              <w:top w:val="single" w:sz="4" w:space="0" w:color="auto"/>
              <w:left w:val="single" w:sz="4" w:space="0" w:color="auto"/>
              <w:bottom w:val="single" w:sz="4" w:space="0" w:color="auto"/>
              <w:right w:val="single" w:sz="4" w:space="0" w:color="auto"/>
            </w:tcBorders>
          </w:tcPr>
          <w:p w:rsidR="007F15CF" w:rsidRPr="00035716" w:rsidRDefault="007F15CF" w:rsidP="00EE4EC0">
            <w:pPr>
              <w:spacing w:after="0" w:line="240" w:lineRule="auto"/>
              <w:jc w:val="center"/>
              <w:rPr>
                <w:rFonts w:ascii="Times New Roman" w:hAnsi="Times New Roman"/>
                <w:sz w:val="24"/>
                <w:szCs w:val="24"/>
              </w:rPr>
            </w:pPr>
            <w:r w:rsidRPr="00035716">
              <w:rPr>
                <w:rFonts w:ascii="Times New Roman" w:hAnsi="Times New Roman"/>
                <w:sz w:val="24"/>
                <w:szCs w:val="24"/>
              </w:rPr>
              <w:t>27</w:t>
            </w:r>
          </w:p>
        </w:tc>
        <w:tc>
          <w:tcPr>
            <w:tcW w:w="2603" w:type="dxa"/>
            <w:gridSpan w:val="2"/>
            <w:tcBorders>
              <w:top w:val="single" w:sz="4" w:space="0" w:color="auto"/>
              <w:left w:val="single" w:sz="4" w:space="0" w:color="auto"/>
              <w:bottom w:val="single" w:sz="4" w:space="0" w:color="auto"/>
              <w:right w:val="single" w:sz="4" w:space="0" w:color="auto"/>
            </w:tcBorders>
          </w:tcPr>
          <w:p w:rsidR="007F15CF" w:rsidRPr="00035716" w:rsidRDefault="007F15CF" w:rsidP="007F15CF">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Почва как особое природное тело</w:t>
            </w:r>
          </w:p>
        </w:tc>
        <w:tc>
          <w:tcPr>
            <w:tcW w:w="709" w:type="dxa"/>
            <w:tcBorders>
              <w:top w:val="single" w:sz="4" w:space="0" w:color="auto"/>
              <w:left w:val="single" w:sz="4" w:space="0" w:color="auto"/>
              <w:bottom w:val="single" w:sz="4" w:space="0" w:color="auto"/>
              <w:right w:val="single" w:sz="4" w:space="0" w:color="auto"/>
            </w:tcBorders>
          </w:tcPr>
          <w:p w:rsidR="007F15CF" w:rsidRPr="00035716" w:rsidRDefault="006965E7"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536" w:type="dxa"/>
            <w:gridSpan w:val="2"/>
            <w:vMerge/>
            <w:tcBorders>
              <w:left w:val="single" w:sz="4" w:space="0" w:color="auto"/>
              <w:bottom w:val="single" w:sz="4" w:space="0" w:color="auto"/>
              <w:right w:val="single" w:sz="4" w:space="0" w:color="auto"/>
            </w:tcBorders>
          </w:tcPr>
          <w:p w:rsidR="007F15CF" w:rsidRPr="00035716" w:rsidRDefault="007F15CF"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7F15CF" w:rsidRPr="00035716" w:rsidRDefault="007F15CF" w:rsidP="00EE4EC0">
            <w:pPr>
              <w:spacing w:after="0" w:line="240" w:lineRule="auto"/>
              <w:jc w:val="center"/>
              <w:rPr>
                <w:rFonts w:ascii="Times New Roman" w:hAnsi="Times New Roman"/>
                <w:sz w:val="24"/>
                <w:szCs w:val="24"/>
              </w:rPr>
            </w:pPr>
          </w:p>
        </w:tc>
      </w:tr>
      <w:tr w:rsidR="00C3428A" w:rsidRPr="00035716" w:rsidTr="004B2908">
        <w:tc>
          <w:tcPr>
            <w:tcW w:w="10207" w:type="dxa"/>
            <w:gridSpan w:val="7"/>
            <w:tcBorders>
              <w:top w:val="single" w:sz="4" w:space="0" w:color="auto"/>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b/>
                <w:sz w:val="24"/>
                <w:szCs w:val="24"/>
              </w:rPr>
            </w:pPr>
            <w:r w:rsidRPr="00035716">
              <w:rPr>
                <w:rFonts w:ascii="Times New Roman" w:hAnsi="Times New Roman"/>
                <w:b/>
                <w:i/>
                <w:iCs/>
                <w:sz w:val="24"/>
                <w:szCs w:val="24"/>
              </w:rPr>
              <w:t xml:space="preserve">Тема 16. Географическая оболочка и ее закономерности </w:t>
            </w:r>
            <w:r w:rsidRPr="00035716">
              <w:rPr>
                <w:rFonts w:ascii="Times New Roman" w:hAnsi="Times New Roman"/>
                <w:b/>
                <w:sz w:val="24"/>
                <w:szCs w:val="24"/>
              </w:rPr>
              <w:t>(</w:t>
            </w:r>
            <w:r w:rsidRPr="00035716">
              <w:rPr>
                <w:rFonts w:ascii="Times New Roman" w:hAnsi="Times New Roman"/>
                <w:b/>
                <w:i/>
                <w:iCs/>
                <w:sz w:val="24"/>
                <w:szCs w:val="24"/>
              </w:rPr>
              <w:t>3 ч</w:t>
            </w:r>
            <w:r w:rsidRPr="00035716">
              <w:rPr>
                <w:rFonts w:ascii="Times New Roman" w:hAnsi="Times New Roman"/>
                <w:b/>
                <w:sz w:val="24"/>
                <w:szCs w:val="24"/>
              </w:rPr>
              <w:t>)</w:t>
            </w:r>
          </w:p>
        </w:tc>
      </w:tr>
      <w:tr w:rsidR="00C3428A" w:rsidRPr="00035716" w:rsidTr="00824ECA">
        <w:tc>
          <w:tcPr>
            <w:tcW w:w="800" w:type="dxa"/>
            <w:tcBorders>
              <w:top w:val="single" w:sz="4" w:space="0" w:color="auto"/>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sz w:val="24"/>
                <w:szCs w:val="24"/>
              </w:rPr>
            </w:pPr>
            <w:r w:rsidRPr="00035716">
              <w:rPr>
                <w:rFonts w:ascii="Times New Roman" w:hAnsi="Times New Roman"/>
                <w:sz w:val="24"/>
                <w:szCs w:val="24"/>
              </w:rPr>
              <w:t>28</w:t>
            </w:r>
          </w:p>
        </w:tc>
        <w:tc>
          <w:tcPr>
            <w:tcW w:w="2603" w:type="dxa"/>
            <w:gridSpan w:val="2"/>
            <w:tcBorders>
              <w:top w:val="single" w:sz="4" w:space="0" w:color="auto"/>
              <w:left w:val="single" w:sz="4" w:space="0" w:color="auto"/>
              <w:bottom w:val="single" w:sz="4" w:space="0" w:color="auto"/>
              <w:right w:val="single" w:sz="4" w:space="0" w:color="auto"/>
            </w:tcBorders>
          </w:tcPr>
          <w:p w:rsidR="00C3428A" w:rsidRPr="00035716" w:rsidRDefault="00C3428A" w:rsidP="00C3428A">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Понятие о географической оболочке</w:t>
            </w:r>
          </w:p>
        </w:tc>
        <w:tc>
          <w:tcPr>
            <w:tcW w:w="709" w:type="dxa"/>
            <w:tcBorders>
              <w:top w:val="single" w:sz="4" w:space="0" w:color="auto"/>
              <w:left w:val="single" w:sz="4" w:space="0" w:color="auto"/>
              <w:bottom w:val="single" w:sz="4" w:space="0" w:color="auto"/>
              <w:right w:val="single" w:sz="4" w:space="0" w:color="auto"/>
            </w:tcBorders>
          </w:tcPr>
          <w:p w:rsidR="00C3428A" w:rsidRPr="00035716" w:rsidRDefault="006965E7"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536" w:type="dxa"/>
            <w:gridSpan w:val="2"/>
            <w:vMerge w:val="restart"/>
            <w:tcBorders>
              <w:top w:val="single" w:sz="4" w:space="0" w:color="auto"/>
              <w:left w:val="single" w:sz="4" w:space="0" w:color="auto"/>
              <w:right w:val="single" w:sz="4" w:space="0" w:color="auto"/>
            </w:tcBorders>
          </w:tcPr>
          <w:p w:rsidR="00C3428A" w:rsidRPr="00035716" w:rsidRDefault="00C3428A" w:rsidP="0042206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Развитие и совершенствование умений: объяснять понятия и термины; выделять главное; работать с текстом, схемами и картами учебника; называть и характери</w:t>
            </w:r>
            <w:r w:rsidR="00824ECA" w:rsidRPr="00035716">
              <w:rPr>
                <w:rFonts w:ascii="Times New Roman" w:hAnsi="Times New Roman"/>
                <w:sz w:val="24"/>
                <w:szCs w:val="24"/>
              </w:rPr>
              <w:t>-</w:t>
            </w:r>
            <w:r w:rsidRPr="00035716">
              <w:rPr>
                <w:rFonts w:ascii="Times New Roman" w:hAnsi="Times New Roman"/>
                <w:sz w:val="24"/>
                <w:szCs w:val="24"/>
              </w:rPr>
              <w:t>зовать свойства географической оболоч</w:t>
            </w:r>
            <w:r w:rsidR="00422069" w:rsidRPr="00035716">
              <w:rPr>
                <w:rFonts w:ascii="Times New Roman" w:hAnsi="Times New Roman"/>
                <w:sz w:val="24"/>
                <w:szCs w:val="24"/>
              </w:rPr>
              <w:t>-</w:t>
            </w:r>
            <w:r w:rsidRPr="00035716">
              <w:rPr>
                <w:rFonts w:ascii="Times New Roman" w:hAnsi="Times New Roman"/>
                <w:sz w:val="24"/>
                <w:szCs w:val="24"/>
              </w:rPr>
              <w:t>ки; давать характеристику природных зон с использованием карт</w:t>
            </w:r>
          </w:p>
        </w:tc>
        <w:tc>
          <w:tcPr>
            <w:tcW w:w="1559" w:type="dxa"/>
            <w:tcBorders>
              <w:top w:val="single" w:sz="4" w:space="0" w:color="auto"/>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sz w:val="24"/>
                <w:szCs w:val="24"/>
              </w:rPr>
            </w:pPr>
          </w:p>
        </w:tc>
      </w:tr>
      <w:tr w:rsidR="00C3428A" w:rsidRPr="00035716" w:rsidTr="00824ECA">
        <w:tc>
          <w:tcPr>
            <w:tcW w:w="800" w:type="dxa"/>
            <w:tcBorders>
              <w:top w:val="single" w:sz="4" w:space="0" w:color="auto"/>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sz w:val="24"/>
                <w:szCs w:val="24"/>
              </w:rPr>
            </w:pPr>
            <w:r w:rsidRPr="00035716">
              <w:rPr>
                <w:rFonts w:ascii="Times New Roman" w:hAnsi="Times New Roman"/>
                <w:sz w:val="24"/>
                <w:szCs w:val="24"/>
              </w:rPr>
              <w:t>29</w:t>
            </w:r>
          </w:p>
        </w:tc>
        <w:tc>
          <w:tcPr>
            <w:tcW w:w="2603" w:type="dxa"/>
            <w:gridSpan w:val="2"/>
            <w:tcBorders>
              <w:top w:val="single" w:sz="4" w:space="0" w:color="auto"/>
              <w:left w:val="single" w:sz="4" w:space="0" w:color="auto"/>
              <w:bottom w:val="single" w:sz="4" w:space="0" w:color="auto"/>
              <w:right w:val="single" w:sz="4" w:space="0" w:color="auto"/>
            </w:tcBorders>
          </w:tcPr>
          <w:p w:rsidR="00C3428A" w:rsidRPr="00035716" w:rsidRDefault="00C3428A" w:rsidP="00C3428A">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Природные комплексы как части географической оболочки</w:t>
            </w:r>
          </w:p>
        </w:tc>
        <w:tc>
          <w:tcPr>
            <w:tcW w:w="709" w:type="dxa"/>
            <w:tcBorders>
              <w:top w:val="single" w:sz="4" w:space="0" w:color="auto"/>
              <w:left w:val="single" w:sz="4" w:space="0" w:color="auto"/>
              <w:bottom w:val="single" w:sz="4" w:space="0" w:color="auto"/>
              <w:right w:val="single" w:sz="4" w:space="0" w:color="auto"/>
            </w:tcBorders>
          </w:tcPr>
          <w:p w:rsidR="00C3428A" w:rsidRPr="00035716" w:rsidRDefault="006965E7"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536" w:type="dxa"/>
            <w:gridSpan w:val="2"/>
            <w:vMerge/>
            <w:tcBorders>
              <w:left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sz w:val="24"/>
                <w:szCs w:val="24"/>
              </w:rPr>
            </w:pPr>
          </w:p>
        </w:tc>
      </w:tr>
      <w:tr w:rsidR="00C3428A" w:rsidRPr="00035716" w:rsidTr="00824ECA">
        <w:tc>
          <w:tcPr>
            <w:tcW w:w="800" w:type="dxa"/>
            <w:tcBorders>
              <w:top w:val="single" w:sz="4" w:space="0" w:color="auto"/>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sz w:val="24"/>
                <w:szCs w:val="24"/>
              </w:rPr>
            </w:pPr>
            <w:r w:rsidRPr="00035716">
              <w:rPr>
                <w:rFonts w:ascii="Times New Roman" w:hAnsi="Times New Roman"/>
                <w:sz w:val="24"/>
                <w:szCs w:val="24"/>
              </w:rPr>
              <w:lastRenderedPageBreak/>
              <w:t>30</w:t>
            </w:r>
          </w:p>
        </w:tc>
        <w:tc>
          <w:tcPr>
            <w:tcW w:w="2603" w:type="dxa"/>
            <w:gridSpan w:val="2"/>
            <w:tcBorders>
              <w:top w:val="single" w:sz="4" w:space="0" w:color="auto"/>
              <w:left w:val="single" w:sz="4" w:space="0" w:color="auto"/>
              <w:bottom w:val="single" w:sz="4" w:space="0" w:color="auto"/>
              <w:right w:val="single" w:sz="4" w:space="0" w:color="auto"/>
            </w:tcBorders>
          </w:tcPr>
          <w:p w:rsidR="00C3428A" w:rsidRPr="00035716" w:rsidRDefault="00C3428A" w:rsidP="00C3428A">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Природные зоны Земли</w:t>
            </w:r>
          </w:p>
        </w:tc>
        <w:tc>
          <w:tcPr>
            <w:tcW w:w="709" w:type="dxa"/>
            <w:tcBorders>
              <w:top w:val="single" w:sz="4" w:space="0" w:color="auto"/>
              <w:left w:val="single" w:sz="4" w:space="0" w:color="auto"/>
              <w:bottom w:val="single" w:sz="4" w:space="0" w:color="auto"/>
              <w:right w:val="single" w:sz="4" w:space="0" w:color="auto"/>
            </w:tcBorders>
          </w:tcPr>
          <w:p w:rsidR="00C3428A" w:rsidRPr="00035716" w:rsidRDefault="006965E7"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536" w:type="dxa"/>
            <w:gridSpan w:val="2"/>
            <w:vMerge/>
            <w:tcBorders>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sz w:val="24"/>
                <w:szCs w:val="24"/>
              </w:rPr>
            </w:pPr>
          </w:p>
        </w:tc>
      </w:tr>
      <w:tr w:rsidR="00C3428A" w:rsidRPr="00035716" w:rsidTr="004B2908">
        <w:tc>
          <w:tcPr>
            <w:tcW w:w="10207" w:type="dxa"/>
            <w:gridSpan w:val="7"/>
            <w:tcBorders>
              <w:top w:val="single" w:sz="4" w:space="0" w:color="auto"/>
              <w:left w:val="single" w:sz="4" w:space="0" w:color="auto"/>
              <w:bottom w:val="single" w:sz="4" w:space="0" w:color="auto"/>
              <w:right w:val="single" w:sz="4" w:space="0" w:color="auto"/>
            </w:tcBorders>
          </w:tcPr>
          <w:p w:rsidR="00C3428A" w:rsidRPr="00035716" w:rsidRDefault="00C3428A" w:rsidP="00EE4EC0">
            <w:pPr>
              <w:spacing w:after="0" w:line="240" w:lineRule="auto"/>
              <w:jc w:val="center"/>
              <w:rPr>
                <w:rFonts w:ascii="Times New Roman" w:hAnsi="Times New Roman"/>
                <w:b/>
                <w:sz w:val="24"/>
                <w:szCs w:val="24"/>
              </w:rPr>
            </w:pPr>
            <w:r w:rsidRPr="00035716">
              <w:rPr>
                <w:rFonts w:ascii="Times New Roman" w:hAnsi="Times New Roman"/>
                <w:b/>
                <w:i/>
                <w:iCs/>
                <w:sz w:val="24"/>
                <w:szCs w:val="24"/>
              </w:rPr>
              <w:t xml:space="preserve">Тема 17. Природа и человек </w:t>
            </w:r>
            <w:r w:rsidRPr="00035716">
              <w:rPr>
                <w:rFonts w:ascii="Times New Roman" w:hAnsi="Times New Roman"/>
                <w:b/>
                <w:sz w:val="24"/>
                <w:szCs w:val="24"/>
              </w:rPr>
              <w:t>(</w:t>
            </w:r>
            <w:r w:rsidRPr="00035716">
              <w:rPr>
                <w:rFonts w:ascii="Times New Roman" w:hAnsi="Times New Roman"/>
                <w:b/>
                <w:i/>
                <w:iCs/>
                <w:sz w:val="24"/>
                <w:szCs w:val="24"/>
              </w:rPr>
              <w:t>1 ч</w:t>
            </w:r>
            <w:r w:rsidRPr="00035716">
              <w:rPr>
                <w:rFonts w:ascii="Times New Roman" w:hAnsi="Times New Roman"/>
                <w:b/>
                <w:sz w:val="24"/>
                <w:szCs w:val="24"/>
              </w:rPr>
              <w:t>)</w:t>
            </w:r>
          </w:p>
        </w:tc>
      </w:tr>
      <w:tr w:rsidR="003B4C8A" w:rsidRPr="00035716" w:rsidTr="00824ECA">
        <w:tc>
          <w:tcPr>
            <w:tcW w:w="800" w:type="dxa"/>
            <w:tcBorders>
              <w:top w:val="single" w:sz="4" w:space="0" w:color="auto"/>
              <w:left w:val="single" w:sz="4" w:space="0" w:color="auto"/>
              <w:bottom w:val="single" w:sz="4" w:space="0" w:color="auto"/>
              <w:right w:val="single" w:sz="4" w:space="0" w:color="auto"/>
            </w:tcBorders>
          </w:tcPr>
          <w:p w:rsidR="003B4C8A" w:rsidRPr="00035716" w:rsidRDefault="00C3428A" w:rsidP="00EE4EC0">
            <w:pPr>
              <w:spacing w:after="0" w:line="240" w:lineRule="auto"/>
              <w:jc w:val="center"/>
              <w:rPr>
                <w:rFonts w:ascii="Times New Roman" w:hAnsi="Times New Roman"/>
                <w:sz w:val="24"/>
                <w:szCs w:val="24"/>
              </w:rPr>
            </w:pPr>
            <w:r w:rsidRPr="00035716">
              <w:rPr>
                <w:rFonts w:ascii="Times New Roman" w:hAnsi="Times New Roman"/>
                <w:sz w:val="24"/>
                <w:szCs w:val="24"/>
              </w:rPr>
              <w:t>31</w:t>
            </w:r>
          </w:p>
        </w:tc>
        <w:tc>
          <w:tcPr>
            <w:tcW w:w="2603" w:type="dxa"/>
            <w:gridSpan w:val="2"/>
            <w:tcBorders>
              <w:top w:val="single" w:sz="4" w:space="0" w:color="auto"/>
              <w:left w:val="single" w:sz="4" w:space="0" w:color="auto"/>
              <w:bottom w:val="single" w:sz="4" w:space="0" w:color="auto"/>
              <w:right w:val="single" w:sz="4" w:space="0" w:color="auto"/>
            </w:tcBorders>
          </w:tcPr>
          <w:p w:rsidR="003B4C8A" w:rsidRPr="00035716" w:rsidRDefault="00C3428A" w:rsidP="006965E7">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Стихийныебедствияи человек</w:t>
            </w:r>
          </w:p>
        </w:tc>
        <w:tc>
          <w:tcPr>
            <w:tcW w:w="709" w:type="dxa"/>
            <w:tcBorders>
              <w:top w:val="single" w:sz="4" w:space="0" w:color="auto"/>
              <w:left w:val="single" w:sz="4" w:space="0" w:color="auto"/>
              <w:bottom w:val="single" w:sz="4" w:space="0" w:color="auto"/>
              <w:right w:val="single" w:sz="4" w:space="0" w:color="auto"/>
            </w:tcBorders>
          </w:tcPr>
          <w:p w:rsidR="003B4C8A" w:rsidRPr="00035716" w:rsidRDefault="00824ECA" w:rsidP="00EE4EC0">
            <w:pPr>
              <w:spacing w:after="0" w:line="240" w:lineRule="auto"/>
              <w:jc w:val="center"/>
              <w:rPr>
                <w:rFonts w:ascii="Times New Roman" w:hAnsi="Times New Roman"/>
                <w:sz w:val="24"/>
                <w:szCs w:val="24"/>
              </w:rPr>
            </w:pPr>
            <w:r w:rsidRPr="00035716">
              <w:rPr>
                <w:rFonts w:ascii="Times New Roman" w:hAnsi="Times New Roman"/>
                <w:sz w:val="24"/>
                <w:szCs w:val="24"/>
              </w:rPr>
              <w:t>1</w:t>
            </w:r>
          </w:p>
        </w:tc>
        <w:tc>
          <w:tcPr>
            <w:tcW w:w="4536" w:type="dxa"/>
            <w:gridSpan w:val="2"/>
            <w:tcBorders>
              <w:top w:val="single" w:sz="4" w:space="0" w:color="auto"/>
              <w:left w:val="single" w:sz="4" w:space="0" w:color="auto"/>
              <w:bottom w:val="single" w:sz="4" w:space="0" w:color="auto"/>
              <w:right w:val="single" w:sz="4" w:space="0" w:color="auto"/>
            </w:tcBorders>
          </w:tcPr>
          <w:p w:rsidR="003B4C8A" w:rsidRPr="00035716" w:rsidRDefault="00C3428A" w:rsidP="006965E7">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Развитие и совершенствование умений: объяснять понятия и термины;работать с учебником, атласом; приводить примеры стихийных бедствийв разных районах Земли; называтьмеры безопасности при стихийныхбедствиях</w:t>
            </w:r>
          </w:p>
        </w:tc>
        <w:tc>
          <w:tcPr>
            <w:tcW w:w="1559" w:type="dxa"/>
            <w:tcBorders>
              <w:top w:val="single" w:sz="4" w:space="0" w:color="auto"/>
              <w:left w:val="single" w:sz="4" w:space="0" w:color="auto"/>
              <w:bottom w:val="single" w:sz="4" w:space="0" w:color="auto"/>
              <w:right w:val="single" w:sz="4" w:space="0" w:color="auto"/>
            </w:tcBorders>
          </w:tcPr>
          <w:p w:rsidR="003B4C8A" w:rsidRPr="00035716" w:rsidRDefault="003B4C8A" w:rsidP="00EE4EC0">
            <w:pPr>
              <w:spacing w:after="0" w:line="240" w:lineRule="auto"/>
              <w:jc w:val="center"/>
              <w:rPr>
                <w:rFonts w:ascii="Times New Roman" w:hAnsi="Times New Roman"/>
                <w:sz w:val="24"/>
                <w:szCs w:val="24"/>
              </w:rPr>
            </w:pPr>
          </w:p>
        </w:tc>
      </w:tr>
      <w:tr w:rsidR="006965E7" w:rsidRPr="00035716" w:rsidTr="0081027C">
        <w:tc>
          <w:tcPr>
            <w:tcW w:w="10207" w:type="dxa"/>
            <w:gridSpan w:val="7"/>
            <w:tcBorders>
              <w:top w:val="single" w:sz="4" w:space="0" w:color="auto"/>
              <w:left w:val="single" w:sz="4" w:space="0" w:color="auto"/>
              <w:bottom w:val="single" w:sz="4" w:space="0" w:color="auto"/>
              <w:right w:val="single" w:sz="4" w:space="0" w:color="auto"/>
            </w:tcBorders>
          </w:tcPr>
          <w:p w:rsidR="006965E7" w:rsidRPr="00035716" w:rsidRDefault="006965E7" w:rsidP="006965E7">
            <w:pPr>
              <w:spacing w:after="0" w:line="240" w:lineRule="auto"/>
              <w:jc w:val="center"/>
              <w:rPr>
                <w:rFonts w:ascii="Times New Roman" w:hAnsi="Times New Roman"/>
                <w:b/>
                <w:i/>
                <w:sz w:val="24"/>
                <w:szCs w:val="24"/>
              </w:rPr>
            </w:pPr>
            <w:r w:rsidRPr="00035716">
              <w:rPr>
                <w:rFonts w:ascii="Times New Roman" w:hAnsi="Times New Roman"/>
                <w:b/>
                <w:i/>
                <w:sz w:val="24"/>
                <w:szCs w:val="24"/>
              </w:rPr>
              <w:t>Повторение и обобщение (3 часа)</w:t>
            </w:r>
          </w:p>
        </w:tc>
      </w:tr>
      <w:tr w:rsidR="00026ADE" w:rsidRPr="00035716" w:rsidTr="00824ECA">
        <w:trPr>
          <w:trHeight w:val="419"/>
        </w:trPr>
        <w:tc>
          <w:tcPr>
            <w:tcW w:w="800" w:type="dxa"/>
            <w:tcBorders>
              <w:top w:val="single" w:sz="4" w:space="0" w:color="auto"/>
              <w:left w:val="single" w:sz="4" w:space="0" w:color="auto"/>
              <w:bottom w:val="single" w:sz="4" w:space="0" w:color="auto"/>
              <w:right w:val="single" w:sz="4" w:space="0" w:color="auto"/>
            </w:tcBorders>
          </w:tcPr>
          <w:p w:rsidR="00026ADE" w:rsidRPr="00035716" w:rsidRDefault="00026ADE" w:rsidP="00EE4EC0">
            <w:pPr>
              <w:spacing w:after="0" w:line="240" w:lineRule="auto"/>
              <w:jc w:val="center"/>
              <w:rPr>
                <w:rFonts w:ascii="Times New Roman" w:hAnsi="Times New Roman"/>
                <w:sz w:val="24"/>
                <w:szCs w:val="24"/>
              </w:rPr>
            </w:pPr>
            <w:r w:rsidRPr="00035716">
              <w:rPr>
                <w:rFonts w:ascii="Times New Roman" w:hAnsi="Times New Roman"/>
                <w:sz w:val="24"/>
                <w:szCs w:val="24"/>
              </w:rPr>
              <w:t>32</w:t>
            </w:r>
          </w:p>
        </w:tc>
        <w:tc>
          <w:tcPr>
            <w:tcW w:w="2603" w:type="dxa"/>
            <w:gridSpan w:val="2"/>
            <w:tcBorders>
              <w:top w:val="single" w:sz="4" w:space="0" w:color="auto"/>
              <w:left w:val="single" w:sz="4" w:space="0" w:color="auto"/>
              <w:bottom w:val="single" w:sz="4" w:space="0" w:color="auto"/>
              <w:right w:val="single" w:sz="4" w:space="0" w:color="auto"/>
            </w:tcBorders>
          </w:tcPr>
          <w:p w:rsidR="00026ADE" w:rsidRPr="00035716" w:rsidRDefault="00026ADE" w:rsidP="006965E7">
            <w:pPr>
              <w:spacing w:after="0" w:line="240" w:lineRule="auto"/>
              <w:rPr>
                <w:rFonts w:ascii="Times New Roman" w:hAnsi="Times New Roman"/>
                <w:sz w:val="24"/>
                <w:szCs w:val="24"/>
              </w:rPr>
            </w:pPr>
            <w:r w:rsidRPr="00035716">
              <w:rPr>
                <w:rFonts w:ascii="Times New Roman" w:hAnsi="Times New Roman"/>
                <w:sz w:val="24"/>
                <w:szCs w:val="24"/>
              </w:rPr>
              <w:t>Зачёт по географической номенклатуре</w:t>
            </w:r>
          </w:p>
        </w:tc>
        <w:tc>
          <w:tcPr>
            <w:tcW w:w="709" w:type="dxa"/>
            <w:tcBorders>
              <w:top w:val="single" w:sz="4" w:space="0" w:color="auto"/>
              <w:left w:val="single" w:sz="4" w:space="0" w:color="auto"/>
              <w:bottom w:val="single" w:sz="4" w:space="0" w:color="auto"/>
              <w:right w:val="single" w:sz="4" w:space="0" w:color="auto"/>
            </w:tcBorders>
          </w:tcPr>
          <w:p w:rsidR="00026ADE" w:rsidRPr="00035716" w:rsidRDefault="00026ADE" w:rsidP="006965E7">
            <w:pPr>
              <w:spacing w:line="240" w:lineRule="auto"/>
              <w:rPr>
                <w:rFonts w:ascii="Times New Roman" w:hAnsi="Times New Roman"/>
                <w:sz w:val="24"/>
                <w:szCs w:val="24"/>
              </w:rPr>
            </w:pPr>
            <w:r w:rsidRPr="00035716">
              <w:rPr>
                <w:rFonts w:ascii="Times New Roman" w:hAnsi="Times New Roman"/>
                <w:sz w:val="24"/>
                <w:szCs w:val="24"/>
              </w:rPr>
              <w:t>1</w:t>
            </w:r>
          </w:p>
        </w:tc>
        <w:tc>
          <w:tcPr>
            <w:tcW w:w="4536" w:type="dxa"/>
            <w:gridSpan w:val="2"/>
            <w:vMerge w:val="restart"/>
            <w:tcBorders>
              <w:top w:val="single" w:sz="4" w:space="0" w:color="auto"/>
              <w:left w:val="single" w:sz="4" w:space="0" w:color="auto"/>
              <w:right w:val="single" w:sz="4" w:space="0" w:color="auto"/>
            </w:tcBorders>
          </w:tcPr>
          <w:p w:rsidR="00026ADE" w:rsidRPr="00035716" w:rsidRDefault="00DF5B4C" w:rsidP="00824ECA">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w:t>
            </w:r>
            <w:r w:rsidR="00026ADE" w:rsidRPr="00035716">
              <w:rPr>
                <w:rFonts w:ascii="Times New Roman" w:hAnsi="Times New Roman"/>
                <w:sz w:val="24"/>
                <w:szCs w:val="24"/>
              </w:rPr>
              <w:t>бъясн</w:t>
            </w:r>
            <w:r w:rsidRPr="00035716">
              <w:rPr>
                <w:rFonts w:ascii="Times New Roman" w:hAnsi="Times New Roman"/>
                <w:sz w:val="24"/>
                <w:szCs w:val="24"/>
              </w:rPr>
              <w:t>ение</w:t>
            </w:r>
            <w:r w:rsidR="00026ADE" w:rsidRPr="00035716">
              <w:rPr>
                <w:rFonts w:ascii="Times New Roman" w:hAnsi="Times New Roman"/>
                <w:sz w:val="24"/>
                <w:szCs w:val="24"/>
              </w:rPr>
              <w:t xml:space="preserve"> значени</w:t>
            </w:r>
            <w:r w:rsidRPr="00035716">
              <w:rPr>
                <w:rFonts w:ascii="Times New Roman" w:hAnsi="Times New Roman"/>
                <w:sz w:val="24"/>
                <w:szCs w:val="24"/>
              </w:rPr>
              <w:t>я</w:t>
            </w:r>
            <w:r w:rsidR="00026ADE" w:rsidRPr="00035716">
              <w:rPr>
                <w:rFonts w:ascii="Times New Roman" w:hAnsi="Times New Roman"/>
                <w:sz w:val="24"/>
                <w:szCs w:val="24"/>
              </w:rPr>
              <w:t xml:space="preserve"> понятий</w:t>
            </w:r>
            <w:r w:rsidRPr="00035716">
              <w:rPr>
                <w:rFonts w:ascii="Times New Roman" w:hAnsi="Times New Roman"/>
                <w:sz w:val="24"/>
                <w:szCs w:val="24"/>
              </w:rPr>
              <w:t>,</w:t>
            </w:r>
            <w:r w:rsidR="00422069" w:rsidRPr="00035716">
              <w:rPr>
                <w:rFonts w:ascii="Times New Roman" w:hAnsi="Times New Roman"/>
                <w:sz w:val="24"/>
                <w:szCs w:val="24"/>
              </w:rPr>
              <w:t>з</w:t>
            </w:r>
            <w:r w:rsidR="00026ADE" w:rsidRPr="00035716">
              <w:rPr>
                <w:rFonts w:ascii="Times New Roman" w:hAnsi="Times New Roman"/>
                <w:sz w:val="24"/>
                <w:szCs w:val="24"/>
              </w:rPr>
              <w:t>аконо</w:t>
            </w:r>
            <w:r w:rsidR="00824ECA" w:rsidRPr="00035716">
              <w:rPr>
                <w:rFonts w:ascii="Times New Roman" w:hAnsi="Times New Roman"/>
                <w:sz w:val="24"/>
                <w:szCs w:val="24"/>
              </w:rPr>
              <w:t>-</w:t>
            </w:r>
            <w:r w:rsidR="00026ADE" w:rsidRPr="00035716">
              <w:rPr>
                <w:rFonts w:ascii="Times New Roman" w:hAnsi="Times New Roman"/>
                <w:sz w:val="24"/>
                <w:szCs w:val="24"/>
              </w:rPr>
              <w:t>мерности распространения раститель</w:t>
            </w:r>
            <w:r w:rsidR="00824ECA" w:rsidRPr="00035716">
              <w:rPr>
                <w:rFonts w:ascii="Times New Roman" w:hAnsi="Times New Roman"/>
                <w:sz w:val="24"/>
                <w:szCs w:val="24"/>
              </w:rPr>
              <w:t>-</w:t>
            </w:r>
            <w:r w:rsidR="00026ADE" w:rsidRPr="00035716">
              <w:rPr>
                <w:rFonts w:ascii="Times New Roman" w:hAnsi="Times New Roman"/>
                <w:sz w:val="24"/>
                <w:szCs w:val="24"/>
              </w:rPr>
              <w:t>ного и животного мира на Земле, прив</w:t>
            </w:r>
            <w:r w:rsidRPr="00035716">
              <w:rPr>
                <w:rFonts w:ascii="Times New Roman" w:hAnsi="Times New Roman"/>
                <w:sz w:val="24"/>
                <w:szCs w:val="24"/>
              </w:rPr>
              <w:t>е</w:t>
            </w:r>
            <w:r w:rsidR="00824ECA" w:rsidRPr="00035716">
              <w:rPr>
                <w:rFonts w:ascii="Times New Roman" w:hAnsi="Times New Roman"/>
                <w:sz w:val="24"/>
                <w:szCs w:val="24"/>
              </w:rPr>
              <w:t>-</w:t>
            </w:r>
            <w:r w:rsidRPr="00035716">
              <w:rPr>
                <w:rFonts w:ascii="Times New Roman" w:hAnsi="Times New Roman"/>
                <w:sz w:val="24"/>
                <w:szCs w:val="24"/>
              </w:rPr>
              <w:t>дение</w:t>
            </w:r>
            <w:r w:rsidR="00026ADE" w:rsidRPr="00035716">
              <w:rPr>
                <w:rFonts w:ascii="Times New Roman" w:hAnsi="Times New Roman"/>
                <w:sz w:val="24"/>
                <w:szCs w:val="24"/>
              </w:rPr>
              <w:t xml:space="preserve"> пример</w:t>
            </w:r>
            <w:r w:rsidRPr="00035716">
              <w:rPr>
                <w:rFonts w:ascii="Times New Roman" w:hAnsi="Times New Roman"/>
                <w:sz w:val="24"/>
                <w:szCs w:val="24"/>
              </w:rPr>
              <w:t xml:space="preserve">ов </w:t>
            </w:r>
            <w:r w:rsidR="00026ADE" w:rsidRPr="00035716">
              <w:rPr>
                <w:rFonts w:ascii="Times New Roman" w:hAnsi="Times New Roman"/>
                <w:sz w:val="24"/>
                <w:szCs w:val="24"/>
              </w:rPr>
              <w:t>разнообразных по вели</w:t>
            </w:r>
            <w:r w:rsidR="00824ECA" w:rsidRPr="00035716">
              <w:rPr>
                <w:rFonts w:ascii="Times New Roman" w:hAnsi="Times New Roman"/>
                <w:sz w:val="24"/>
                <w:szCs w:val="24"/>
              </w:rPr>
              <w:t>-</w:t>
            </w:r>
            <w:r w:rsidR="00026ADE" w:rsidRPr="00035716">
              <w:rPr>
                <w:rFonts w:ascii="Times New Roman" w:hAnsi="Times New Roman"/>
                <w:sz w:val="24"/>
                <w:szCs w:val="24"/>
              </w:rPr>
              <w:t>чинеприродных комплексов</w:t>
            </w:r>
            <w:r w:rsidRPr="00035716">
              <w:rPr>
                <w:rFonts w:ascii="Times New Roman" w:hAnsi="Times New Roman"/>
                <w:sz w:val="24"/>
                <w:szCs w:val="24"/>
              </w:rPr>
              <w:t xml:space="preserve">, </w:t>
            </w:r>
            <w:r w:rsidR="00026ADE" w:rsidRPr="00035716">
              <w:rPr>
                <w:rFonts w:ascii="Times New Roman" w:hAnsi="Times New Roman"/>
                <w:sz w:val="24"/>
                <w:szCs w:val="24"/>
              </w:rPr>
              <w:t>доказ</w:t>
            </w:r>
            <w:r w:rsidRPr="00035716">
              <w:rPr>
                <w:rFonts w:ascii="Times New Roman" w:hAnsi="Times New Roman"/>
                <w:sz w:val="24"/>
                <w:szCs w:val="24"/>
              </w:rPr>
              <w:t>атель</w:t>
            </w:r>
            <w:r w:rsidR="00824ECA" w:rsidRPr="00035716">
              <w:rPr>
                <w:rFonts w:ascii="Times New Roman" w:hAnsi="Times New Roman"/>
                <w:sz w:val="24"/>
                <w:szCs w:val="24"/>
              </w:rPr>
              <w:t>-</w:t>
            </w:r>
            <w:r w:rsidRPr="00035716">
              <w:rPr>
                <w:rFonts w:ascii="Times New Roman" w:hAnsi="Times New Roman"/>
                <w:sz w:val="24"/>
                <w:szCs w:val="24"/>
              </w:rPr>
              <w:t>ство</w:t>
            </w:r>
            <w:r w:rsidR="00026ADE" w:rsidRPr="00035716">
              <w:rPr>
                <w:rFonts w:ascii="Times New Roman" w:hAnsi="Times New Roman"/>
                <w:sz w:val="24"/>
                <w:szCs w:val="24"/>
              </w:rPr>
              <w:t xml:space="preserve"> проявлени</w:t>
            </w:r>
            <w:r w:rsidRPr="00035716">
              <w:rPr>
                <w:rFonts w:ascii="Times New Roman" w:hAnsi="Times New Roman"/>
                <w:sz w:val="24"/>
                <w:szCs w:val="24"/>
              </w:rPr>
              <w:t>я</w:t>
            </w:r>
            <w:r w:rsidR="00026ADE" w:rsidRPr="00035716">
              <w:rPr>
                <w:rFonts w:ascii="Times New Roman" w:hAnsi="Times New Roman"/>
                <w:sz w:val="24"/>
                <w:szCs w:val="24"/>
              </w:rPr>
              <w:t xml:space="preserve"> широтной зональности и высотной поясности</w:t>
            </w:r>
            <w:r w:rsidRPr="00035716">
              <w:rPr>
                <w:rFonts w:ascii="Times New Roman" w:hAnsi="Times New Roman"/>
                <w:sz w:val="24"/>
                <w:szCs w:val="24"/>
              </w:rPr>
              <w:t xml:space="preserve">, </w:t>
            </w:r>
            <w:r w:rsidR="00026ADE" w:rsidRPr="00035716">
              <w:rPr>
                <w:rFonts w:ascii="Times New Roman" w:hAnsi="Times New Roman"/>
                <w:sz w:val="24"/>
                <w:szCs w:val="24"/>
              </w:rPr>
              <w:t>использова</w:t>
            </w:r>
            <w:r w:rsidRPr="00035716">
              <w:rPr>
                <w:rFonts w:ascii="Times New Roman" w:hAnsi="Times New Roman"/>
                <w:sz w:val="24"/>
                <w:szCs w:val="24"/>
              </w:rPr>
              <w:t>ние</w:t>
            </w:r>
            <w:r w:rsidR="00026ADE" w:rsidRPr="00035716">
              <w:rPr>
                <w:rFonts w:ascii="Times New Roman" w:hAnsi="Times New Roman"/>
                <w:sz w:val="24"/>
                <w:szCs w:val="24"/>
              </w:rPr>
              <w:t>геог</w:t>
            </w:r>
            <w:r w:rsidR="00824ECA" w:rsidRPr="00035716">
              <w:rPr>
                <w:rFonts w:ascii="Times New Roman" w:hAnsi="Times New Roman"/>
                <w:sz w:val="24"/>
                <w:szCs w:val="24"/>
              </w:rPr>
              <w:t>-</w:t>
            </w:r>
            <w:r w:rsidR="00026ADE" w:rsidRPr="00035716">
              <w:rPr>
                <w:rFonts w:ascii="Times New Roman" w:hAnsi="Times New Roman"/>
                <w:sz w:val="24"/>
                <w:szCs w:val="24"/>
              </w:rPr>
              <w:t>рафически</w:t>
            </w:r>
            <w:r w:rsidRPr="00035716">
              <w:rPr>
                <w:rFonts w:ascii="Times New Roman" w:hAnsi="Times New Roman"/>
                <w:sz w:val="24"/>
                <w:szCs w:val="24"/>
              </w:rPr>
              <w:t>х</w:t>
            </w:r>
            <w:r w:rsidR="00026ADE" w:rsidRPr="00035716">
              <w:rPr>
                <w:rFonts w:ascii="Times New Roman" w:hAnsi="Times New Roman"/>
                <w:sz w:val="24"/>
                <w:szCs w:val="24"/>
              </w:rPr>
              <w:t>карт для поиска информа</w:t>
            </w:r>
            <w:r w:rsidR="00824ECA" w:rsidRPr="00035716">
              <w:rPr>
                <w:rFonts w:ascii="Times New Roman" w:hAnsi="Times New Roman"/>
                <w:sz w:val="24"/>
                <w:szCs w:val="24"/>
              </w:rPr>
              <w:t>-</w:t>
            </w:r>
            <w:r w:rsidR="00026ADE" w:rsidRPr="00035716">
              <w:rPr>
                <w:rFonts w:ascii="Times New Roman" w:hAnsi="Times New Roman"/>
                <w:sz w:val="24"/>
                <w:szCs w:val="24"/>
              </w:rPr>
              <w:t>ции</w:t>
            </w:r>
            <w:r w:rsidRPr="00035716">
              <w:rPr>
                <w:rFonts w:ascii="Times New Roman" w:hAnsi="Times New Roman"/>
                <w:sz w:val="24"/>
                <w:szCs w:val="24"/>
              </w:rPr>
              <w:t xml:space="preserve">, </w:t>
            </w:r>
            <w:r w:rsidR="00026ADE" w:rsidRPr="00035716">
              <w:rPr>
                <w:rFonts w:ascii="Times New Roman" w:hAnsi="Times New Roman"/>
                <w:sz w:val="24"/>
                <w:szCs w:val="24"/>
              </w:rPr>
              <w:t>оценива</w:t>
            </w:r>
            <w:r w:rsidRPr="00035716">
              <w:rPr>
                <w:rFonts w:ascii="Times New Roman" w:hAnsi="Times New Roman"/>
                <w:sz w:val="24"/>
                <w:szCs w:val="24"/>
              </w:rPr>
              <w:t>ние</w:t>
            </w:r>
            <w:r w:rsidR="00026ADE" w:rsidRPr="00035716">
              <w:rPr>
                <w:rFonts w:ascii="Times New Roman" w:hAnsi="Times New Roman"/>
                <w:sz w:val="24"/>
                <w:szCs w:val="24"/>
              </w:rPr>
              <w:t xml:space="preserve"> работ</w:t>
            </w:r>
            <w:r w:rsidRPr="00035716">
              <w:rPr>
                <w:rFonts w:ascii="Times New Roman" w:hAnsi="Times New Roman"/>
                <w:sz w:val="24"/>
                <w:szCs w:val="24"/>
              </w:rPr>
              <w:t>ы</w:t>
            </w:r>
            <w:r w:rsidR="00026ADE" w:rsidRPr="00035716">
              <w:rPr>
                <w:rFonts w:ascii="Times New Roman" w:hAnsi="Times New Roman"/>
                <w:sz w:val="24"/>
                <w:szCs w:val="24"/>
              </w:rPr>
              <w:t xml:space="preserve"> одноклассников</w:t>
            </w:r>
            <w:r w:rsidRPr="00035716">
              <w:rPr>
                <w:rFonts w:ascii="Times New Roman" w:hAnsi="Times New Roman"/>
                <w:sz w:val="24"/>
                <w:szCs w:val="24"/>
              </w:rPr>
              <w:t xml:space="preserve">, </w:t>
            </w:r>
            <w:r w:rsidR="00026ADE" w:rsidRPr="00035716">
              <w:rPr>
                <w:rFonts w:ascii="Times New Roman" w:hAnsi="Times New Roman"/>
                <w:sz w:val="24"/>
                <w:szCs w:val="24"/>
              </w:rPr>
              <w:t>определ</w:t>
            </w:r>
            <w:r w:rsidRPr="00035716">
              <w:rPr>
                <w:rFonts w:ascii="Times New Roman" w:hAnsi="Times New Roman"/>
                <w:sz w:val="24"/>
                <w:szCs w:val="24"/>
              </w:rPr>
              <w:t>ение</w:t>
            </w:r>
            <w:r w:rsidR="00026ADE" w:rsidRPr="00035716">
              <w:rPr>
                <w:rFonts w:ascii="Times New Roman" w:hAnsi="Times New Roman"/>
                <w:sz w:val="24"/>
                <w:szCs w:val="24"/>
              </w:rPr>
              <w:t xml:space="preserve"> критери</w:t>
            </w:r>
            <w:r w:rsidRPr="00035716">
              <w:rPr>
                <w:rFonts w:ascii="Times New Roman" w:hAnsi="Times New Roman"/>
                <w:sz w:val="24"/>
                <w:szCs w:val="24"/>
              </w:rPr>
              <w:t>ев</w:t>
            </w:r>
            <w:r w:rsidR="00026ADE" w:rsidRPr="00035716">
              <w:rPr>
                <w:rFonts w:ascii="Times New Roman" w:hAnsi="Times New Roman"/>
                <w:sz w:val="24"/>
                <w:szCs w:val="24"/>
              </w:rPr>
              <w:t xml:space="preserve"> для сравнения фактов, явлений,событий, объектов</w:t>
            </w:r>
            <w:r w:rsidRPr="00035716">
              <w:rPr>
                <w:rFonts w:ascii="Times New Roman" w:hAnsi="Times New Roman"/>
                <w:sz w:val="24"/>
                <w:szCs w:val="24"/>
              </w:rPr>
              <w:t xml:space="preserve">, </w:t>
            </w:r>
            <w:r w:rsidR="00026ADE" w:rsidRPr="00035716">
              <w:rPr>
                <w:rFonts w:ascii="Times New Roman" w:hAnsi="Times New Roman"/>
                <w:sz w:val="24"/>
                <w:szCs w:val="24"/>
              </w:rPr>
              <w:t>сра</w:t>
            </w:r>
            <w:r w:rsidR="00824ECA" w:rsidRPr="00035716">
              <w:rPr>
                <w:rFonts w:ascii="Times New Roman" w:hAnsi="Times New Roman"/>
                <w:sz w:val="24"/>
                <w:szCs w:val="24"/>
              </w:rPr>
              <w:t>-</w:t>
            </w:r>
            <w:r w:rsidR="00026ADE" w:rsidRPr="00035716">
              <w:rPr>
                <w:rFonts w:ascii="Times New Roman" w:hAnsi="Times New Roman"/>
                <w:sz w:val="24"/>
                <w:szCs w:val="24"/>
              </w:rPr>
              <w:t>вн</w:t>
            </w:r>
            <w:r w:rsidR="009A3755" w:rsidRPr="00035716">
              <w:rPr>
                <w:rFonts w:ascii="Times New Roman" w:hAnsi="Times New Roman"/>
                <w:sz w:val="24"/>
                <w:szCs w:val="24"/>
              </w:rPr>
              <w:t>ение</w:t>
            </w:r>
            <w:r w:rsidR="00026ADE" w:rsidRPr="00035716">
              <w:rPr>
                <w:rFonts w:ascii="Times New Roman" w:hAnsi="Times New Roman"/>
                <w:sz w:val="24"/>
                <w:szCs w:val="24"/>
              </w:rPr>
              <w:t xml:space="preserve"> объект</w:t>
            </w:r>
            <w:r w:rsidRPr="00035716">
              <w:rPr>
                <w:rFonts w:ascii="Times New Roman" w:hAnsi="Times New Roman"/>
                <w:sz w:val="24"/>
                <w:szCs w:val="24"/>
              </w:rPr>
              <w:t>ов</w:t>
            </w:r>
            <w:r w:rsidR="00026ADE" w:rsidRPr="00035716">
              <w:rPr>
                <w:rFonts w:ascii="Times New Roman" w:hAnsi="Times New Roman"/>
                <w:sz w:val="24"/>
                <w:szCs w:val="24"/>
              </w:rPr>
              <w:t>, факт</w:t>
            </w:r>
            <w:r w:rsidRPr="00035716">
              <w:rPr>
                <w:rFonts w:ascii="Times New Roman" w:hAnsi="Times New Roman"/>
                <w:sz w:val="24"/>
                <w:szCs w:val="24"/>
              </w:rPr>
              <w:t>ов</w:t>
            </w:r>
            <w:r w:rsidR="00026ADE" w:rsidRPr="00035716">
              <w:rPr>
                <w:rFonts w:ascii="Times New Roman" w:hAnsi="Times New Roman"/>
                <w:sz w:val="24"/>
                <w:szCs w:val="24"/>
              </w:rPr>
              <w:t>, явлени</w:t>
            </w:r>
            <w:r w:rsidRPr="00035716">
              <w:rPr>
                <w:rFonts w:ascii="Times New Roman" w:hAnsi="Times New Roman"/>
                <w:sz w:val="24"/>
                <w:szCs w:val="24"/>
              </w:rPr>
              <w:t>й</w:t>
            </w:r>
            <w:r w:rsidR="00026ADE" w:rsidRPr="00035716">
              <w:rPr>
                <w:rFonts w:ascii="Times New Roman" w:hAnsi="Times New Roman"/>
                <w:sz w:val="24"/>
                <w:szCs w:val="24"/>
              </w:rPr>
              <w:t>, собы</w:t>
            </w:r>
            <w:r w:rsidR="00824ECA" w:rsidRPr="00035716">
              <w:rPr>
                <w:rFonts w:ascii="Times New Roman" w:hAnsi="Times New Roman"/>
                <w:sz w:val="24"/>
                <w:szCs w:val="24"/>
              </w:rPr>
              <w:t>-</w:t>
            </w:r>
            <w:r w:rsidR="00026ADE" w:rsidRPr="00035716">
              <w:rPr>
                <w:rFonts w:ascii="Times New Roman" w:hAnsi="Times New Roman"/>
                <w:sz w:val="24"/>
                <w:szCs w:val="24"/>
              </w:rPr>
              <w:t>ти</w:t>
            </w:r>
            <w:r w:rsidRPr="00035716">
              <w:rPr>
                <w:rFonts w:ascii="Times New Roman" w:hAnsi="Times New Roman"/>
                <w:sz w:val="24"/>
                <w:szCs w:val="24"/>
              </w:rPr>
              <w:t>й</w:t>
            </w:r>
            <w:r w:rsidR="00026ADE" w:rsidRPr="00035716">
              <w:rPr>
                <w:rFonts w:ascii="Times New Roman" w:hAnsi="Times New Roman"/>
                <w:sz w:val="24"/>
                <w:szCs w:val="24"/>
              </w:rPr>
              <w:t xml:space="preserve"> по заданным критериям</w:t>
            </w:r>
            <w:r w:rsidRPr="00035716">
              <w:rPr>
                <w:rFonts w:ascii="Times New Roman" w:hAnsi="Times New Roman"/>
                <w:sz w:val="24"/>
                <w:szCs w:val="24"/>
              </w:rPr>
              <w:t xml:space="preserve">, </w:t>
            </w:r>
            <w:r w:rsidR="00026ADE" w:rsidRPr="00035716">
              <w:rPr>
                <w:rFonts w:ascii="Times New Roman" w:hAnsi="Times New Roman"/>
                <w:sz w:val="24"/>
                <w:szCs w:val="24"/>
              </w:rPr>
              <w:t>высказыва</w:t>
            </w:r>
            <w:r w:rsidR="00422069" w:rsidRPr="00035716">
              <w:rPr>
                <w:rFonts w:ascii="Times New Roman" w:hAnsi="Times New Roman"/>
                <w:sz w:val="24"/>
                <w:szCs w:val="24"/>
              </w:rPr>
              <w:t>-</w:t>
            </w:r>
            <w:r w:rsidRPr="00035716">
              <w:rPr>
                <w:rFonts w:ascii="Times New Roman" w:hAnsi="Times New Roman"/>
                <w:sz w:val="24"/>
                <w:szCs w:val="24"/>
              </w:rPr>
              <w:t>ние</w:t>
            </w:r>
            <w:r w:rsidR="00026ADE" w:rsidRPr="00035716">
              <w:rPr>
                <w:rFonts w:ascii="Times New Roman" w:hAnsi="Times New Roman"/>
                <w:sz w:val="24"/>
                <w:szCs w:val="24"/>
              </w:rPr>
              <w:t xml:space="preserve"> суждения, подтверждая их фактами</w:t>
            </w:r>
            <w:r w:rsidRPr="00035716">
              <w:rPr>
                <w:rFonts w:ascii="Times New Roman" w:hAnsi="Times New Roman"/>
                <w:sz w:val="24"/>
                <w:szCs w:val="24"/>
              </w:rPr>
              <w:t xml:space="preserve">, </w:t>
            </w:r>
            <w:r w:rsidR="00026ADE" w:rsidRPr="00035716">
              <w:rPr>
                <w:rFonts w:ascii="Times New Roman" w:hAnsi="Times New Roman"/>
                <w:sz w:val="24"/>
                <w:szCs w:val="24"/>
              </w:rPr>
              <w:t>классифицирова</w:t>
            </w:r>
            <w:r w:rsidRPr="00035716">
              <w:rPr>
                <w:rFonts w:ascii="Times New Roman" w:hAnsi="Times New Roman"/>
                <w:sz w:val="24"/>
                <w:szCs w:val="24"/>
              </w:rPr>
              <w:t>ние</w:t>
            </w:r>
            <w:r w:rsidR="00026ADE" w:rsidRPr="00035716">
              <w:rPr>
                <w:rFonts w:ascii="Times New Roman" w:hAnsi="Times New Roman"/>
                <w:sz w:val="24"/>
                <w:szCs w:val="24"/>
              </w:rPr>
              <w:t xml:space="preserve"> информаци</w:t>
            </w:r>
            <w:r w:rsidRPr="00035716">
              <w:rPr>
                <w:rFonts w:ascii="Times New Roman" w:hAnsi="Times New Roman"/>
                <w:sz w:val="24"/>
                <w:szCs w:val="24"/>
              </w:rPr>
              <w:t>и</w:t>
            </w:r>
            <w:r w:rsidR="00026ADE" w:rsidRPr="00035716">
              <w:rPr>
                <w:rFonts w:ascii="Times New Roman" w:hAnsi="Times New Roman"/>
                <w:sz w:val="24"/>
                <w:szCs w:val="24"/>
              </w:rPr>
              <w:t xml:space="preserve"> по за</w:t>
            </w:r>
            <w:r w:rsidR="00824ECA" w:rsidRPr="00035716">
              <w:rPr>
                <w:rFonts w:ascii="Times New Roman" w:hAnsi="Times New Roman"/>
                <w:sz w:val="24"/>
                <w:szCs w:val="24"/>
              </w:rPr>
              <w:t>-</w:t>
            </w:r>
            <w:r w:rsidR="00026ADE" w:rsidRPr="00035716">
              <w:rPr>
                <w:rFonts w:ascii="Times New Roman" w:hAnsi="Times New Roman"/>
                <w:sz w:val="24"/>
                <w:szCs w:val="24"/>
              </w:rPr>
              <w:t>данным признакам</w:t>
            </w:r>
            <w:r w:rsidRPr="00035716">
              <w:rPr>
                <w:rFonts w:ascii="Times New Roman" w:hAnsi="Times New Roman"/>
                <w:sz w:val="24"/>
                <w:szCs w:val="24"/>
              </w:rPr>
              <w:t xml:space="preserve">, </w:t>
            </w:r>
            <w:r w:rsidR="00026ADE" w:rsidRPr="00035716">
              <w:rPr>
                <w:rFonts w:ascii="Times New Roman" w:hAnsi="Times New Roman"/>
                <w:sz w:val="24"/>
                <w:szCs w:val="24"/>
              </w:rPr>
              <w:t>выявл</w:t>
            </w:r>
            <w:r w:rsidRPr="00035716">
              <w:rPr>
                <w:rFonts w:ascii="Times New Roman" w:hAnsi="Times New Roman"/>
                <w:sz w:val="24"/>
                <w:szCs w:val="24"/>
              </w:rPr>
              <w:t>ение</w:t>
            </w:r>
            <w:r w:rsidR="00026ADE" w:rsidRPr="00035716">
              <w:rPr>
                <w:rFonts w:ascii="Times New Roman" w:hAnsi="Times New Roman"/>
                <w:sz w:val="24"/>
                <w:szCs w:val="24"/>
              </w:rPr>
              <w:t xml:space="preserve"> причинно</w:t>
            </w:r>
            <w:r w:rsidRPr="00035716">
              <w:rPr>
                <w:rFonts w:ascii="Times New Roman" w:hAnsi="Times New Roman"/>
                <w:sz w:val="24"/>
                <w:szCs w:val="24"/>
              </w:rPr>
              <w:t>-</w:t>
            </w:r>
            <w:r w:rsidR="00026ADE" w:rsidRPr="00035716">
              <w:rPr>
                <w:rFonts w:ascii="Times New Roman" w:hAnsi="Times New Roman"/>
                <w:sz w:val="24"/>
                <w:szCs w:val="24"/>
              </w:rPr>
              <w:t>следственны</w:t>
            </w:r>
            <w:r w:rsidRPr="00035716">
              <w:rPr>
                <w:rFonts w:ascii="Times New Roman" w:hAnsi="Times New Roman"/>
                <w:sz w:val="24"/>
                <w:szCs w:val="24"/>
              </w:rPr>
              <w:t>х</w:t>
            </w:r>
            <w:r w:rsidR="00026ADE" w:rsidRPr="00035716">
              <w:rPr>
                <w:rFonts w:ascii="Times New Roman" w:hAnsi="Times New Roman"/>
                <w:sz w:val="24"/>
                <w:szCs w:val="24"/>
              </w:rPr>
              <w:t xml:space="preserve"> связ</w:t>
            </w:r>
            <w:r w:rsidRPr="00035716">
              <w:rPr>
                <w:rFonts w:ascii="Times New Roman" w:hAnsi="Times New Roman"/>
                <w:sz w:val="24"/>
                <w:szCs w:val="24"/>
              </w:rPr>
              <w:t xml:space="preserve">ей, </w:t>
            </w:r>
            <w:r w:rsidR="00026ADE" w:rsidRPr="00035716">
              <w:rPr>
                <w:rFonts w:ascii="Times New Roman" w:hAnsi="Times New Roman"/>
                <w:sz w:val="24"/>
                <w:szCs w:val="24"/>
              </w:rPr>
              <w:t>реш</w:t>
            </w:r>
            <w:r w:rsidRPr="00035716">
              <w:rPr>
                <w:rFonts w:ascii="Times New Roman" w:hAnsi="Times New Roman"/>
                <w:sz w:val="24"/>
                <w:szCs w:val="24"/>
              </w:rPr>
              <w:t>ение</w:t>
            </w:r>
            <w:r w:rsidR="00026ADE" w:rsidRPr="00035716">
              <w:rPr>
                <w:rFonts w:ascii="Times New Roman" w:hAnsi="Times New Roman"/>
                <w:sz w:val="24"/>
                <w:szCs w:val="24"/>
              </w:rPr>
              <w:t>проблем</w:t>
            </w:r>
            <w:r w:rsidR="00824ECA" w:rsidRPr="00035716">
              <w:rPr>
                <w:rFonts w:ascii="Times New Roman" w:hAnsi="Times New Roman"/>
                <w:sz w:val="24"/>
                <w:szCs w:val="24"/>
              </w:rPr>
              <w:t>-</w:t>
            </w:r>
            <w:r w:rsidR="00026ADE" w:rsidRPr="00035716">
              <w:rPr>
                <w:rFonts w:ascii="Times New Roman" w:hAnsi="Times New Roman"/>
                <w:sz w:val="24"/>
                <w:szCs w:val="24"/>
              </w:rPr>
              <w:t>ны</w:t>
            </w:r>
            <w:r w:rsidRPr="00035716">
              <w:rPr>
                <w:rFonts w:ascii="Times New Roman" w:hAnsi="Times New Roman"/>
                <w:sz w:val="24"/>
                <w:szCs w:val="24"/>
              </w:rPr>
              <w:t>х</w:t>
            </w:r>
            <w:r w:rsidR="00026ADE" w:rsidRPr="00035716">
              <w:rPr>
                <w:rFonts w:ascii="Times New Roman" w:hAnsi="Times New Roman"/>
                <w:sz w:val="24"/>
                <w:szCs w:val="24"/>
              </w:rPr>
              <w:t xml:space="preserve"> задач</w:t>
            </w:r>
            <w:r w:rsidRPr="00035716">
              <w:rPr>
                <w:rFonts w:ascii="Times New Roman" w:hAnsi="Times New Roman"/>
                <w:sz w:val="24"/>
                <w:szCs w:val="24"/>
              </w:rPr>
              <w:t xml:space="preserve">, </w:t>
            </w:r>
            <w:r w:rsidR="00026ADE" w:rsidRPr="00035716">
              <w:rPr>
                <w:rFonts w:ascii="Times New Roman" w:hAnsi="Times New Roman"/>
                <w:sz w:val="24"/>
                <w:szCs w:val="24"/>
              </w:rPr>
              <w:t>анализ связ</w:t>
            </w:r>
            <w:r w:rsidRPr="00035716">
              <w:rPr>
                <w:rFonts w:ascii="Times New Roman" w:hAnsi="Times New Roman"/>
                <w:sz w:val="24"/>
                <w:szCs w:val="24"/>
              </w:rPr>
              <w:t>ей</w:t>
            </w:r>
            <w:r w:rsidR="00026ADE" w:rsidRPr="00035716">
              <w:rPr>
                <w:rFonts w:ascii="Times New Roman" w:hAnsi="Times New Roman"/>
                <w:sz w:val="24"/>
                <w:szCs w:val="24"/>
              </w:rPr>
              <w:t xml:space="preserve"> соподчинения и зависимости междукомпонентами объек</w:t>
            </w:r>
            <w:r w:rsidR="00824ECA" w:rsidRPr="00035716">
              <w:rPr>
                <w:rFonts w:ascii="Times New Roman" w:hAnsi="Times New Roman"/>
                <w:sz w:val="24"/>
                <w:szCs w:val="24"/>
              </w:rPr>
              <w:t>-</w:t>
            </w:r>
            <w:r w:rsidR="00026ADE" w:rsidRPr="00035716">
              <w:rPr>
                <w:rFonts w:ascii="Times New Roman" w:hAnsi="Times New Roman"/>
                <w:sz w:val="24"/>
                <w:szCs w:val="24"/>
              </w:rPr>
              <w:t>та</w:t>
            </w:r>
            <w:r w:rsidRPr="00035716">
              <w:rPr>
                <w:rFonts w:ascii="Times New Roman" w:hAnsi="Times New Roman"/>
                <w:sz w:val="24"/>
                <w:szCs w:val="24"/>
              </w:rPr>
              <w:t xml:space="preserve">, поиск </w:t>
            </w:r>
            <w:r w:rsidR="00026ADE" w:rsidRPr="00035716">
              <w:rPr>
                <w:rFonts w:ascii="Times New Roman" w:hAnsi="Times New Roman"/>
                <w:sz w:val="24"/>
                <w:szCs w:val="24"/>
              </w:rPr>
              <w:t xml:space="preserve"> и отб</w:t>
            </w:r>
            <w:r w:rsidRPr="00035716">
              <w:rPr>
                <w:rFonts w:ascii="Times New Roman" w:hAnsi="Times New Roman"/>
                <w:sz w:val="24"/>
                <w:szCs w:val="24"/>
              </w:rPr>
              <w:t>о</w:t>
            </w:r>
            <w:r w:rsidR="00026ADE" w:rsidRPr="00035716">
              <w:rPr>
                <w:rFonts w:ascii="Times New Roman" w:hAnsi="Times New Roman"/>
                <w:sz w:val="24"/>
                <w:szCs w:val="24"/>
              </w:rPr>
              <w:t>ринформаци</w:t>
            </w:r>
            <w:r w:rsidRPr="00035716">
              <w:rPr>
                <w:rFonts w:ascii="Times New Roman" w:hAnsi="Times New Roman"/>
                <w:sz w:val="24"/>
                <w:szCs w:val="24"/>
              </w:rPr>
              <w:t>и</w:t>
            </w:r>
            <w:r w:rsidR="00026ADE" w:rsidRPr="00035716">
              <w:rPr>
                <w:rFonts w:ascii="Times New Roman" w:hAnsi="Times New Roman"/>
                <w:sz w:val="24"/>
                <w:szCs w:val="24"/>
              </w:rPr>
              <w:t xml:space="preserve"> в учебных и справочныхпособиях, словарях;работа с текстом и нетекстовыми компонентами</w:t>
            </w:r>
          </w:p>
        </w:tc>
        <w:tc>
          <w:tcPr>
            <w:tcW w:w="1559" w:type="dxa"/>
            <w:tcBorders>
              <w:top w:val="single" w:sz="4" w:space="0" w:color="auto"/>
              <w:left w:val="single" w:sz="4" w:space="0" w:color="auto"/>
              <w:bottom w:val="single" w:sz="4" w:space="0" w:color="auto"/>
              <w:right w:val="single" w:sz="4" w:space="0" w:color="auto"/>
            </w:tcBorders>
          </w:tcPr>
          <w:p w:rsidR="00026ADE" w:rsidRPr="00035716" w:rsidRDefault="00026ADE" w:rsidP="00EE4EC0">
            <w:pPr>
              <w:spacing w:after="0" w:line="240" w:lineRule="auto"/>
              <w:jc w:val="center"/>
              <w:rPr>
                <w:rFonts w:ascii="Times New Roman" w:hAnsi="Times New Roman"/>
                <w:sz w:val="24"/>
                <w:szCs w:val="24"/>
              </w:rPr>
            </w:pPr>
          </w:p>
        </w:tc>
      </w:tr>
      <w:tr w:rsidR="00026ADE" w:rsidRPr="00035716" w:rsidTr="00824ECA">
        <w:tc>
          <w:tcPr>
            <w:tcW w:w="800" w:type="dxa"/>
            <w:tcBorders>
              <w:top w:val="single" w:sz="4" w:space="0" w:color="auto"/>
              <w:left w:val="single" w:sz="4" w:space="0" w:color="auto"/>
              <w:bottom w:val="single" w:sz="4" w:space="0" w:color="auto"/>
              <w:right w:val="single" w:sz="4" w:space="0" w:color="auto"/>
            </w:tcBorders>
          </w:tcPr>
          <w:p w:rsidR="00026ADE" w:rsidRPr="00035716" w:rsidRDefault="00026ADE" w:rsidP="00EE4EC0">
            <w:pPr>
              <w:spacing w:after="0" w:line="240" w:lineRule="auto"/>
              <w:jc w:val="center"/>
              <w:rPr>
                <w:rFonts w:ascii="Times New Roman" w:hAnsi="Times New Roman"/>
                <w:sz w:val="24"/>
                <w:szCs w:val="24"/>
              </w:rPr>
            </w:pPr>
            <w:r w:rsidRPr="00035716">
              <w:rPr>
                <w:rFonts w:ascii="Times New Roman" w:hAnsi="Times New Roman"/>
                <w:sz w:val="24"/>
                <w:szCs w:val="24"/>
              </w:rPr>
              <w:t>33</w:t>
            </w:r>
          </w:p>
        </w:tc>
        <w:tc>
          <w:tcPr>
            <w:tcW w:w="2603" w:type="dxa"/>
            <w:gridSpan w:val="2"/>
            <w:tcBorders>
              <w:top w:val="single" w:sz="4" w:space="0" w:color="auto"/>
              <w:left w:val="single" w:sz="4" w:space="0" w:color="auto"/>
              <w:bottom w:val="single" w:sz="4" w:space="0" w:color="auto"/>
              <w:right w:val="single" w:sz="4" w:space="0" w:color="auto"/>
            </w:tcBorders>
          </w:tcPr>
          <w:p w:rsidR="00026ADE" w:rsidRPr="00035716" w:rsidRDefault="00026ADE" w:rsidP="006965E7">
            <w:pPr>
              <w:spacing w:after="0" w:line="240" w:lineRule="auto"/>
              <w:rPr>
                <w:rFonts w:ascii="Times New Roman" w:hAnsi="Times New Roman"/>
                <w:sz w:val="24"/>
                <w:szCs w:val="24"/>
              </w:rPr>
            </w:pPr>
            <w:r w:rsidRPr="00035716">
              <w:rPr>
                <w:rFonts w:ascii="Times New Roman" w:hAnsi="Times New Roman"/>
                <w:sz w:val="24"/>
                <w:szCs w:val="24"/>
              </w:rPr>
              <w:t>Защита проектных работ за курс 6 класса</w:t>
            </w:r>
          </w:p>
        </w:tc>
        <w:tc>
          <w:tcPr>
            <w:tcW w:w="709" w:type="dxa"/>
            <w:tcBorders>
              <w:top w:val="single" w:sz="4" w:space="0" w:color="auto"/>
              <w:left w:val="single" w:sz="4" w:space="0" w:color="auto"/>
              <w:bottom w:val="single" w:sz="4" w:space="0" w:color="auto"/>
              <w:right w:val="single" w:sz="4" w:space="0" w:color="auto"/>
            </w:tcBorders>
          </w:tcPr>
          <w:p w:rsidR="00026ADE" w:rsidRPr="00035716" w:rsidRDefault="00026ADE" w:rsidP="006965E7">
            <w:pPr>
              <w:spacing w:line="240" w:lineRule="auto"/>
              <w:rPr>
                <w:rFonts w:ascii="Times New Roman" w:hAnsi="Times New Roman"/>
                <w:sz w:val="24"/>
                <w:szCs w:val="24"/>
              </w:rPr>
            </w:pPr>
            <w:r w:rsidRPr="00035716">
              <w:rPr>
                <w:rFonts w:ascii="Times New Roman" w:hAnsi="Times New Roman"/>
                <w:sz w:val="24"/>
                <w:szCs w:val="24"/>
              </w:rPr>
              <w:t>1</w:t>
            </w:r>
          </w:p>
        </w:tc>
        <w:tc>
          <w:tcPr>
            <w:tcW w:w="4536" w:type="dxa"/>
            <w:gridSpan w:val="2"/>
            <w:vMerge/>
            <w:tcBorders>
              <w:left w:val="single" w:sz="4" w:space="0" w:color="auto"/>
              <w:right w:val="single" w:sz="4" w:space="0" w:color="auto"/>
            </w:tcBorders>
          </w:tcPr>
          <w:p w:rsidR="00026ADE" w:rsidRPr="00035716" w:rsidRDefault="00026ADE"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26ADE" w:rsidRPr="00035716" w:rsidRDefault="00026ADE" w:rsidP="00EE4EC0">
            <w:pPr>
              <w:spacing w:after="0" w:line="240" w:lineRule="auto"/>
              <w:jc w:val="center"/>
              <w:rPr>
                <w:rFonts w:ascii="Times New Roman" w:hAnsi="Times New Roman"/>
                <w:sz w:val="24"/>
                <w:szCs w:val="24"/>
              </w:rPr>
            </w:pPr>
          </w:p>
        </w:tc>
      </w:tr>
      <w:tr w:rsidR="00026ADE" w:rsidRPr="00035716" w:rsidTr="00824ECA">
        <w:tc>
          <w:tcPr>
            <w:tcW w:w="800" w:type="dxa"/>
            <w:tcBorders>
              <w:top w:val="single" w:sz="4" w:space="0" w:color="auto"/>
              <w:left w:val="single" w:sz="4" w:space="0" w:color="auto"/>
              <w:bottom w:val="single" w:sz="4" w:space="0" w:color="auto"/>
              <w:right w:val="single" w:sz="4" w:space="0" w:color="auto"/>
            </w:tcBorders>
          </w:tcPr>
          <w:p w:rsidR="00026ADE" w:rsidRPr="00035716" w:rsidRDefault="00026ADE" w:rsidP="00EE4EC0">
            <w:pPr>
              <w:spacing w:after="0" w:line="240" w:lineRule="auto"/>
              <w:jc w:val="center"/>
              <w:rPr>
                <w:rFonts w:ascii="Times New Roman" w:hAnsi="Times New Roman"/>
                <w:sz w:val="24"/>
                <w:szCs w:val="24"/>
              </w:rPr>
            </w:pPr>
            <w:r w:rsidRPr="00035716">
              <w:rPr>
                <w:rFonts w:ascii="Times New Roman" w:hAnsi="Times New Roman"/>
                <w:sz w:val="24"/>
                <w:szCs w:val="24"/>
              </w:rPr>
              <w:t>34</w:t>
            </w:r>
          </w:p>
        </w:tc>
        <w:tc>
          <w:tcPr>
            <w:tcW w:w="2603" w:type="dxa"/>
            <w:gridSpan w:val="2"/>
            <w:tcBorders>
              <w:top w:val="single" w:sz="4" w:space="0" w:color="auto"/>
              <w:left w:val="single" w:sz="4" w:space="0" w:color="auto"/>
              <w:bottom w:val="single" w:sz="4" w:space="0" w:color="auto"/>
              <w:right w:val="single" w:sz="4" w:space="0" w:color="auto"/>
            </w:tcBorders>
          </w:tcPr>
          <w:p w:rsidR="00026ADE" w:rsidRPr="00035716" w:rsidRDefault="00026ADE" w:rsidP="006965E7">
            <w:pPr>
              <w:spacing w:after="0" w:line="240" w:lineRule="auto"/>
              <w:rPr>
                <w:rFonts w:ascii="Times New Roman" w:hAnsi="Times New Roman"/>
                <w:sz w:val="24"/>
                <w:szCs w:val="24"/>
              </w:rPr>
            </w:pPr>
            <w:r w:rsidRPr="00035716">
              <w:rPr>
                <w:rFonts w:ascii="Times New Roman" w:hAnsi="Times New Roman"/>
                <w:sz w:val="24"/>
                <w:szCs w:val="24"/>
              </w:rPr>
              <w:t>Защита проектных работ за курс 6 класса</w:t>
            </w:r>
          </w:p>
        </w:tc>
        <w:tc>
          <w:tcPr>
            <w:tcW w:w="709" w:type="dxa"/>
            <w:tcBorders>
              <w:top w:val="single" w:sz="4" w:space="0" w:color="auto"/>
              <w:left w:val="single" w:sz="4" w:space="0" w:color="auto"/>
              <w:bottom w:val="single" w:sz="4" w:space="0" w:color="auto"/>
              <w:right w:val="single" w:sz="4" w:space="0" w:color="auto"/>
            </w:tcBorders>
          </w:tcPr>
          <w:p w:rsidR="00026ADE" w:rsidRPr="00035716" w:rsidRDefault="00026ADE" w:rsidP="006965E7">
            <w:pPr>
              <w:spacing w:line="240" w:lineRule="auto"/>
              <w:rPr>
                <w:rFonts w:ascii="Times New Roman" w:hAnsi="Times New Roman"/>
                <w:sz w:val="24"/>
                <w:szCs w:val="24"/>
              </w:rPr>
            </w:pPr>
            <w:r w:rsidRPr="00035716">
              <w:rPr>
                <w:rFonts w:ascii="Times New Roman" w:hAnsi="Times New Roman"/>
                <w:sz w:val="24"/>
                <w:szCs w:val="24"/>
              </w:rPr>
              <w:t>1</w:t>
            </w:r>
          </w:p>
        </w:tc>
        <w:tc>
          <w:tcPr>
            <w:tcW w:w="4536" w:type="dxa"/>
            <w:gridSpan w:val="2"/>
            <w:vMerge/>
            <w:tcBorders>
              <w:left w:val="single" w:sz="4" w:space="0" w:color="auto"/>
              <w:bottom w:val="single" w:sz="4" w:space="0" w:color="auto"/>
              <w:right w:val="single" w:sz="4" w:space="0" w:color="auto"/>
            </w:tcBorders>
          </w:tcPr>
          <w:p w:rsidR="00026ADE" w:rsidRPr="00035716" w:rsidRDefault="00026ADE" w:rsidP="00EE4EC0">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26ADE" w:rsidRPr="00035716" w:rsidRDefault="00026ADE" w:rsidP="00EE4EC0">
            <w:pPr>
              <w:spacing w:after="0" w:line="240" w:lineRule="auto"/>
              <w:jc w:val="center"/>
              <w:rPr>
                <w:rFonts w:ascii="Times New Roman" w:hAnsi="Times New Roman"/>
                <w:sz w:val="24"/>
                <w:szCs w:val="24"/>
              </w:rPr>
            </w:pPr>
          </w:p>
        </w:tc>
      </w:tr>
    </w:tbl>
    <w:p w:rsidR="00CB1670" w:rsidRPr="00035716" w:rsidRDefault="00CB1670" w:rsidP="00B21E19">
      <w:pPr>
        <w:spacing w:after="0" w:line="240" w:lineRule="auto"/>
        <w:jc w:val="center"/>
        <w:rPr>
          <w:rFonts w:ascii="Times New Roman" w:hAnsi="Times New Roman"/>
          <w:b/>
          <w:sz w:val="24"/>
          <w:szCs w:val="24"/>
        </w:rPr>
      </w:pPr>
    </w:p>
    <w:p w:rsidR="00CB1670" w:rsidRPr="00035716" w:rsidRDefault="00CB1670" w:rsidP="00B21E19">
      <w:pPr>
        <w:spacing w:after="0" w:line="240" w:lineRule="auto"/>
        <w:jc w:val="center"/>
        <w:rPr>
          <w:rFonts w:ascii="Times New Roman" w:hAnsi="Times New Roman"/>
          <w:b/>
          <w:sz w:val="24"/>
          <w:szCs w:val="24"/>
        </w:rPr>
      </w:pPr>
    </w:p>
    <w:p w:rsidR="00B21E19" w:rsidRPr="00035716" w:rsidRDefault="00B21E19" w:rsidP="00B21E19">
      <w:pPr>
        <w:spacing w:after="0" w:line="240" w:lineRule="auto"/>
        <w:jc w:val="center"/>
        <w:rPr>
          <w:rFonts w:ascii="Times New Roman" w:hAnsi="Times New Roman"/>
          <w:b/>
          <w:sz w:val="24"/>
          <w:szCs w:val="24"/>
        </w:rPr>
      </w:pPr>
      <w:r w:rsidRPr="00035716">
        <w:rPr>
          <w:rFonts w:ascii="Times New Roman" w:hAnsi="Times New Roman"/>
          <w:b/>
          <w:sz w:val="24"/>
          <w:szCs w:val="24"/>
        </w:rPr>
        <w:t>Тематическое планирование по географии 7 класс</w:t>
      </w:r>
    </w:p>
    <w:p w:rsidR="00422069" w:rsidRPr="00035716" w:rsidRDefault="00422069" w:rsidP="00B21E19">
      <w:pPr>
        <w:spacing w:after="0" w:line="240" w:lineRule="auto"/>
        <w:jc w:val="center"/>
        <w:rPr>
          <w:rFonts w:ascii="Times New Roman" w:hAnsi="Times New Roman"/>
          <w:b/>
          <w:sz w:val="24"/>
          <w:szCs w:val="24"/>
        </w:rPr>
      </w:pPr>
    </w:p>
    <w:tbl>
      <w:tblPr>
        <w:tblW w:w="1076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65"/>
        <w:gridCol w:w="3260"/>
        <w:gridCol w:w="690"/>
        <w:gridCol w:w="18"/>
        <w:gridCol w:w="5671"/>
        <w:gridCol w:w="413"/>
      </w:tblGrid>
      <w:tr w:rsidR="006779A8" w:rsidRPr="00035716" w:rsidTr="00BB2C0E">
        <w:trPr>
          <w:gridAfter w:val="1"/>
          <w:wAfter w:w="413" w:type="dxa"/>
          <w:trHeight w:val="276"/>
        </w:trPr>
        <w:tc>
          <w:tcPr>
            <w:tcW w:w="710" w:type="dxa"/>
            <w:gridSpan w:val="2"/>
            <w:vMerge w:val="restart"/>
            <w:tcBorders>
              <w:top w:val="single" w:sz="4" w:space="0" w:color="auto"/>
              <w:left w:val="single" w:sz="4" w:space="0" w:color="auto"/>
              <w:right w:val="single" w:sz="4" w:space="0" w:color="auto"/>
            </w:tcBorders>
            <w:hideMark/>
          </w:tcPr>
          <w:p w:rsidR="006779A8" w:rsidRPr="00035716" w:rsidRDefault="006779A8" w:rsidP="00BB2C0E">
            <w:pPr>
              <w:spacing w:after="0" w:line="240" w:lineRule="auto"/>
              <w:jc w:val="center"/>
              <w:rPr>
                <w:rFonts w:ascii="Times New Roman" w:hAnsi="Times New Roman"/>
                <w:sz w:val="24"/>
                <w:szCs w:val="24"/>
              </w:rPr>
            </w:pPr>
            <w:r w:rsidRPr="00035716">
              <w:rPr>
                <w:rFonts w:ascii="Times New Roman" w:hAnsi="Times New Roman"/>
                <w:sz w:val="24"/>
                <w:szCs w:val="24"/>
              </w:rPr>
              <w:t>№</w:t>
            </w:r>
          </w:p>
          <w:p w:rsidR="006779A8" w:rsidRPr="00035716" w:rsidRDefault="006779A8" w:rsidP="00BB2C0E">
            <w:pPr>
              <w:spacing w:after="0" w:line="240" w:lineRule="auto"/>
              <w:jc w:val="center"/>
              <w:rPr>
                <w:rFonts w:ascii="Times New Roman" w:hAnsi="Times New Roman"/>
                <w:sz w:val="20"/>
                <w:szCs w:val="20"/>
              </w:rPr>
            </w:pPr>
            <w:r w:rsidRPr="00035716">
              <w:rPr>
                <w:rFonts w:ascii="Times New Roman" w:hAnsi="Times New Roman"/>
                <w:sz w:val="20"/>
                <w:szCs w:val="20"/>
              </w:rPr>
              <w:t>урока</w:t>
            </w:r>
          </w:p>
        </w:tc>
        <w:tc>
          <w:tcPr>
            <w:tcW w:w="3260" w:type="dxa"/>
            <w:vMerge w:val="restart"/>
            <w:tcBorders>
              <w:top w:val="single" w:sz="4" w:space="0" w:color="auto"/>
              <w:left w:val="single" w:sz="4" w:space="0" w:color="auto"/>
              <w:right w:val="single" w:sz="4" w:space="0" w:color="auto"/>
            </w:tcBorders>
            <w:hideMark/>
          </w:tcPr>
          <w:p w:rsidR="006779A8" w:rsidRPr="00035716" w:rsidRDefault="006779A8" w:rsidP="00BB2C0E">
            <w:pPr>
              <w:spacing w:after="0" w:line="240" w:lineRule="auto"/>
              <w:jc w:val="center"/>
              <w:rPr>
                <w:rFonts w:ascii="Times New Roman" w:hAnsi="Times New Roman"/>
                <w:sz w:val="24"/>
                <w:szCs w:val="24"/>
              </w:rPr>
            </w:pPr>
            <w:r w:rsidRPr="00035716">
              <w:rPr>
                <w:rFonts w:ascii="Times New Roman" w:hAnsi="Times New Roman"/>
                <w:sz w:val="24"/>
                <w:szCs w:val="24"/>
              </w:rPr>
              <w:t>Наименование раздела и тем</w:t>
            </w:r>
          </w:p>
        </w:tc>
        <w:tc>
          <w:tcPr>
            <w:tcW w:w="708" w:type="dxa"/>
            <w:gridSpan w:val="2"/>
            <w:vMerge w:val="restart"/>
            <w:tcBorders>
              <w:top w:val="single" w:sz="4" w:space="0" w:color="auto"/>
              <w:left w:val="single" w:sz="4" w:space="0" w:color="auto"/>
              <w:right w:val="single" w:sz="4" w:space="0" w:color="auto"/>
            </w:tcBorders>
            <w:hideMark/>
          </w:tcPr>
          <w:p w:rsidR="006779A8" w:rsidRPr="00035716" w:rsidRDefault="006779A8" w:rsidP="00BB2C0E">
            <w:pPr>
              <w:spacing w:after="0" w:line="240" w:lineRule="auto"/>
              <w:jc w:val="center"/>
              <w:rPr>
                <w:rFonts w:ascii="Times New Roman" w:hAnsi="Times New Roman"/>
                <w:sz w:val="16"/>
                <w:szCs w:val="16"/>
              </w:rPr>
            </w:pPr>
            <w:r w:rsidRPr="00035716">
              <w:rPr>
                <w:rFonts w:ascii="Times New Roman" w:hAnsi="Times New Roman"/>
                <w:sz w:val="16"/>
                <w:szCs w:val="16"/>
              </w:rPr>
              <w:t>Кол-во часов</w:t>
            </w:r>
          </w:p>
        </w:tc>
        <w:tc>
          <w:tcPr>
            <w:tcW w:w="5671" w:type="dxa"/>
            <w:vMerge w:val="restart"/>
            <w:tcBorders>
              <w:top w:val="single" w:sz="4" w:space="0" w:color="auto"/>
              <w:left w:val="single" w:sz="4" w:space="0" w:color="auto"/>
              <w:right w:val="single" w:sz="4" w:space="0" w:color="auto"/>
            </w:tcBorders>
            <w:hideMark/>
          </w:tcPr>
          <w:p w:rsidR="006779A8" w:rsidRPr="00035716" w:rsidRDefault="006779A8" w:rsidP="00BB2C0E">
            <w:pPr>
              <w:spacing w:after="0" w:line="240" w:lineRule="auto"/>
              <w:jc w:val="center"/>
              <w:rPr>
                <w:rFonts w:ascii="Times New Roman" w:hAnsi="Times New Roman"/>
                <w:sz w:val="24"/>
                <w:szCs w:val="24"/>
              </w:rPr>
            </w:pPr>
            <w:r w:rsidRPr="00035716">
              <w:rPr>
                <w:rFonts w:ascii="Times New Roman" w:hAnsi="Times New Roman"/>
                <w:sz w:val="24"/>
                <w:szCs w:val="24"/>
              </w:rPr>
              <w:t>Характеристика основной деятельности ученика</w:t>
            </w:r>
          </w:p>
        </w:tc>
      </w:tr>
      <w:tr w:rsidR="006779A8" w:rsidRPr="00035716" w:rsidTr="00BB2C0E">
        <w:trPr>
          <w:gridAfter w:val="1"/>
          <w:wAfter w:w="413" w:type="dxa"/>
          <w:trHeight w:val="276"/>
        </w:trPr>
        <w:tc>
          <w:tcPr>
            <w:tcW w:w="710" w:type="dxa"/>
            <w:gridSpan w:val="2"/>
            <w:vMerge/>
            <w:tcBorders>
              <w:left w:val="single" w:sz="4" w:space="0" w:color="auto"/>
              <w:bottom w:val="single" w:sz="4" w:space="0" w:color="auto"/>
              <w:right w:val="single" w:sz="4" w:space="0" w:color="auto"/>
            </w:tcBorders>
            <w:hideMark/>
          </w:tcPr>
          <w:p w:rsidR="006779A8" w:rsidRPr="00035716" w:rsidRDefault="006779A8" w:rsidP="00BB2C0E">
            <w:pPr>
              <w:spacing w:after="0" w:line="240" w:lineRule="auto"/>
              <w:jc w:val="center"/>
              <w:rPr>
                <w:rFonts w:ascii="Times New Roman" w:hAnsi="Times New Roman"/>
                <w:sz w:val="24"/>
                <w:szCs w:val="24"/>
              </w:rPr>
            </w:pPr>
          </w:p>
        </w:tc>
        <w:tc>
          <w:tcPr>
            <w:tcW w:w="3260" w:type="dxa"/>
            <w:vMerge/>
            <w:tcBorders>
              <w:left w:val="single" w:sz="4" w:space="0" w:color="auto"/>
              <w:bottom w:val="single" w:sz="4" w:space="0" w:color="auto"/>
              <w:right w:val="single" w:sz="4" w:space="0" w:color="auto"/>
            </w:tcBorders>
            <w:hideMark/>
          </w:tcPr>
          <w:p w:rsidR="006779A8" w:rsidRPr="00035716" w:rsidRDefault="006779A8" w:rsidP="00BB2C0E">
            <w:pPr>
              <w:spacing w:after="0" w:line="240" w:lineRule="auto"/>
              <w:jc w:val="center"/>
              <w:rPr>
                <w:rFonts w:ascii="Times New Roman" w:hAnsi="Times New Roman"/>
                <w:sz w:val="24"/>
                <w:szCs w:val="24"/>
              </w:rPr>
            </w:pPr>
          </w:p>
        </w:tc>
        <w:tc>
          <w:tcPr>
            <w:tcW w:w="708" w:type="dxa"/>
            <w:gridSpan w:val="2"/>
            <w:vMerge/>
            <w:tcBorders>
              <w:left w:val="single" w:sz="4" w:space="0" w:color="auto"/>
              <w:bottom w:val="single" w:sz="4" w:space="0" w:color="auto"/>
              <w:right w:val="single" w:sz="4" w:space="0" w:color="auto"/>
            </w:tcBorders>
            <w:hideMark/>
          </w:tcPr>
          <w:p w:rsidR="006779A8" w:rsidRPr="00035716" w:rsidRDefault="006779A8" w:rsidP="00BB2C0E">
            <w:pPr>
              <w:spacing w:after="0" w:line="240" w:lineRule="auto"/>
              <w:jc w:val="center"/>
              <w:rPr>
                <w:rFonts w:ascii="Times New Roman" w:hAnsi="Times New Roman"/>
                <w:sz w:val="24"/>
                <w:szCs w:val="24"/>
              </w:rPr>
            </w:pPr>
          </w:p>
        </w:tc>
        <w:tc>
          <w:tcPr>
            <w:tcW w:w="5671" w:type="dxa"/>
            <w:vMerge/>
            <w:tcBorders>
              <w:left w:val="single" w:sz="4" w:space="0" w:color="auto"/>
              <w:bottom w:val="single" w:sz="4" w:space="0" w:color="auto"/>
              <w:right w:val="single" w:sz="4" w:space="0" w:color="auto"/>
            </w:tcBorders>
            <w:hideMark/>
          </w:tcPr>
          <w:p w:rsidR="006779A8" w:rsidRPr="00035716" w:rsidRDefault="006779A8" w:rsidP="00BB2C0E">
            <w:pPr>
              <w:spacing w:after="0" w:line="240" w:lineRule="auto"/>
              <w:jc w:val="center"/>
              <w:rPr>
                <w:rFonts w:ascii="Times New Roman" w:hAnsi="Times New Roman"/>
                <w:sz w:val="24"/>
                <w:szCs w:val="24"/>
              </w:rPr>
            </w:pPr>
          </w:p>
        </w:tc>
      </w:tr>
      <w:tr w:rsidR="006779A8" w:rsidRPr="00035716" w:rsidTr="00BB2C0E">
        <w:trPr>
          <w:gridAfter w:val="1"/>
          <w:wAfter w:w="413" w:type="dxa"/>
        </w:trPr>
        <w:tc>
          <w:tcPr>
            <w:tcW w:w="10349" w:type="dxa"/>
            <w:gridSpan w:val="6"/>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r w:rsidRPr="00035716">
              <w:rPr>
                <w:rFonts w:ascii="Times New Roman" w:hAnsi="Times New Roman"/>
                <w:b/>
                <w:i/>
                <w:iCs/>
                <w:sz w:val="24"/>
                <w:szCs w:val="24"/>
              </w:rPr>
              <w:t xml:space="preserve">Введение </w:t>
            </w:r>
            <w:r w:rsidRPr="00035716">
              <w:rPr>
                <w:rFonts w:ascii="Times New Roman" w:hAnsi="Times New Roman"/>
                <w:b/>
                <w:sz w:val="24"/>
                <w:szCs w:val="24"/>
              </w:rPr>
              <w:t>(</w:t>
            </w:r>
            <w:r w:rsidRPr="00035716">
              <w:rPr>
                <w:rFonts w:ascii="Times New Roman" w:hAnsi="Times New Roman"/>
                <w:b/>
                <w:i/>
                <w:iCs/>
                <w:sz w:val="24"/>
                <w:szCs w:val="24"/>
              </w:rPr>
              <w:t>5 ч</w:t>
            </w:r>
            <w:r w:rsidRPr="00035716">
              <w:rPr>
                <w:rFonts w:ascii="Times New Roman" w:hAnsi="Times New Roman"/>
                <w:b/>
                <w:sz w:val="24"/>
                <w:szCs w:val="24"/>
              </w:rPr>
              <w:t>)</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bCs/>
                <w:sz w:val="24"/>
                <w:szCs w:val="24"/>
              </w:rPr>
            </w:pPr>
            <w:r w:rsidRPr="00035716">
              <w:rPr>
                <w:rFonts w:ascii="Times New Roman" w:hAnsi="Times New Roman"/>
                <w:sz w:val="24"/>
                <w:szCs w:val="24"/>
              </w:rPr>
              <w:t>География в современном виде</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val="restart"/>
            <w:tcBorders>
              <w:top w:val="single" w:sz="4" w:space="0" w:color="auto"/>
              <w:left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bCs/>
                <w:sz w:val="24"/>
                <w:szCs w:val="24"/>
              </w:rPr>
            </w:pPr>
            <w:r w:rsidRPr="00035716">
              <w:rPr>
                <w:rFonts w:ascii="Times New Roman" w:hAnsi="Times New Roman"/>
                <w:sz w:val="24"/>
                <w:szCs w:val="24"/>
              </w:rPr>
              <w:t xml:space="preserve">Развитие и совершенствование умений: выделять главное, существенные признаки понятий; определять критерии для сравнения фактов, явлений, событий, объектов; сравнивать объекты, факты, явления, события по заданным критериям; вы-сказывать суждения, подтверждая их фактами; классифицировать информацию по заданным приз-накам; выявлять причинно-следственные связи; решать проблемные задачи; анализировать связи соподчинения и зависимости между компонентами объекта; объяснять значение понятий и терминов; давать характеристику политической карты мира по масштабу, охвату территории, содержанию; находить и показывать по карте различные государства, определять пограничные соседние государства; приводить простые примеры различий </w:t>
            </w:r>
            <w:r w:rsidRPr="00035716">
              <w:rPr>
                <w:rFonts w:ascii="Times New Roman" w:hAnsi="Times New Roman"/>
                <w:sz w:val="24"/>
                <w:szCs w:val="24"/>
              </w:rPr>
              <w:lastRenderedPageBreak/>
              <w:t>между государствами по географическому положению, размерам и конфигурации территории; находить и подбирать различные источники информации и извлекать нужную информацию; показы-вать по карте материки и части света, гра-ницу между Европой и Азией, страны, упо-минающиеся в параграфах</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2</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Материки, части света и страны</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3</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Разнообразие стран современного мира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4</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ОПР   «Источники страноведческой информации»</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5</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b/>
                <w:sz w:val="24"/>
                <w:szCs w:val="24"/>
              </w:rPr>
            </w:pPr>
            <w:r w:rsidRPr="00035716">
              <w:rPr>
                <w:rFonts w:ascii="Times New Roman" w:hAnsi="Times New Roman"/>
                <w:b/>
                <w:sz w:val="24"/>
                <w:szCs w:val="24"/>
              </w:rPr>
              <w:t>ИПР № 1 «Карта— один из основных источников страноведческой информации»</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10349" w:type="dxa"/>
            <w:gridSpan w:val="6"/>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jc w:val="center"/>
              <w:rPr>
                <w:rFonts w:ascii="Times New Roman" w:hAnsi="Times New Roman"/>
                <w:b/>
                <w:bCs/>
                <w:sz w:val="24"/>
                <w:szCs w:val="24"/>
              </w:rPr>
            </w:pPr>
            <w:r w:rsidRPr="00035716">
              <w:rPr>
                <w:rFonts w:ascii="Times New Roman" w:hAnsi="Times New Roman"/>
                <w:b/>
                <w:bCs/>
                <w:sz w:val="24"/>
                <w:szCs w:val="24"/>
              </w:rPr>
              <w:t>Раздел I. Земля— планета людей (8 ч)</w:t>
            </w:r>
          </w:p>
        </w:tc>
      </w:tr>
      <w:tr w:rsidR="006779A8" w:rsidRPr="00035716" w:rsidTr="00BB2C0E">
        <w:trPr>
          <w:gridAfter w:val="1"/>
          <w:wAfter w:w="413" w:type="dxa"/>
        </w:trPr>
        <w:tc>
          <w:tcPr>
            <w:tcW w:w="10349" w:type="dxa"/>
            <w:gridSpan w:val="6"/>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jc w:val="center"/>
              <w:rPr>
                <w:rFonts w:ascii="Times New Roman" w:hAnsi="Times New Roman"/>
                <w:b/>
                <w:sz w:val="24"/>
                <w:szCs w:val="24"/>
              </w:rPr>
            </w:pPr>
            <w:r w:rsidRPr="00035716">
              <w:rPr>
                <w:rFonts w:ascii="Times New Roman" w:hAnsi="Times New Roman"/>
                <w:b/>
                <w:i/>
                <w:iCs/>
                <w:sz w:val="24"/>
                <w:szCs w:val="24"/>
              </w:rPr>
              <w:t xml:space="preserve">Тема 1. Население мира </w:t>
            </w:r>
            <w:r w:rsidRPr="00035716">
              <w:rPr>
                <w:rFonts w:ascii="Times New Roman" w:hAnsi="Times New Roman"/>
                <w:b/>
                <w:sz w:val="24"/>
                <w:szCs w:val="24"/>
              </w:rPr>
              <w:t>(</w:t>
            </w:r>
            <w:r w:rsidRPr="00035716">
              <w:rPr>
                <w:rFonts w:ascii="Times New Roman" w:hAnsi="Times New Roman"/>
                <w:b/>
                <w:i/>
                <w:iCs/>
                <w:sz w:val="24"/>
                <w:szCs w:val="24"/>
              </w:rPr>
              <w:t>5 ч</w:t>
            </w:r>
            <w:r w:rsidRPr="00035716">
              <w:rPr>
                <w:rFonts w:ascii="Times New Roman" w:hAnsi="Times New Roman"/>
                <w:b/>
                <w:sz w:val="24"/>
                <w:szCs w:val="24"/>
              </w:rPr>
              <w:t>)</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6</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Расселение человека по земному шару</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val="restart"/>
            <w:tcBorders>
              <w:left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 xml:space="preserve">Развитие и совершенствование умений: объяснять значение понятий и терминов; показывать по карте предполагаемые пути расселения человечества на Земле; называть причины переселения людей в прошлом и в настоящее время; давать характеристику изменений численности населения Земли по таблице; приводить примеры частей света и стран с разной плотностью населения, используя карту плотности; давать характеристику карты «Плотность населения»; объяснять расовые отличия разных народов мира; приводить примеры различий между разными народами (этносами); давать характеристику карт «Народы мира», «Религии мира», «Языковые семьи»; приводить примеры и объяснять различия между городским и сельским образом жизни; называть и показывать по карте географическую номенклатуру, выделенную в тексте </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7</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Численность и размещение населения мира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8</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Человеческие расы</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9</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Народы мира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10</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Городское и сельское население. Крупнейшие города мира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10349" w:type="dxa"/>
            <w:gridSpan w:val="6"/>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r w:rsidRPr="00035716">
              <w:rPr>
                <w:rFonts w:ascii="Times New Roman" w:hAnsi="Times New Roman"/>
                <w:b/>
                <w:i/>
                <w:iCs/>
                <w:sz w:val="24"/>
                <w:szCs w:val="24"/>
              </w:rPr>
              <w:t xml:space="preserve">Тема 2. Хозяйственная деятельность людей </w:t>
            </w:r>
            <w:r w:rsidRPr="00035716">
              <w:rPr>
                <w:rFonts w:ascii="Times New Roman" w:hAnsi="Times New Roman"/>
                <w:b/>
                <w:sz w:val="24"/>
                <w:szCs w:val="24"/>
              </w:rPr>
              <w:t>(</w:t>
            </w:r>
            <w:r w:rsidRPr="00035716">
              <w:rPr>
                <w:rFonts w:ascii="Times New Roman" w:hAnsi="Times New Roman"/>
                <w:b/>
                <w:i/>
                <w:iCs/>
                <w:sz w:val="24"/>
                <w:szCs w:val="24"/>
              </w:rPr>
              <w:t>3 ч</w:t>
            </w:r>
            <w:r w:rsidRPr="00035716">
              <w:rPr>
                <w:rFonts w:ascii="Times New Roman" w:hAnsi="Times New Roman"/>
                <w:b/>
                <w:sz w:val="24"/>
                <w:szCs w:val="24"/>
              </w:rPr>
              <w:t>)</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11</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Возникновение и</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развитие хозяйства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val="restart"/>
            <w:tcBorders>
              <w:left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Развитие и совершенствование умений: объяснять значение понятий и терминов; приводить примеры различных видов деятельности людей и объяснять различия между ними; называть причины изменений хозяйственной деятельности</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12</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Современное хозяйство мира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13</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Итоговый урок по разделу «Земля - планета людей»</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10349" w:type="dxa"/>
            <w:gridSpan w:val="6"/>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jc w:val="center"/>
              <w:rPr>
                <w:rFonts w:ascii="Times New Roman" w:hAnsi="Times New Roman"/>
                <w:b/>
                <w:bCs/>
                <w:sz w:val="24"/>
                <w:szCs w:val="24"/>
              </w:rPr>
            </w:pPr>
            <w:r w:rsidRPr="00035716">
              <w:rPr>
                <w:rFonts w:ascii="Times New Roman" w:hAnsi="Times New Roman"/>
                <w:b/>
                <w:bCs/>
                <w:sz w:val="24"/>
                <w:szCs w:val="24"/>
              </w:rPr>
              <w:t>Раздел II. Океаны, материки и страны мира (51 ч)</w:t>
            </w:r>
          </w:p>
        </w:tc>
      </w:tr>
      <w:tr w:rsidR="006779A8" w:rsidRPr="00035716" w:rsidTr="00BB2C0E">
        <w:trPr>
          <w:gridAfter w:val="1"/>
          <w:wAfter w:w="413" w:type="dxa"/>
        </w:trPr>
        <w:tc>
          <w:tcPr>
            <w:tcW w:w="10349" w:type="dxa"/>
            <w:gridSpan w:val="6"/>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jc w:val="center"/>
              <w:rPr>
                <w:rFonts w:ascii="Times New Roman" w:hAnsi="Times New Roman"/>
                <w:b/>
                <w:sz w:val="24"/>
                <w:szCs w:val="24"/>
              </w:rPr>
            </w:pPr>
            <w:r w:rsidRPr="00035716">
              <w:rPr>
                <w:rFonts w:ascii="Times New Roman" w:hAnsi="Times New Roman"/>
                <w:b/>
                <w:i/>
                <w:iCs/>
                <w:sz w:val="24"/>
                <w:szCs w:val="24"/>
              </w:rPr>
              <w:t xml:space="preserve">Тема 3. Океаны </w:t>
            </w:r>
            <w:r w:rsidRPr="00035716">
              <w:rPr>
                <w:rFonts w:ascii="Times New Roman" w:hAnsi="Times New Roman"/>
                <w:b/>
                <w:sz w:val="24"/>
                <w:szCs w:val="24"/>
              </w:rPr>
              <w:t>(</w:t>
            </w:r>
            <w:r w:rsidRPr="00035716">
              <w:rPr>
                <w:rFonts w:ascii="Times New Roman" w:hAnsi="Times New Roman"/>
                <w:b/>
                <w:i/>
                <w:iCs/>
                <w:sz w:val="24"/>
                <w:szCs w:val="24"/>
              </w:rPr>
              <w:t>6 ч</w:t>
            </w:r>
            <w:r w:rsidRPr="00035716">
              <w:rPr>
                <w:rFonts w:ascii="Times New Roman" w:hAnsi="Times New Roman"/>
                <w:b/>
                <w:sz w:val="24"/>
                <w:szCs w:val="24"/>
              </w:rPr>
              <w:t>)</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14</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Мировой океан и его значение для человечества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val="restart"/>
            <w:tcBorders>
              <w:left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Развитие и совершенствование умений: искать и отбирать информацию; работать с текстом; работать в соответствии с планом; объяснять значение понятий; называть наиб</w:t>
            </w:r>
            <w:r>
              <w:rPr>
                <w:rFonts w:ascii="Times New Roman" w:hAnsi="Times New Roman"/>
                <w:sz w:val="24"/>
                <w:szCs w:val="24"/>
              </w:rPr>
              <w:t>олее значимые этапы изучения Ми</w:t>
            </w:r>
            <w:r w:rsidRPr="00035716">
              <w:rPr>
                <w:rFonts w:ascii="Times New Roman" w:hAnsi="Times New Roman"/>
                <w:sz w:val="24"/>
                <w:szCs w:val="24"/>
              </w:rPr>
              <w:t>рового океана; доказывать приме-рами влияние Мирового океана на жизнь планеты и людей; называть и объяснять своеобразие природных особенностей каждого океана Земли; давать описание и характеристику океанов с использованием карт и других источников информации; доказывать по карте и на глобусе географические объекты, упоминаемые в тексте учебника</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15</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Атлантический океан— самый молодой и освоенный</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16</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Особенности природы и хозяйственного использования Индийского океана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17</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Тихий океан - самый большой и глубокий</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18</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Северный Ледовитый океан - самый маленький и холодный</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19</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Итоговый урок по теме «Океаны»</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10349" w:type="dxa"/>
            <w:gridSpan w:val="6"/>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r w:rsidRPr="00035716">
              <w:rPr>
                <w:rFonts w:ascii="Times New Roman" w:hAnsi="Times New Roman"/>
                <w:b/>
                <w:i/>
                <w:iCs/>
                <w:sz w:val="24"/>
                <w:szCs w:val="24"/>
              </w:rPr>
              <w:t xml:space="preserve">Тема 4. Евразия. Общая характеристика </w:t>
            </w:r>
            <w:r w:rsidRPr="00035716">
              <w:rPr>
                <w:rFonts w:ascii="Times New Roman" w:hAnsi="Times New Roman"/>
                <w:b/>
                <w:sz w:val="24"/>
                <w:szCs w:val="24"/>
              </w:rPr>
              <w:t>(</w:t>
            </w:r>
            <w:r w:rsidRPr="00035716">
              <w:rPr>
                <w:rFonts w:ascii="Times New Roman" w:hAnsi="Times New Roman"/>
                <w:b/>
                <w:i/>
                <w:iCs/>
                <w:sz w:val="24"/>
                <w:szCs w:val="24"/>
              </w:rPr>
              <w:t>4 ч</w:t>
            </w:r>
            <w:r w:rsidRPr="00035716">
              <w:rPr>
                <w:rFonts w:ascii="Times New Roman" w:hAnsi="Times New Roman"/>
                <w:b/>
                <w:sz w:val="24"/>
                <w:szCs w:val="24"/>
              </w:rPr>
              <w:t>)</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20</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ОПР «Евразия. Географическое положение»</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val="restart"/>
            <w:tcBorders>
              <w:left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 xml:space="preserve">Развитие и совершенствование умений: показывать по карте отдельные материки и части света, определять их географическое положение, </w:t>
            </w:r>
            <w:r w:rsidRPr="00035716">
              <w:rPr>
                <w:rFonts w:ascii="Times New Roman" w:hAnsi="Times New Roman"/>
                <w:sz w:val="24"/>
                <w:szCs w:val="24"/>
              </w:rPr>
              <w:lastRenderedPageBreak/>
              <w:t>используя типовой план; объяснять логику изучения географического положения; определять и называть факторы, определяющие географическое положение частей света, отдельных субрегионов и стран; называть и показывать регионы и страны материка; приводить примеры, доказывающие влияние географического положения на природу материка, крупного региона, страны; называть характерные особенности природы материков и океанов</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21</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ТПР «Рельеф Евразии»</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lastRenderedPageBreak/>
              <w:t>22</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ОПР  «Климат Евразии»</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23</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b/>
                <w:sz w:val="24"/>
                <w:szCs w:val="24"/>
              </w:rPr>
            </w:pPr>
            <w:r w:rsidRPr="00035716">
              <w:rPr>
                <w:rFonts w:ascii="Times New Roman" w:hAnsi="Times New Roman"/>
                <w:b/>
                <w:sz w:val="24"/>
                <w:szCs w:val="24"/>
              </w:rPr>
              <w:t>ИПР № 2 «Внутренние воды</w:t>
            </w:r>
          </w:p>
          <w:p w:rsidR="006779A8" w:rsidRPr="00035716" w:rsidRDefault="006779A8" w:rsidP="00BB2C0E">
            <w:pPr>
              <w:autoSpaceDE w:val="0"/>
              <w:autoSpaceDN w:val="0"/>
              <w:adjustRightInd w:val="0"/>
              <w:spacing w:after="0" w:line="240" w:lineRule="auto"/>
              <w:rPr>
                <w:rFonts w:ascii="Times New Roman" w:hAnsi="Times New Roman"/>
                <w:b/>
                <w:sz w:val="24"/>
                <w:szCs w:val="24"/>
              </w:rPr>
            </w:pPr>
            <w:r w:rsidRPr="00035716">
              <w:rPr>
                <w:rFonts w:ascii="Times New Roman" w:hAnsi="Times New Roman"/>
                <w:b/>
                <w:sz w:val="24"/>
                <w:szCs w:val="24"/>
              </w:rPr>
              <w:t>и природные зоны</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b/>
                <w:sz w:val="24"/>
                <w:szCs w:val="24"/>
              </w:rPr>
              <w:t>Евразии»</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10349" w:type="dxa"/>
            <w:gridSpan w:val="6"/>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r w:rsidRPr="00035716">
              <w:rPr>
                <w:rFonts w:ascii="Times New Roman" w:hAnsi="Times New Roman"/>
                <w:b/>
                <w:i/>
                <w:iCs/>
                <w:sz w:val="24"/>
                <w:szCs w:val="24"/>
              </w:rPr>
              <w:t xml:space="preserve">Тема 5. Европа </w:t>
            </w:r>
            <w:r w:rsidRPr="00035716">
              <w:rPr>
                <w:rFonts w:ascii="Times New Roman" w:hAnsi="Times New Roman"/>
                <w:b/>
                <w:sz w:val="24"/>
                <w:szCs w:val="24"/>
              </w:rPr>
              <w:t>(</w:t>
            </w:r>
            <w:r w:rsidRPr="00035716">
              <w:rPr>
                <w:rFonts w:ascii="Times New Roman" w:hAnsi="Times New Roman"/>
                <w:b/>
                <w:i/>
                <w:iCs/>
                <w:sz w:val="24"/>
                <w:szCs w:val="24"/>
              </w:rPr>
              <w:t>11 ч</w:t>
            </w:r>
            <w:r w:rsidRPr="00035716">
              <w:rPr>
                <w:rFonts w:ascii="Times New Roman" w:hAnsi="Times New Roman"/>
                <w:b/>
                <w:sz w:val="24"/>
                <w:szCs w:val="24"/>
              </w:rPr>
              <w:t>)</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24</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Северная Европа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val="restart"/>
            <w:tcBorders>
              <w:left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Развитие и совершенствование умений: показывать по карте отдельные материки и части света, определять их географическое положение, используя типовой план; объяснять логику изучения географического положения; определять и называть факторы, определяющие географическое положение частей света, отдельных субрегионов и стран; называть и показывать регионы и страны материка; приводить примеры, доказывающие влияние географического положения на природу материка, крупного региона, страны;называть характерные особенности природы материков и океанов; давать физико-географичекую характеристику страны по картам атласа; приводить при-меры и описывать основные виды хозяйственной деятельности людей, населяющих страны мира, а также хозяйственную деятельность людей в океанах; объяснять хара-ктерные особенности природы отдельных регионов мира, используя карты, схемы, слайды; определять по карте народы, насе-ляющие ту или иную территорию;давать описания характерных географических объектов, достопримечательностей отдельных субрегионов и стран, используя различные источники информации; называть и показы-вать по карте основные географические объекты, упомянутые в изученных параграфах, а также географические объекты, являющиеся памятниками Всемирного природного и культурного наследия; показывать по карте территорию отдельных регионов мира, границы ее по природным объектам, основные формы рельефа, реки, озера; характеризовать береговую линию, называя географические объекты; объяснять размещение и плотность населения, анализируя соответствующие карты; называть и показывать по карте отдельные страны, испольуя карты атласа, давать физико-географическую характеристику их природы по ти-повому плану</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25</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Средняя Европа.</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Британские острова (Великобритания, Ирландия)</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26</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Франция и страны Бенилюкса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27</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Германия и Альпийский страны</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28</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Польша, Чехия, Словакия, страны Балтии</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29</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Беларусь, Украина и Молдавия</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30</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Южная Европа. Страны на Пиренейском полуострове</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31</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Страны на Апеннинском полуострове</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32</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Дунайские и Балканские страны</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33</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Россия— самая большая по площади страна мира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34</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Природа, население и хозяйство России</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SchoolBookCSanPin-Regular" w:hAnsi="SchoolBookCSanPin-Regular" w:cs="SchoolBookCSanPin-Regular"/>
                <w:sz w:val="19"/>
                <w:szCs w:val="19"/>
              </w:rPr>
            </w:pP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10349" w:type="dxa"/>
            <w:gridSpan w:val="6"/>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r w:rsidRPr="00035716">
              <w:rPr>
                <w:rFonts w:ascii="Times New Roman" w:hAnsi="Times New Roman"/>
                <w:b/>
                <w:i/>
                <w:iCs/>
                <w:sz w:val="24"/>
                <w:szCs w:val="24"/>
              </w:rPr>
              <w:t xml:space="preserve">Тема 6. Азия </w:t>
            </w:r>
            <w:r w:rsidRPr="00035716">
              <w:rPr>
                <w:rFonts w:ascii="Times New Roman" w:hAnsi="Times New Roman"/>
                <w:b/>
                <w:sz w:val="24"/>
                <w:szCs w:val="24"/>
              </w:rPr>
              <w:t>(</w:t>
            </w:r>
            <w:r w:rsidRPr="00035716">
              <w:rPr>
                <w:rFonts w:ascii="Times New Roman" w:hAnsi="Times New Roman"/>
                <w:b/>
                <w:i/>
                <w:iCs/>
                <w:sz w:val="24"/>
                <w:szCs w:val="24"/>
              </w:rPr>
              <w:t>8 ч</w:t>
            </w:r>
            <w:r w:rsidRPr="00035716">
              <w:rPr>
                <w:rFonts w:ascii="Times New Roman" w:hAnsi="Times New Roman"/>
                <w:b/>
                <w:sz w:val="24"/>
                <w:szCs w:val="24"/>
              </w:rPr>
              <w:t>)</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35</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Закавказье</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val="restart"/>
            <w:tcBorders>
              <w:left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 xml:space="preserve">Развитие и совершенствование умений: давать физико-географическую характеристику страны по картам атласа; приводить примеры и описывать основные виды хозяйственной деятельности людей, населяющих страны мира, а также хозяйственную деятельность людей в океанах; объяснять </w:t>
            </w:r>
            <w:r w:rsidRPr="00035716">
              <w:rPr>
                <w:rFonts w:ascii="Times New Roman" w:hAnsi="Times New Roman"/>
                <w:sz w:val="24"/>
                <w:szCs w:val="24"/>
              </w:rPr>
              <w:lastRenderedPageBreak/>
              <w:t>характерные особенности природы отдельных регионов мира, используя карты, схемы, слайды; определять по карте народы, населяющие ту или иную территорию; давать описания характерных географических объектов, достопримечательностей отдельных субрегионов и стран, используя различные источники информации; называть и показывать по карте основные географические объекты, упомянутые в изученных параграфах, а также географические объекты, являющиеся памятниками Всемирного природного и культурного наследия; показывать по карте территорию отдельных регионов мира, границы ее по природным объектам, основные формы рельефа, реки, озера; характеризовать береговую линию, называя</w:t>
            </w:r>
          </w:p>
          <w:p w:rsidR="006779A8" w:rsidRPr="00035716" w:rsidRDefault="006779A8" w:rsidP="00BB2C0E">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географические объекты; объяснять размещение и плотность населения, анализируя соответствующие карты; называть и показывать по карте отдельные страны, используя карты атласа, давать физико-географическую характеристику их природы по типовому плану</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36</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Юго-Западная Азия</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37</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Центральная Азия</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38</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Китай и Монголия</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39</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Япония и страны на Корейском полуострове</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lastRenderedPageBreak/>
              <w:t>40</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Южная Азия</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41</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Юго-Восточная Азия</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42</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Итоговый урок по теме «Евразия»</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10349" w:type="dxa"/>
            <w:gridSpan w:val="6"/>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r w:rsidRPr="00035716">
              <w:rPr>
                <w:rFonts w:ascii="Times New Roman" w:hAnsi="Times New Roman"/>
                <w:b/>
                <w:i/>
                <w:iCs/>
                <w:sz w:val="24"/>
                <w:szCs w:val="24"/>
              </w:rPr>
              <w:t xml:space="preserve">Тема 7. Африка </w:t>
            </w:r>
            <w:r w:rsidRPr="00035716">
              <w:rPr>
                <w:rFonts w:ascii="Times New Roman" w:hAnsi="Times New Roman"/>
                <w:b/>
                <w:sz w:val="24"/>
                <w:szCs w:val="24"/>
              </w:rPr>
              <w:t>(</w:t>
            </w:r>
            <w:r w:rsidRPr="00035716">
              <w:rPr>
                <w:rFonts w:ascii="Times New Roman" w:hAnsi="Times New Roman"/>
                <w:b/>
                <w:i/>
                <w:iCs/>
                <w:sz w:val="24"/>
                <w:szCs w:val="24"/>
              </w:rPr>
              <w:t>6 ч</w:t>
            </w:r>
            <w:r w:rsidRPr="00035716">
              <w:rPr>
                <w:rFonts w:ascii="Times New Roman" w:hAnsi="Times New Roman"/>
                <w:b/>
                <w:sz w:val="24"/>
                <w:szCs w:val="24"/>
              </w:rPr>
              <w:t>)</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43</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Общая характеристика Африки</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val="restart"/>
            <w:tcBorders>
              <w:left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 xml:space="preserve">Развитие и совершенствование умений: показывать по карте отдельные материки и части света, определять их географическое положение, используя типовой план; объяснять логику изучения географического положения; определять и называть факторы, определяющие географическое положение частей света, отдельных субрегионов и стран; называть и показывать регионы и страны материка; приводить примеры, доказывающие </w:t>
            </w:r>
            <w:r>
              <w:rPr>
                <w:rFonts w:ascii="Times New Roman" w:hAnsi="Times New Roman"/>
                <w:sz w:val="24"/>
                <w:szCs w:val="24"/>
              </w:rPr>
              <w:t>влияние географического по</w:t>
            </w:r>
            <w:r w:rsidRPr="00035716">
              <w:rPr>
                <w:rFonts w:ascii="Times New Roman" w:hAnsi="Times New Roman"/>
                <w:sz w:val="24"/>
                <w:szCs w:val="24"/>
              </w:rPr>
              <w:t xml:space="preserve">ложения на природу материка, крупного региона, страны;называть характерные особенности природы материков и океанов; давать физико-географическую характеристику страны по кар там атласа; приводить примеры и описывать основные виды хозяйственной деятельности людей, населяющих страны мира, а также хозяйственную деятельность людей в океанах; объяснять характерные особенности природы отдельных регионов мира, используя карты, схемы, слайды; определять по карте народы, населяющие ту или иную территорию;давать описания характерных географических объектов, достопримечательностей от-дельных субрегионов и стран, используя различные источники информации; называть и показывать по карте основные географические объекты, упомянутые в изученных параграфах, а также географические объекты, являющиеся памятниками Всемирного природного и культурного наследия; показывать по карте территорию отдельных регионов мира, границы ее по при-родным объектам, основные формы рельефа, реки, озера; характеризовать береговую линию, называя </w:t>
            </w:r>
            <w:r w:rsidRPr="00035716">
              <w:rPr>
                <w:rFonts w:ascii="Times New Roman" w:hAnsi="Times New Roman"/>
                <w:sz w:val="24"/>
                <w:szCs w:val="24"/>
              </w:rPr>
              <w:lastRenderedPageBreak/>
              <w:t xml:space="preserve">географические объекты; объяснять размещение и плотность населения, анализируя соответствующие </w:t>
            </w:r>
            <w:r w:rsidRPr="00035716">
              <w:rPr>
                <w:rFonts w:ascii="Times New Roman" w:hAnsi="Times New Roman"/>
              </w:rPr>
              <w:t>карты</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44</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Северная Африка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45</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Западная и Центральная Африка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46</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Восточная Африка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47</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Южная Африка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48</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Итоговый урок по теме «Африка»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10349" w:type="dxa"/>
            <w:gridSpan w:val="6"/>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r w:rsidRPr="00035716">
              <w:rPr>
                <w:rFonts w:ascii="Times New Roman" w:hAnsi="Times New Roman"/>
                <w:b/>
                <w:i/>
                <w:iCs/>
                <w:sz w:val="24"/>
                <w:szCs w:val="24"/>
              </w:rPr>
              <w:t xml:space="preserve">Тема 8. Америка— Новый Свет </w:t>
            </w:r>
            <w:r w:rsidRPr="00035716">
              <w:rPr>
                <w:rFonts w:ascii="Times New Roman" w:hAnsi="Times New Roman"/>
                <w:b/>
                <w:sz w:val="24"/>
                <w:szCs w:val="24"/>
              </w:rPr>
              <w:t>(</w:t>
            </w:r>
            <w:r w:rsidRPr="00035716">
              <w:rPr>
                <w:rFonts w:ascii="Times New Roman" w:hAnsi="Times New Roman"/>
                <w:b/>
                <w:i/>
                <w:iCs/>
                <w:sz w:val="24"/>
                <w:szCs w:val="24"/>
              </w:rPr>
              <w:t>9 ч</w:t>
            </w:r>
            <w:r w:rsidRPr="00035716">
              <w:rPr>
                <w:rFonts w:ascii="Times New Roman" w:hAnsi="Times New Roman"/>
                <w:b/>
                <w:sz w:val="24"/>
                <w:szCs w:val="24"/>
              </w:rPr>
              <w:t>)</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49</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Северная Америка. Южная Америка. Общая характеристика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val="restart"/>
            <w:tcBorders>
              <w:left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Развитие и совершенствование умений: показывать по карте отдельные материки и части света, определять их географическое положение, используя типовой план; объяснять логику изучения географического положения; определять и называть факторы,</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определяющие географическое положение частей света, отдельных субрегионов и стран; называть и показывать регионы и страны материка; приводить примеры, доказывающие влияние географического положения на природу материка, крупного региона, страны; называть характерные</w:t>
            </w:r>
          </w:p>
          <w:p w:rsidR="006779A8" w:rsidRPr="00035716" w:rsidRDefault="006779A8" w:rsidP="00BB2C0E">
            <w:pPr>
              <w:autoSpaceDE w:val="0"/>
              <w:autoSpaceDN w:val="0"/>
              <w:adjustRightInd w:val="0"/>
              <w:spacing w:after="0" w:line="240" w:lineRule="auto"/>
              <w:ind w:right="-19"/>
              <w:rPr>
                <w:rFonts w:ascii="Times New Roman" w:hAnsi="Times New Roman"/>
                <w:sz w:val="24"/>
                <w:szCs w:val="24"/>
              </w:rPr>
            </w:pPr>
            <w:r w:rsidRPr="00035716">
              <w:rPr>
                <w:rFonts w:ascii="Times New Roman" w:hAnsi="Times New Roman"/>
                <w:sz w:val="24"/>
                <w:szCs w:val="24"/>
              </w:rPr>
              <w:t>особенности природы материков и океанов; давать физико-географическую характеристику страны по картам атласа; приводить примеры и описывать основные виды хозяйственной деятельности людей, населяющих страны мира, а также хозяйственную</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деятельность людей в океанах; объяснять характерные особенности природы отдельных регионов мира, используя карты, схемы, слайды; определять по карте народы, населяющие ту или иную территорию; давать описания характерных географических объектов, достопримечательностей</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отдельных субрегионов и стран, используя различные источники информации; называть и показывать по карте основные географические объекты, упомянутые в изученных параграфах, а также географические объекты, являющиеся памятниками Всемирного природного и культурного наследия; показывать по карте территорию отдельных регионов мира, границы ее по природным объектам, основные формы рельефа, реки, озера; характеризовать береговую линию,</w:t>
            </w:r>
          </w:p>
          <w:p w:rsidR="006779A8" w:rsidRPr="00035716" w:rsidRDefault="006779A8" w:rsidP="00BB2C0E">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называя географические объекты; объяснять размещение и плотность населения, анализируя соответствующие карты; называть и показывать по карте отдельные страны, используя карты атласа, давать физико-географическую характеристику их природы по типовому плану</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50</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Канада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51</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Особенности географического положения, государственного устройства и</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природы США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52</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Население и хозяйство США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53</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Центральная</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Америка и Вест Индия</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54</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Бразилия</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55</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Хребты и нагорья</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Анд: от Венесуэлы до Чили</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56</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Лаплатские страны</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57</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Итоговый урок по</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теме «Америка—</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Новый Свет»</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10349" w:type="dxa"/>
            <w:gridSpan w:val="6"/>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r w:rsidRPr="00035716">
              <w:rPr>
                <w:rFonts w:ascii="Times New Roman" w:hAnsi="Times New Roman"/>
                <w:b/>
                <w:i/>
                <w:iCs/>
                <w:sz w:val="24"/>
                <w:szCs w:val="24"/>
              </w:rPr>
              <w:t xml:space="preserve">Тема 9. Австралия и Океания </w:t>
            </w:r>
            <w:r w:rsidRPr="00035716">
              <w:rPr>
                <w:rFonts w:ascii="Times New Roman" w:hAnsi="Times New Roman"/>
                <w:b/>
                <w:sz w:val="24"/>
                <w:szCs w:val="24"/>
              </w:rPr>
              <w:t>(</w:t>
            </w:r>
            <w:r w:rsidRPr="00035716">
              <w:rPr>
                <w:rFonts w:ascii="Times New Roman" w:hAnsi="Times New Roman"/>
                <w:b/>
                <w:i/>
                <w:iCs/>
                <w:sz w:val="24"/>
                <w:szCs w:val="24"/>
              </w:rPr>
              <w:t>4 ч</w:t>
            </w:r>
            <w:r w:rsidRPr="00035716">
              <w:rPr>
                <w:rFonts w:ascii="Times New Roman" w:hAnsi="Times New Roman"/>
                <w:b/>
                <w:sz w:val="24"/>
                <w:szCs w:val="24"/>
              </w:rPr>
              <w:t>)</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58</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Географическое</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положение и природа Австралии</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val="restart"/>
            <w:tcBorders>
              <w:left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Развитие</w:t>
            </w:r>
            <w:r>
              <w:rPr>
                <w:rFonts w:ascii="Times New Roman" w:hAnsi="Times New Roman"/>
                <w:sz w:val="24"/>
                <w:szCs w:val="24"/>
              </w:rPr>
              <w:t xml:space="preserve"> и совершенствование умений: по</w:t>
            </w:r>
            <w:r w:rsidRPr="00035716">
              <w:rPr>
                <w:rFonts w:ascii="Times New Roman" w:hAnsi="Times New Roman"/>
                <w:sz w:val="24"/>
                <w:szCs w:val="24"/>
              </w:rPr>
              <w:t>казывать по карте отдельные материки и части света, определять их географическое положение</w:t>
            </w:r>
            <w:r>
              <w:rPr>
                <w:rFonts w:ascii="Times New Roman" w:hAnsi="Times New Roman"/>
                <w:sz w:val="24"/>
                <w:szCs w:val="24"/>
              </w:rPr>
              <w:t>, используя типовой план; объяс</w:t>
            </w:r>
            <w:r w:rsidRPr="00035716">
              <w:rPr>
                <w:rFonts w:ascii="Times New Roman" w:hAnsi="Times New Roman"/>
                <w:sz w:val="24"/>
                <w:szCs w:val="24"/>
              </w:rPr>
              <w:t>нять лог</w:t>
            </w:r>
            <w:r>
              <w:rPr>
                <w:rFonts w:ascii="Times New Roman" w:hAnsi="Times New Roman"/>
                <w:sz w:val="24"/>
                <w:szCs w:val="24"/>
              </w:rPr>
              <w:t>ику изучения географического по</w:t>
            </w:r>
            <w:r w:rsidRPr="00035716">
              <w:rPr>
                <w:rFonts w:ascii="Times New Roman" w:hAnsi="Times New Roman"/>
                <w:sz w:val="24"/>
                <w:szCs w:val="24"/>
              </w:rPr>
              <w:t>ложения; определять и называть факторы,</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 xml:space="preserve">определяющие географическое положение частей света, отдельных субрегионов и стран; называть и показывать регионы и страны </w:t>
            </w:r>
            <w:r>
              <w:rPr>
                <w:rFonts w:ascii="Times New Roman" w:hAnsi="Times New Roman"/>
                <w:sz w:val="24"/>
                <w:szCs w:val="24"/>
              </w:rPr>
              <w:t>материка; приводить примеры, до</w:t>
            </w:r>
            <w:r w:rsidRPr="00035716">
              <w:rPr>
                <w:rFonts w:ascii="Times New Roman" w:hAnsi="Times New Roman"/>
                <w:sz w:val="24"/>
                <w:szCs w:val="24"/>
              </w:rPr>
              <w:t>казыва</w:t>
            </w:r>
            <w:r>
              <w:rPr>
                <w:rFonts w:ascii="Times New Roman" w:hAnsi="Times New Roman"/>
                <w:sz w:val="24"/>
                <w:szCs w:val="24"/>
              </w:rPr>
              <w:t>ющие влияние географического по</w:t>
            </w:r>
            <w:r w:rsidRPr="00035716">
              <w:rPr>
                <w:rFonts w:ascii="Times New Roman" w:hAnsi="Times New Roman"/>
                <w:sz w:val="24"/>
                <w:szCs w:val="24"/>
              </w:rPr>
              <w:t>ложения н</w:t>
            </w:r>
            <w:r>
              <w:rPr>
                <w:rFonts w:ascii="Times New Roman" w:hAnsi="Times New Roman"/>
                <w:sz w:val="24"/>
                <w:szCs w:val="24"/>
              </w:rPr>
              <w:t>а природу материка, крупного ре</w:t>
            </w:r>
            <w:r w:rsidRPr="00035716">
              <w:rPr>
                <w:rFonts w:ascii="Times New Roman" w:hAnsi="Times New Roman"/>
                <w:sz w:val="24"/>
                <w:szCs w:val="24"/>
              </w:rPr>
              <w:t xml:space="preserve">гиона, </w:t>
            </w:r>
            <w:r w:rsidRPr="00035716">
              <w:rPr>
                <w:rFonts w:ascii="Times New Roman" w:hAnsi="Times New Roman"/>
                <w:sz w:val="24"/>
                <w:szCs w:val="24"/>
              </w:rPr>
              <w:lastRenderedPageBreak/>
              <w:t>ст</w:t>
            </w:r>
            <w:r>
              <w:rPr>
                <w:rFonts w:ascii="Times New Roman" w:hAnsi="Times New Roman"/>
                <w:sz w:val="24"/>
                <w:szCs w:val="24"/>
              </w:rPr>
              <w:t>раны; называть характерные осо</w:t>
            </w:r>
            <w:r w:rsidRPr="00035716">
              <w:rPr>
                <w:rFonts w:ascii="Times New Roman" w:hAnsi="Times New Roman"/>
                <w:sz w:val="24"/>
                <w:szCs w:val="24"/>
              </w:rPr>
              <w:t xml:space="preserve">бенности </w:t>
            </w:r>
            <w:r>
              <w:rPr>
                <w:rFonts w:ascii="Times New Roman" w:hAnsi="Times New Roman"/>
                <w:sz w:val="24"/>
                <w:szCs w:val="24"/>
              </w:rPr>
              <w:t>природы материков и океанов; да</w:t>
            </w:r>
            <w:r w:rsidRPr="00035716">
              <w:rPr>
                <w:rFonts w:ascii="Times New Roman" w:hAnsi="Times New Roman"/>
                <w:sz w:val="24"/>
                <w:szCs w:val="24"/>
              </w:rPr>
              <w:t>вать физ</w:t>
            </w:r>
            <w:r>
              <w:rPr>
                <w:rFonts w:ascii="Times New Roman" w:hAnsi="Times New Roman"/>
                <w:sz w:val="24"/>
                <w:szCs w:val="24"/>
              </w:rPr>
              <w:t>ико-географическую характеристи</w:t>
            </w:r>
            <w:r w:rsidRPr="00035716">
              <w:rPr>
                <w:rFonts w:ascii="Times New Roman" w:hAnsi="Times New Roman"/>
                <w:sz w:val="24"/>
                <w:szCs w:val="24"/>
              </w:rPr>
              <w:t xml:space="preserve">ку страны по картам атласа; приводить при-меры и </w:t>
            </w:r>
            <w:r>
              <w:rPr>
                <w:rFonts w:ascii="Times New Roman" w:hAnsi="Times New Roman"/>
                <w:sz w:val="24"/>
                <w:szCs w:val="24"/>
              </w:rPr>
              <w:t>описывать основные виды хозяйст</w:t>
            </w:r>
            <w:r w:rsidRPr="00035716">
              <w:rPr>
                <w:rFonts w:ascii="Times New Roman" w:hAnsi="Times New Roman"/>
                <w:sz w:val="24"/>
                <w:szCs w:val="24"/>
              </w:rPr>
              <w:t>венной деятельности людей, населяющих</w:t>
            </w:r>
          </w:p>
          <w:p w:rsidR="006779A8" w:rsidRPr="00035716" w:rsidRDefault="006779A8" w:rsidP="00BB2C0E">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страны мира, а также хозя</w:t>
            </w:r>
            <w:r>
              <w:rPr>
                <w:rFonts w:ascii="Times New Roman" w:hAnsi="Times New Roman"/>
                <w:sz w:val="24"/>
                <w:szCs w:val="24"/>
              </w:rPr>
              <w:t>йственную деяте</w:t>
            </w:r>
            <w:r w:rsidRPr="00035716">
              <w:rPr>
                <w:rFonts w:ascii="Times New Roman" w:hAnsi="Times New Roman"/>
                <w:sz w:val="24"/>
                <w:szCs w:val="24"/>
              </w:rPr>
              <w:t>льность л</w:t>
            </w:r>
            <w:r>
              <w:rPr>
                <w:rFonts w:ascii="Times New Roman" w:hAnsi="Times New Roman"/>
                <w:sz w:val="24"/>
                <w:szCs w:val="24"/>
              </w:rPr>
              <w:t>юдей в океанах; объяснять харак</w:t>
            </w:r>
            <w:r w:rsidRPr="00035716">
              <w:rPr>
                <w:rFonts w:ascii="Times New Roman" w:hAnsi="Times New Roman"/>
                <w:sz w:val="24"/>
                <w:szCs w:val="24"/>
              </w:rPr>
              <w:t>терные особенности природы отдельных регионов мира, используя карты, схемы, слайды; о</w:t>
            </w:r>
            <w:r w:rsidR="00BB2C0E">
              <w:rPr>
                <w:rFonts w:ascii="Times New Roman" w:hAnsi="Times New Roman"/>
                <w:sz w:val="24"/>
                <w:szCs w:val="24"/>
              </w:rPr>
              <w:t>пределять по карте народы, насе</w:t>
            </w:r>
            <w:r w:rsidRPr="00035716">
              <w:rPr>
                <w:rFonts w:ascii="Times New Roman" w:hAnsi="Times New Roman"/>
                <w:sz w:val="24"/>
                <w:szCs w:val="24"/>
              </w:rPr>
              <w:t>ляющие ту или иную территорию; давать описания</w:t>
            </w:r>
            <w:r w:rsidR="00BB2C0E">
              <w:rPr>
                <w:rFonts w:ascii="Times New Roman" w:hAnsi="Times New Roman"/>
                <w:sz w:val="24"/>
                <w:szCs w:val="24"/>
              </w:rPr>
              <w:t xml:space="preserve"> характерных географических объ</w:t>
            </w:r>
            <w:r w:rsidRPr="00035716">
              <w:rPr>
                <w:rFonts w:ascii="Times New Roman" w:hAnsi="Times New Roman"/>
                <w:sz w:val="24"/>
                <w:szCs w:val="24"/>
              </w:rPr>
              <w:t>ектов, достопримечательностей отдельных субрегионов и стран, используя различные источники информации; называть и показы-вать по карте основные географические объекты,</w:t>
            </w:r>
            <w:r w:rsidR="00BB2C0E">
              <w:rPr>
                <w:rFonts w:ascii="Times New Roman" w:hAnsi="Times New Roman"/>
                <w:sz w:val="24"/>
                <w:szCs w:val="24"/>
              </w:rPr>
              <w:t xml:space="preserve"> упомянутые в изученных парагра</w:t>
            </w:r>
            <w:r w:rsidRPr="00035716">
              <w:rPr>
                <w:rFonts w:ascii="Times New Roman" w:hAnsi="Times New Roman"/>
                <w:sz w:val="24"/>
                <w:szCs w:val="24"/>
              </w:rPr>
              <w:t>фах, а так</w:t>
            </w:r>
            <w:r w:rsidR="00BB2C0E">
              <w:rPr>
                <w:rFonts w:ascii="Times New Roman" w:hAnsi="Times New Roman"/>
                <w:sz w:val="24"/>
                <w:szCs w:val="24"/>
              </w:rPr>
              <w:t>же географические объекты, явля</w:t>
            </w:r>
            <w:r w:rsidRPr="00035716">
              <w:rPr>
                <w:rFonts w:ascii="Times New Roman" w:hAnsi="Times New Roman"/>
                <w:sz w:val="24"/>
                <w:szCs w:val="24"/>
              </w:rPr>
              <w:t xml:space="preserve">ющиеся памятниками </w:t>
            </w:r>
            <w:r w:rsidR="00BB2C0E">
              <w:rPr>
                <w:rFonts w:ascii="Times New Roman" w:hAnsi="Times New Roman"/>
                <w:sz w:val="24"/>
                <w:szCs w:val="24"/>
              </w:rPr>
              <w:t>Всемирного природ</w:t>
            </w:r>
            <w:r w:rsidRPr="00035716">
              <w:rPr>
                <w:rFonts w:ascii="Times New Roman" w:hAnsi="Times New Roman"/>
                <w:sz w:val="24"/>
                <w:szCs w:val="24"/>
              </w:rPr>
              <w:t xml:space="preserve">ного и культурного наследия; </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59</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Австралийский</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Союз</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60</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Океания</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61</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Итоговый урок по</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теме «Австралия</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 Океания»</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10349" w:type="dxa"/>
            <w:gridSpan w:val="6"/>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r w:rsidRPr="00035716">
              <w:rPr>
                <w:rFonts w:ascii="Times New Roman" w:hAnsi="Times New Roman"/>
                <w:b/>
                <w:i/>
                <w:iCs/>
                <w:sz w:val="24"/>
                <w:szCs w:val="24"/>
              </w:rPr>
              <w:t xml:space="preserve">Тема 10. Полярные области Земли </w:t>
            </w:r>
            <w:r w:rsidRPr="00035716">
              <w:rPr>
                <w:rFonts w:ascii="Times New Roman" w:hAnsi="Times New Roman"/>
                <w:b/>
                <w:sz w:val="24"/>
                <w:szCs w:val="24"/>
              </w:rPr>
              <w:t>(</w:t>
            </w:r>
            <w:r w:rsidRPr="00035716">
              <w:rPr>
                <w:rFonts w:ascii="Times New Roman" w:hAnsi="Times New Roman"/>
                <w:b/>
                <w:i/>
                <w:iCs/>
                <w:sz w:val="24"/>
                <w:szCs w:val="24"/>
              </w:rPr>
              <w:t>3 ч</w:t>
            </w:r>
            <w:r w:rsidRPr="00035716">
              <w:rPr>
                <w:rFonts w:ascii="Times New Roman" w:hAnsi="Times New Roman"/>
                <w:b/>
                <w:sz w:val="24"/>
                <w:szCs w:val="24"/>
              </w:rPr>
              <w:t>)</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62</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Полярные области Земли</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val="restart"/>
            <w:tcBorders>
              <w:left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Развитие и совершенствование умений: показывать по карте отдельные материки, определять их географическое положение, используя типовой план; приводить примеры влияния географического положения на природу материка; называть характерные особенности природы материков и океанов</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63</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Антарктика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64</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Итоговый урок</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по разделу «Океаны, материки</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 страны мира»</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10349" w:type="dxa"/>
            <w:gridSpan w:val="6"/>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r w:rsidRPr="00035716">
              <w:rPr>
                <w:rFonts w:ascii="Times New Roman" w:hAnsi="Times New Roman"/>
                <w:b/>
                <w:bCs/>
                <w:sz w:val="24"/>
                <w:szCs w:val="24"/>
              </w:rPr>
              <w:t>Раздел III. Человек и природа. История взаимоотношений (3 ч)</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65</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История изменения природы Земли человеком</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val="restart"/>
            <w:tcBorders>
              <w:left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Развитие</w:t>
            </w:r>
            <w:r w:rsidR="00BB2C0E">
              <w:rPr>
                <w:rFonts w:ascii="Times New Roman" w:hAnsi="Times New Roman"/>
                <w:sz w:val="24"/>
                <w:szCs w:val="24"/>
              </w:rPr>
              <w:t xml:space="preserve"> и совершенствование умений: до</w:t>
            </w:r>
            <w:r w:rsidRPr="00035716">
              <w:rPr>
                <w:rFonts w:ascii="Times New Roman" w:hAnsi="Times New Roman"/>
                <w:sz w:val="24"/>
                <w:szCs w:val="24"/>
              </w:rPr>
              <w:t>казыват</w:t>
            </w:r>
            <w:r w:rsidR="00BB2C0E">
              <w:rPr>
                <w:rFonts w:ascii="Times New Roman" w:hAnsi="Times New Roman"/>
                <w:sz w:val="24"/>
                <w:szCs w:val="24"/>
              </w:rPr>
              <w:t>ь на конкретных примерах измене</w:t>
            </w:r>
            <w:r w:rsidRPr="00035716">
              <w:rPr>
                <w:rFonts w:ascii="Times New Roman" w:hAnsi="Times New Roman"/>
                <w:sz w:val="24"/>
                <w:szCs w:val="24"/>
              </w:rPr>
              <w:t>ние природы под влиянием деятельности человека</w:t>
            </w:r>
            <w:r w:rsidR="00BB2C0E">
              <w:rPr>
                <w:rFonts w:ascii="Times New Roman" w:hAnsi="Times New Roman"/>
                <w:sz w:val="24"/>
                <w:szCs w:val="24"/>
              </w:rPr>
              <w:t xml:space="preserve"> во времени на различных матери</w:t>
            </w:r>
            <w:r w:rsidRPr="00035716">
              <w:rPr>
                <w:rFonts w:ascii="Times New Roman" w:hAnsi="Times New Roman"/>
                <w:sz w:val="24"/>
                <w:szCs w:val="24"/>
              </w:rPr>
              <w:t>ках и планете Земля; объяснять значение</w:t>
            </w:r>
          </w:p>
          <w:p w:rsidR="006779A8" w:rsidRPr="00035716" w:rsidRDefault="006779A8" w:rsidP="00BB2C0E">
            <w:pPr>
              <w:autoSpaceDE w:val="0"/>
              <w:autoSpaceDN w:val="0"/>
              <w:adjustRightInd w:val="0"/>
              <w:spacing w:after="0" w:line="240" w:lineRule="auto"/>
              <w:rPr>
                <w:rFonts w:ascii="Times New Roman" w:hAnsi="Times New Roman"/>
                <w:b/>
                <w:bCs/>
                <w:sz w:val="24"/>
                <w:szCs w:val="24"/>
              </w:rPr>
            </w:pPr>
            <w:r w:rsidRPr="00035716">
              <w:rPr>
                <w:rFonts w:ascii="Times New Roman" w:hAnsi="Times New Roman"/>
                <w:sz w:val="24"/>
                <w:szCs w:val="24"/>
              </w:rPr>
              <w:t>свойств географической оболочки и круговорота веществ и энергии</w:t>
            </w: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66</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Изменение человеком природы</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материков</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710"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67</w:t>
            </w:r>
          </w:p>
        </w:tc>
        <w:tc>
          <w:tcPr>
            <w:tcW w:w="326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Итоговый урок</w:t>
            </w:r>
          </w:p>
          <w:p w:rsidR="006779A8" w:rsidRPr="00035716" w:rsidRDefault="006779A8" w:rsidP="00BB2C0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по курсу «География. Страноведение. 7 класс»</w:t>
            </w:r>
          </w:p>
        </w:tc>
        <w:tc>
          <w:tcPr>
            <w:tcW w:w="708"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5671" w:type="dxa"/>
            <w:vMerge/>
            <w:tcBorders>
              <w:left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
                <w:bCs/>
                <w:sz w:val="24"/>
                <w:szCs w:val="24"/>
              </w:rPr>
            </w:pPr>
          </w:p>
        </w:tc>
      </w:tr>
      <w:tr w:rsidR="006779A8" w:rsidRPr="00035716" w:rsidTr="00BB2C0E">
        <w:trPr>
          <w:gridAfter w:val="1"/>
          <w:wAfter w:w="413" w:type="dxa"/>
        </w:trPr>
        <w:tc>
          <w:tcPr>
            <w:tcW w:w="10349" w:type="dxa"/>
            <w:gridSpan w:val="6"/>
            <w:tcBorders>
              <w:top w:val="single" w:sz="4" w:space="0" w:color="auto"/>
              <w:left w:val="single" w:sz="4" w:space="0" w:color="auto"/>
              <w:bottom w:val="single" w:sz="4" w:space="0" w:color="auto"/>
              <w:right w:val="single" w:sz="4" w:space="0" w:color="auto"/>
            </w:tcBorders>
          </w:tcPr>
          <w:p w:rsidR="006779A8" w:rsidRPr="00035716" w:rsidRDefault="006779A8" w:rsidP="00BB2C0E">
            <w:pPr>
              <w:tabs>
                <w:tab w:val="center" w:pos="4995"/>
                <w:tab w:val="left" w:pos="7065"/>
              </w:tabs>
              <w:spacing w:after="0" w:line="240" w:lineRule="auto"/>
              <w:rPr>
                <w:rFonts w:ascii="Times New Roman" w:hAnsi="Times New Roman"/>
                <w:b/>
                <w:bCs/>
                <w:sz w:val="24"/>
                <w:szCs w:val="24"/>
              </w:rPr>
            </w:pPr>
            <w:r w:rsidRPr="00035716">
              <w:rPr>
                <w:rFonts w:ascii="Times New Roman" w:hAnsi="Times New Roman"/>
                <w:b/>
                <w:bCs/>
                <w:sz w:val="24"/>
                <w:szCs w:val="24"/>
              </w:rPr>
              <w:tab/>
              <w:t>Повторение и обобщение (1 час)</w:t>
            </w:r>
            <w:r w:rsidRPr="00035716">
              <w:rPr>
                <w:rFonts w:ascii="Times New Roman" w:hAnsi="Times New Roman"/>
                <w:b/>
                <w:bCs/>
                <w:sz w:val="24"/>
                <w:szCs w:val="24"/>
              </w:rPr>
              <w:tab/>
            </w:r>
          </w:p>
        </w:tc>
      </w:tr>
      <w:tr w:rsidR="006779A8" w:rsidRPr="00035716" w:rsidTr="00BB2C0E">
        <w:trPr>
          <w:gridAfter w:val="3"/>
          <w:wAfter w:w="6102" w:type="dxa"/>
        </w:trPr>
        <w:tc>
          <w:tcPr>
            <w:tcW w:w="645"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68</w:t>
            </w:r>
          </w:p>
        </w:tc>
        <w:tc>
          <w:tcPr>
            <w:tcW w:w="3325" w:type="dxa"/>
            <w:gridSpan w:val="2"/>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rPr>
                <w:rFonts w:ascii="Times New Roman" w:hAnsi="Times New Roman"/>
                <w:bCs/>
                <w:sz w:val="24"/>
                <w:szCs w:val="24"/>
              </w:rPr>
            </w:pPr>
            <w:r w:rsidRPr="00035716">
              <w:rPr>
                <w:rFonts w:ascii="Times New Roman" w:hAnsi="Times New Roman"/>
                <w:bCs/>
                <w:sz w:val="24"/>
                <w:szCs w:val="24"/>
              </w:rPr>
              <w:t>Зачёт по географической номенклатуре</w:t>
            </w:r>
          </w:p>
        </w:tc>
        <w:tc>
          <w:tcPr>
            <w:tcW w:w="690" w:type="dxa"/>
            <w:tcBorders>
              <w:top w:val="single" w:sz="4" w:space="0" w:color="auto"/>
              <w:left w:val="single" w:sz="4" w:space="0" w:color="auto"/>
              <w:bottom w:val="single" w:sz="4" w:space="0" w:color="auto"/>
              <w:right w:val="single" w:sz="4" w:space="0" w:color="auto"/>
            </w:tcBorders>
          </w:tcPr>
          <w:p w:rsidR="006779A8" w:rsidRPr="00035716" w:rsidRDefault="006779A8" w:rsidP="00BB2C0E">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r>
      <w:tr w:rsidR="00BB2C0E" w:rsidTr="00BB2C0E">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4"/>
          <w:wBefore w:w="4660" w:type="dxa"/>
          <w:trHeight w:val="100"/>
        </w:trPr>
        <w:tc>
          <w:tcPr>
            <w:tcW w:w="6102" w:type="dxa"/>
            <w:gridSpan w:val="3"/>
          </w:tcPr>
          <w:p w:rsidR="00BB2C0E" w:rsidRDefault="00BB2C0E" w:rsidP="00BB2C0E">
            <w:pPr>
              <w:spacing w:line="240" w:lineRule="auto"/>
              <w:rPr>
                <w:rFonts w:ascii="Times New Roman" w:hAnsi="Times New Roman"/>
                <w:b/>
                <w:sz w:val="24"/>
                <w:szCs w:val="24"/>
              </w:rPr>
            </w:pPr>
          </w:p>
        </w:tc>
      </w:tr>
    </w:tbl>
    <w:p w:rsidR="00B21E19" w:rsidRPr="00035716" w:rsidRDefault="00B21E19" w:rsidP="00211033">
      <w:pPr>
        <w:spacing w:line="240" w:lineRule="auto"/>
        <w:rPr>
          <w:rFonts w:ascii="Times New Roman" w:hAnsi="Times New Roman"/>
          <w:b/>
          <w:sz w:val="24"/>
          <w:szCs w:val="24"/>
        </w:rPr>
      </w:pPr>
    </w:p>
    <w:p w:rsidR="00B06C4D" w:rsidRPr="00035716" w:rsidRDefault="00B06C4D" w:rsidP="00211033">
      <w:pPr>
        <w:spacing w:after="0" w:line="240" w:lineRule="auto"/>
        <w:jc w:val="center"/>
        <w:rPr>
          <w:rFonts w:ascii="Times New Roman" w:hAnsi="Times New Roman"/>
          <w:b/>
          <w:sz w:val="24"/>
          <w:szCs w:val="24"/>
        </w:rPr>
      </w:pPr>
      <w:r w:rsidRPr="00035716">
        <w:rPr>
          <w:rFonts w:ascii="Times New Roman" w:hAnsi="Times New Roman"/>
          <w:b/>
          <w:sz w:val="24"/>
          <w:szCs w:val="24"/>
        </w:rPr>
        <w:t>Тематическое планирование по географии 8 класс</w:t>
      </w:r>
    </w:p>
    <w:p w:rsidR="00B06C4D" w:rsidRPr="00035716" w:rsidRDefault="00B06C4D" w:rsidP="00211033">
      <w:pPr>
        <w:autoSpaceDE w:val="0"/>
        <w:autoSpaceDN w:val="0"/>
        <w:adjustRightInd w:val="0"/>
        <w:spacing w:after="0" w:line="240" w:lineRule="auto"/>
        <w:rPr>
          <w:rFonts w:ascii="Times New Roman" w:eastAsia="DejaVu Sans" w:hAnsi="Times New Roman"/>
          <w:kern w:val="2"/>
          <w:sz w:val="24"/>
          <w:szCs w:val="24"/>
          <w:lang w:eastAsia="hi-IN" w:bidi="hi-IN"/>
        </w:rPr>
      </w:pPr>
    </w:p>
    <w:p w:rsidR="00CC41E9" w:rsidRPr="00035716" w:rsidRDefault="00CC41E9" w:rsidP="00CC41E9">
      <w:pPr>
        <w:spacing w:after="0" w:line="240" w:lineRule="auto"/>
        <w:rPr>
          <w:rFonts w:ascii="Times New Roman" w:hAnsi="Times New Roman"/>
          <w:b/>
          <w:sz w:val="24"/>
          <w:szCs w:val="24"/>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410"/>
        <w:gridCol w:w="708"/>
        <w:gridCol w:w="4767"/>
        <w:gridCol w:w="53"/>
        <w:gridCol w:w="1559"/>
      </w:tblGrid>
      <w:tr w:rsidR="00CC41E9" w:rsidRPr="00035716" w:rsidTr="00CC41E9">
        <w:trPr>
          <w:trHeight w:val="276"/>
        </w:trPr>
        <w:tc>
          <w:tcPr>
            <w:tcW w:w="710" w:type="dxa"/>
            <w:vMerge w:val="restart"/>
            <w:tcBorders>
              <w:top w:val="single" w:sz="4" w:space="0" w:color="auto"/>
              <w:left w:val="single" w:sz="4" w:space="0" w:color="auto"/>
              <w:right w:val="single" w:sz="4" w:space="0" w:color="auto"/>
            </w:tcBorders>
            <w:hideMark/>
          </w:tcPr>
          <w:p w:rsidR="00CC41E9" w:rsidRPr="00035716" w:rsidRDefault="00CC41E9" w:rsidP="00CC41E9">
            <w:pPr>
              <w:spacing w:after="0" w:line="240" w:lineRule="auto"/>
              <w:jc w:val="center"/>
              <w:rPr>
                <w:rFonts w:ascii="Times New Roman" w:hAnsi="Times New Roman"/>
                <w:sz w:val="24"/>
                <w:szCs w:val="24"/>
              </w:rPr>
            </w:pPr>
            <w:r w:rsidRPr="00035716">
              <w:rPr>
                <w:rFonts w:ascii="Times New Roman" w:hAnsi="Times New Roman"/>
                <w:sz w:val="24"/>
                <w:szCs w:val="24"/>
              </w:rPr>
              <w:t>№</w:t>
            </w:r>
          </w:p>
          <w:p w:rsidR="00CC41E9" w:rsidRPr="00035716" w:rsidRDefault="00CC41E9" w:rsidP="00CC41E9">
            <w:pPr>
              <w:spacing w:after="0" w:line="240" w:lineRule="auto"/>
              <w:jc w:val="center"/>
              <w:rPr>
                <w:rFonts w:ascii="Times New Roman" w:hAnsi="Times New Roman"/>
                <w:sz w:val="20"/>
                <w:szCs w:val="20"/>
              </w:rPr>
            </w:pPr>
            <w:r w:rsidRPr="00035716">
              <w:rPr>
                <w:rFonts w:ascii="Times New Roman" w:hAnsi="Times New Roman"/>
                <w:sz w:val="20"/>
                <w:szCs w:val="20"/>
              </w:rPr>
              <w:t>урока</w:t>
            </w:r>
          </w:p>
        </w:tc>
        <w:tc>
          <w:tcPr>
            <w:tcW w:w="2410" w:type="dxa"/>
            <w:vMerge w:val="restart"/>
            <w:tcBorders>
              <w:top w:val="single" w:sz="4" w:space="0" w:color="auto"/>
              <w:left w:val="single" w:sz="4" w:space="0" w:color="auto"/>
              <w:right w:val="single" w:sz="4" w:space="0" w:color="auto"/>
            </w:tcBorders>
            <w:hideMark/>
          </w:tcPr>
          <w:p w:rsidR="00CC41E9" w:rsidRPr="00035716" w:rsidRDefault="00CC41E9" w:rsidP="00CC41E9">
            <w:pPr>
              <w:spacing w:after="0" w:line="240" w:lineRule="auto"/>
              <w:jc w:val="center"/>
              <w:rPr>
                <w:rFonts w:ascii="Times New Roman" w:hAnsi="Times New Roman"/>
                <w:sz w:val="24"/>
                <w:szCs w:val="24"/>
              </w:rPr>
            </w:pPr>
            <w:r w:rsidRPr="00035716">
              <w:rPr>
                <w:rFonts w:ascii="Times New Roman" w:hAnsi="Times New Roman"/>
                <w:sz w:val="24"/>
                <w:szCs w:val="24"/>
              </w:rPr>
              <w:t>Наименование раздела и тем</w:t>
            </w:r>
          </w:p>
        </w:tc>
        <w:tc>
          <w:tcPr>
            <w:tcW w:w="708" w:type="dxa"/>
            <w:vMerge w:val="restart"/>
            <w:tcBorders>
              <w:top w:val="single" w:sz="4" w:space="0" w:color="auto"/>
              <w:left w:val="single" w:sz="4" w:space="0" w:color="auto"/>
              <w:right w:val="single" w:sz="4" w:space="0" w:color="auto"/>
            </w:tcBorders>
            <w:hideMark/>
          </w:tcPr>
          <w:p w:rsidR="00CC41E9" w:rsidRPr="00035716" w:rsidRDefault="00CC41E9" w:rsidP="00CC41E9">
            <w:pPr>
              <w:spacing w:after="0" w:line="240" w:lineRule="auto"/>
              <w:jc w:val="center"/>
              <w:rPr>
                <w:rFonts w:ascii="Times New Roman" w:hAnsi="Times New Roman"/>
                <w:sz w:val="16"/>
                <w:szCs w:val="16"/>
              </w:rPr>
            </w:pPr>
            <w:r w:rsidRPr="00035716">
              <w:rPr>
                <w:rFonts w:ascii="Times New Roman" w:hAnsi="Times New Roman"/>
                <w:sz w:val="16"/>
                <w:szCs w:val="16"/>
              </w:rPr>
              <w:t>Кол-во часов</w:t>
            </w:r>
          </w:p>
        </w:tc>
        <w:tc>
          <w:tcPr>
            <w:tcW w:w="4820" w:type="dxa"/>
            <w:gridSpan w:val="2"/>
            <w:vMerge w:val="restart"/>
            <w:tcBorders>
              <w:top w:val="single" w:sz="4" w:space="0" w:color="auto"/>
              <w:left w:val="single" w:sz="4" w:space="0" w:color="auto"/>
              <w:right w:val="single" w:sz="4" w:space="0" w:color="auto"/>
            </w:tcBorders>
            <w:hideMark/>
          </w:tcPr>
          <w:p w:rsidR="00CC41E9" w:rsidRPr="00035716" w:rsidRDefault="00CC41E9" w:rsidP="00CC41E9">
            <w:pPr>
              <w:spacing w:after="0" w:line="240" w:lineRule="auto"/>
              <w:jc w:val="center"/>
              <w:rPr>
                <w:rFonts w:ascii="Times New Roman" w:hAnsi="Times New Roman"/>
                <w:sz w:val="24"/>
                <w:szCs w:val="24"/>
              </w:rPr>
            </w:pPr>
            <w:r w:rsidRPr="00035716">
              <w:rPr>
                <w:rFonts w:ascii="Times New Roman" w:hAnsi="Times New Roman"/>
                <w:sz w:val="24"/>
                <w:szCs w:val="24"/>
              </w:rPr>
              <w:t>Характеристика основной деятельности ученика</w:t>
            </w:r>
          </w:p>
        </w:tc>
        <w:tc>
          <w:tcPr>
            <w:tcW w:w="1559" w:type="dxa"/>
            <w:vMerge w:val="restart"/>
            <w:tcBorders>
              <w:top w:val="single" w:sz="4" w:space="0" w:color="auto"/>
              <w:left w:val="single" w:sz="4" w:space="0" w:color="auto"/>
              <w:right w:val="single" w:sz="4" w:space="0" w:color="auto"/>
            </w:tcBorders>
          </w:tcPr>
          <w:p w:rsidR="00CC41E9" w:rsidRPr="00035716" w:rsidRDefault="00CC41E9" w:rsidP="00CC41E9">
            <w:pPr>
              <w:spacing w:after="0" w:line="240" w:lineRule="auto"/>
              <w:jc w:val="center"/>
              <w:rPr>
                <w:rFonts w:ascii="Times New Roman" w:hAnsi="Times New Roman"/>
                <w:sz w:val="24"/>
                <w:szCs w:val="24"/>
              </w:rPr>
            </w:pPr>
            <w:r w:rsidRPr="00035716">
              <w:rPr>
                <w:rFonts w:ascii="Times New Roman" w:hAnsi="Times New Roman"/>
                <w:sz w:val="24"/>
                <w:szCs w:val="24"/>
              </w:rPr>
              <w:t>Примечания</w:t>
            </w:r>
          </w:p>
        </w:tc>
      </w:tr>
      <w:tr w:rsidR="00CC41E9" w:rsidRPr="00035716" w:rsidTr="00CC41E9">
        <w:trPr>
          <w:trHeight w:val="276"/>
        </w:trPr>
        <w:tc>
          <w:tcPr>
            <w:tcW w:w="710" w:type="dxa"/>
            <w:vMerge/>
            <w:tcBorders>
              <w:left w:val="single" w:sz="4" w:space="0" w:color="auto"/>
              <w:bottom w:val="single" w:sz="4" w:space="0" w:color="auto"/>
              <w:right w:val="single" w:sz="4" w:space="0" w:color="auto"/>
            </w:tcBorders>
            <w:hideMark/>
          </w:tcPr>
          <w:p w:rsidR="00CC41E9" w:rsidRPr="00035716" w:rsidRDefault="00CC41E9" w:rsidP="00CC41E9">
            <w:pPr>
              <w:spacing w:after="0" w:line="240" w:lineRule="auto"/>
              <w:jc w:val="center"/>
              <w:rPr>
                <w:rFonts w:ascii="Times New Roman" w:hAnsi="Times New Roman"/>
                <w:sz w:val="24"/>
                <w:szCs w:val="24"/>
              </w:rPr>
            </w:pPr>
          </w:p>
        </w:tc>
        <w:tc>
          <w:tcPr>
            <w:tcW w:w="2410" w:type="dxa"/>
            <w:vMerge/>
            <w:tcBorders>
              <w:left w:val="single" w:sz="4" w:space="0" w:color="auto"/>
              <w:bottom w:val="single" w:sz="4" w:space="0" w:color="auto"/>
              <w:right w:val="single" w:sz="4" w:space="0" w:color="auto"/>
            </w:tcBorders>
            <w:hideMark/>
          </w:tcPr>
          <w:p w:rsidR="00CC41E9" w:rsidRPr="00035716" w:rsidRDefault="00CC41E9" w:rsidP="00CC41E9">
            <w:pPr>
              <w:spacing w:after="0" w:line="240" w:lineRule="auto"/>
              <w:jc w:val="center"/>
              <w:rPr>
                <w:rFonts w:ascii="Times New Roman" w:hAnsi="Times New Roman"/>
                <w:sz w:val="24"/>
                <w:szCs w:val="24"/>
              </w:rPr>
            </w:pPr>
          </w:p>
        </w:tc>
        <w:tc>
          <w:tcPr>
            <w:tcW w:w="708" w:type="dxa"/>
            <w:vMerge/>
            <w:tcBorders>
              <w:left w:val="single" w:sz="4" w:space="0" w:color="auto"/>
              <w:bottom w:val="single" w:sz="4" w:space="0" w:color="auto"/>
              <w:right w:val="single" w:sz="4" w:space="0" w:color="auto"/>
            </w:tcBorders>
            <w:hideMark/>
          </w:tcPr>
          <w:p w:rsidR="00CC41E9" w:rsidRPr="00035716" w:rsidRDefault="00CC41E9" w:rsidP="00CC41E9">
            <w:pPr>
              <w:spacing w:after="0" w:line="240" w:lineRule="auto"/>
              <w:jc w:val="center"/>
              <w:rPr>
                <w:rFonts w:ascii="Times New Roman" w:hAnsi="Times New Roman"/>
                <w:sz w:val="24"/>
                <w:szCs w:val="24"/>
              </w:rPr>
            </w:pPr>
          </w:p>
        </w:tc>
        <w:tc>
          <w:tcPr>
            <w:tcW w:w="4820" w:type="dxa"/>
            <w:gridSpan w:val="2"/>
            <w:vMerge/>
            <w:tcBorders>
              <w:left w:val="single" w:sz="4" w:space="0" w:color="auto"/>
              <w:bottom w:val="single" w:sz="4" w:space="0" w:color="auto"/>
              <w:right w:val="single" w:sz="4" w:space="0" w:color="auto"/>
            </w:tcBorders>
            <w:hideMark/>
          </w:tcPr>
          <w:p w:rsidR="00CC41E9" w:rsidRPr="00035716" w:rsidRDefault="00CC41E9" w:rsidP="00CC41E9">
            <w:pPr>
              <w:spacing w:after="0" w:line="240" w:lineRule="auto"/>
              <w:jc w:val="center"/>
              <w:rPr>
                <w:rFonts w:ascii="Times New Roman" w:hAnsi="Times New Roman"/>
                <w:sz w:val="24"/>
                <w:szCs w:val="24"/>
              </w:rPr>
            </w:pPr>
          </w:p>
        </w:tc>
        <w:tc>
          <w:tcPr>
            <w:tcW w:w="1559" w:type="dxa"/>
            <w:vMerge/>
            <w:tcBorders>
              <w:left w:val="single" w:sz="4" w:space="0" w:color="auto"/>
              <w:bottom w:val="single" w:sz="4" w:space="0" w:color="auto"/>
              <w:right w:val="single" w:sz="4" w:space="0" w:color="auto"/>
            </w:tcBorders>
          </w:tcPr>
          <w:p w:rsidR="00CC41E9" w:rsidRPr="00035716" w:rsidRDefault="00CC41E9" w:rsidP="00CC41E9">
            <w:pPr>
              <w:spacing w:after="0" w:line="240" w:lineRule="auto"/>
              <w:jc w:val="center"/>
              <w:rPr>
                <w:rFonts w:ascii="Times New Roman" w:hAnsi="Times New Roman"/>
                <w:sz w:val="24"/>
                <w:szCs w:val="24"/>
              </w:rPr>
            </w:pPr>
          </w:p>
        </w:tc>
      </w:tr>
      <w:tr w:rsidR="00CC41E9" w:rsidRPr="00035716" w:rsidTr="00CC41E9">
        <w:tc>
          <w:tcPr>
            <w:tcW w:w="10207" w:type="dxa"/>
            <w:gridSpan w:val="6"/>
            <w:tcBorders>
              <w:top w:val="single" w:sz="4" w:space="0" w:color="auto"/>
              <w:left w:val="single" w:sz="4" w:space="0" w:color="auto"/>
              <w:bottom w:val="single" w:sz="4" w:space="0" w:color="auto"/>
              <w:right w:val="single" w:sz="4" w:space="0" w:color="auto"/>
            </w:tcBorders>
          </w:tcPr>
          <w:p w:rsidR="00CC41E9" w:rsidRPr="00035716" w:rsidRDefault="00CC41E9" w:rsidP="00CC41E9">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ВВЕДЕНИЕ (1 ч)</w:t>
            </w:r>
          </w:p>
        </w:tc>
      </w:tr>
      <w:tr w:rsidR="00CC41E9" w:rsidRPr="00035716" w:rsidTr="008A7683">
        <w:tc>
          <w:tcPr>
            <w:tcW w:w="710" w:type="dxa"/>
            <w:tcBorders>
              <w:top w:val="single" w:sz="4" w:space="0" w:color="auto"/>
              <w:left w:val="single" w:sz="4" w:space="0" w:color="auto"/>
              <w:bottom w:val="single" w:sz="4" w:space="0" w:color="auto"/>
              <w:right w:val="single" w:sz="4" w:space="0" w:color="auto"/>
            </w:tcBorders>
          </w:tcPr>
          <w:p w:rsidR="00CC41E9" w:rsidRPr="00035716" w:rsidRDefault="00CC41E9"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2410" w:type="dxa"/>
            <w:tcBorders>
              <w:top w:val="single" w:sz="4" w:space="0" w:color="auto"/>
              <w:left w:val="single" w:sz="4" w:space="0" w:color="auto"/>
              <w:bottom w:val="single" w:sz="4" w:space="0" w:color="auto"/>
              <w:right w:val="single" w:sz="4" w:space="0" w:color="auto"/>
            </w:tcBorders>
          </w:tcPr>
          <w:p w:rsidR="00CC41E9" w:rsidRPr="00035716" w:rsidRDefault="00CC41E9"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За</w:t>
            </w:r>
            <w:r w:rsidR="00165F84" w:rsidRPr="00035716">
              <w:rPr>
                <w:rFonts w:ascii="Times New Roman" w:hAnsi="Times New Roman"/>
                <w:bCs/>
                <w:sz w:val="24"/>
                <w:szCs w:val="24"/>
              </w:rPr>
              <w:t>чем мы изучаем географию России</w:t>
            </w:r>
          </w:p>
          <w:p w:rsidR="00CC41E9" w:rsidRPr="00035716" w:rsidRDefault="00CC41E9" w:rsidP="00CC41E9">
            <w:pPr>
              <w:autoSpaceDE w:val="0"/>
              <w:autoSpaceDN w:val="0"/>
              <w:adjustRightInd w:val="0"/>
              <w:spacing w:after="0" w:line="240" w:lineRule="auto"/>
              <w:rPr>
                <w:rFonts w:ascii="Times New Roman" w:hAnsi="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CC41E9" w:rsidRPr="00035716" w:rsidRDefault="00CC41E9"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1</w:t>
            </w:r>
          </w:p>
        </w:tc>
        <w:tc>
          <w:tcPr>
            <w:tcW w:w="4767" w:type="dxa"/>
            <w:vMerge w:val="restart"/>
            <w:tcBorders>
              <w:top w:val="single" w:sz="4" w:space="0" w:color="auto"/>
              <w:left w:val="single" w:sz="4" w:space="0" w:color="auto"/>
              <w:bottom w:val="single" w:sz="4" w:space="0" w:color="auto"/>
              <w:right w:val="single" w:sz="4" w:space="0" w:color="auto"/>
            </w:tcBorders>
          </w:tcPr>
          <w:p w:rsidR="00165F84" w:rsidRPr="00035716" w:rsidRDefault="00165F84" w:rsidP="00165F84">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Сформировать представления о географических знаниях как компоненте научной картины мира, их</w:t>
            </w:r>
          </w:p>
          <w:p w:rsidR="00165F84" w:rsidRPr="00035716" w:rsidRDefault="00165F84" w:rsidP="00165F84">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 xml:space="preserve">необходимости для решения современных практических задач человечества и своей </w:t>
            </w:r>
            <w:r w:rsidRPr="00035716">
              <w:rPr>
                <w:rFonts w:ascii="Times New Roman" w:hAnsi="Times New Roman"/>
                <w:sz w:val="24"/>
                <w:szCs w:val="24"/>
              </w:rPr>
              <w:lastRenderedPageBreak/>
              <w:t>страны, в том числе задачи охраны окружающей среды и рационального</w:t>
            </w:r>
          </w:p>
          <w:p w:rsidR="00165F84" w:rsidRPr="00035716" w:rsidRDefault="00165F84" w:rsidP="00165F84">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природопользования; ставить учебные задачи; формулировать проблемные вопросы; систематизировать информацию;</w:t>
            </w:r>
          </w:p>
          <w:p w:rsidR="00CC41E9" w:rsidRPr="00035716" w:rsidRDefault="00165F84" w:rsidP="00165F84">
            <w:pPr>
              <w:autoSpaceDE w:val="0"/>
              <w:autoSpaceDN w:val="0"/>
              <w:adjustRightInd w:val="0"/>
              <w:spacing w:after="0" w:line="240" w:lineRule="auto"/>
              <w:rPr>
                <w:rFonts w:ascii="Times New Roman" w:hAnsi="Times New Roman"/>
                <w:bCs/>
                <w:sz w:val="24"/>
                <w:szCs w:val="24"/>
              </w:rPr>
            </w:pPr>
            <w:r w:rsidRPr="00035716">
              <w:rPr>
                <w:rFonts w:ascii="Times New Roman" w:hAnsi="Times New Roman"/>
                <w:sz w:val="24"/>
                <w:szCs w:val="24"/>
              </w:rPr>
              <w:t>выделять главное, существенные признаки понятий; приводить примеры конкретных практических задач, в решении которых играет большую роль географическая наука</w:t>
            </w:r>
          </w:p>
        </w:tc>
        <w:tc>
          <w:tcPr>
            <w:tcW w:w="1612" w:type="dxa"/>
            <w:gridSpan w:val="2"/>
            <w:tcBorders>
              <w:top w:val="single" w:sz="4" w:space="0" w:color="auto"/>
              <w:left w:val="single" w:sz="4" w:space="0" w:color="auto"/>
              <w:bottom w:val="single" w:sz="4" w:space="0" w:color="auto"/>
              <w:right w:val="single" w:sz="4" w:space="0" w:color="auto"/>
            </w:tcBorders>
          </w:tcPr>
          <w:p w:rsidR="00CC41E9" w:rsidRPr="00035716" w:rsidRDefault="00CC41E9" w:rsidP="00CC41E9">
            <w:pPr>
              <w:spacing w:after="0" w:line="240" w:lineRule="auto"/>
              <w:jc w:val="center"/>
              <w:rPr>
                <w:rFonts w:ascii="Times New Roman" w:hAnsi="Times New Roman"/>
                <w:bCs/>
                <w:sz w:val="24"/>
                <w:szCs w:val="24"/>
              </w:rPr>
            </w:pPr>
          </w:p>
        </w:tc>
      </w:tr>
      <w:tr w:rsidR="008A7683" w:rsidRPr="00035716" w:rsidTr="00DB6151">
        <w:tc>
          <w:tcPr>
            <w:tcW w:w="10207" w:type="dxa"/>
            <w:gridSpan w:val="6"/>
            <w:tcBorders>
              <w:top w:val="single" w:sz="4" w:space="0" w:color="auto"/>
              <w:left w:val="single" w:sz="4" w:space="0" w:color="auto"/>
              <w:bottom w:val="single" w:sz="4" w:space="0" w:color="auto"/>
              <w:right w:val="single" w:sz="4" w:space="0" w:color="auto"/>
            </w:tcBorders>
          </w:tcPr>
          <w:p w:rsidR="008A7683" w:rsidRPr="00035716" w:rsidRDefault="008A7683" w:rsidP="008A7683">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Раздел I. Пространства России (7 ч)</w:t>
            </w:r>
          </w:p>
        </w:tc>
      </w:tr>
      <w:tr w:rsidR="004E6916" w:rsidRPr="00035716" w:rsidTr="00165F84">
        <w:tc>
          <w:tcPr>
            <w:tcW w:w="710"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2</w:t>
            </w:r>
          </w:p>
        </w:tc>
        <w:tc>
          <w:tcPr>
            <w:tcW w:w="2410" w:type="dxa"/>
            <w:tcBorders>
              <w:top w:val="single" w:sz="4" w:space="0" w:color="auto"/>
              <w:left w:val="single" w:sz="4" w:space="0" w:color="auto"/>
              <w:bottom w:val="single" w:sz="4" w:space="0" w:color="auto"/>
              <w:right w:val="single" w:sz="4" w:space="0" w:color="auto"/>
            </w:tcBorders>
          </w:tcPr>
          <w:p w:rsidR="004E6916" w:rsidRPr="00035716" w:rsidRDefault="004E6916" w:rsidP="008A7683">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Россия на карте мира.</w:t>
            </w:r>
          </w:p>
          <w:p w:rsidR="004E6916" w:rsidRPr="00035716" w:rsidRDefault="004E6916" w:rsidP="00CC41E9">
            <w:pPr>
              <w:autoSpaceDE w:val="0"/>
              <w:autoSpaceDN w:val="0"/>
              <w:adjustRightInd w:val="0"/>
              <w:spacing w:after="0" w:line="240" w:lineRule="auto"/>
              <w:jc w:val="both"/>
              <w:rPr>
                <w:rFonts w:ascii="Times New Roman" w:hAnsi="Times New Roman"/>
                <w:b/>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c>
          <w:tcPr>
            <w:tcW w:w="4767" w:type="dxa"/>
            <w:vMerge w:val="restart"/>
            <w:tcBorders>
              <w:top w:val="single" w:sz="4" w:space="0" w:color="auto"/>
              <w:left w:val="single" w:sz="4" w:space="0" w:color="auto"/>
              <w:right w:val="single" w:sz="4" w:space="0" w:color="auto"/>
            </w:tcBorders>
          </w:tcPr>
          <w:p w:rsidR="004E6916" w:rsidRPr="00035716" w:rsidRDefault="004E6916" w:rsidP="00165F84">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Сформировать первичные компетенции использования территориального подхода как основы географического мышления;</w:t>
            </w:r>
          </w:p>
          <w:p w:rsidR="004E6916" w:rsidRPr="00035716" w:rsidRDefault="004E6916" w:rsidP="004E6916">
            <w:pPr>
              <w:autoSpaceDE w:val="0"/>
              <w:autoSpaceDN w:val="0"/>
              <w:adjustRightInd w:val="0"/>
              <w:spacing w:after="0" w:line="240" w:lineRule="auto"/>
              <w:rPr>
                <w:rFonts w:ascii="Times New Roman" w:hAnsi="Times New Roman"/>
                <w:i/>
                <w:iCs/>
                <w:sz w:val="24"/>
                <w:szCs w:val="24"/>
              </w:rPr>
            </w:pPr>
            <w:r w:rsidRPr="00035716">
              <w:rPr>
                <w:rFonts w:ascii="Times New Roman" w:hAnsi="Times New Roman"/>
                <w:sz w:val="24"/>
                <w:szCs w:val="24"/>
              </w:rPr>
              <w:t xml:space="preserve">выделять главное, отбирать и работать с различными источниками, анализировать и делать выводы, выявлять причинно-следственные связи; объяснять значения понятий и терминов: </w:t>
            </w:r>
            <w:r w:rsidRPr="00035716">
              <w:rPr>
                <w:rFonts w:ascii="Times New Roman" w:hAnsi="Times New Roman"/>
                <w:i/>
                <w:iCs/>
                <w:sz w:val="24"/>
                <w:szCs w:val="24"/>
              </w:rPr>
              <w:t>государственная территория, воздушное пространство,</w:t>
            </w:r>
          </w:p>
          <w:p w:rsidR="004E6916" w:rsidRPr="00035716" w:rsidRDefault="004E6916" w:rsidP="004E6916">
            <w:pPr>
              <w:autoSpaceDE w:val="0"/>
              <w:autoSpaceDN w:val="0"/>
              <w:adjustRightInd w:val="0"/>
              <w:spacing w:after="0" w:line="240" w:lineRule="auto"/>
              <w:rPr>
                <w:rFonts w:ascii="Times New Roman" w:hAnsi="Times New Roman"/>
                <w:sz w:val="24"/>
                <w:szCs w:val="24"/>
              </w:rPr>
            </w:pPr>
            <w:r w:rsidRPr="00035716">
              <w:rPr>
                <w:rFonts w:ascii="Times New Roman" w:hAnsi="Times New Roman"/>
                <w:i/>
                <w:iCs/>
                <w:sz w:val="24"/>
                <w:szCs w:val="24"/>
              </w:rPr>
              <w:t>территориальные воды, часовые пояса, линия перемены дат, виды районирования, административно-территориальное деление</w:t>
            </w:r>
            <w:r w:rsidRPr="00035716">
              <w:rPr>
                <w:rFonts w:ascii="Times New Roman" w:hAnsi="Times New Roman"/>
                <w:sz w:val="24"/>
                <w:szCs w:val="24"/>
              </w:rPr>
              <w:t>; определять по карте географическое положение России, называя основные его особенности, и делать</w:t>
            </w:r>
          </w:p>
          <w:p w:rsidR="004E6916" w:rsidRPr="00035716" w:rsidRDefault="004E6916" w:rsidP="004E6916">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выводы о влиянии географического положения на природу и освоение территории России; оценивать влияние географического положения и</w:t>
            </w:r>
          </w:p>
          <w:p w:rsidR="004E6916" w:rsidRPr="00035716" w:rsidRDefault="004E6916" w:rsidP="004E6916">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величины территории на особенности природы и жизнь людей; показывать на карте крайние точки страны; определять особенности географического положения территории своего проживания (город, субъект Федерации и т. д.);</w:t>
            </w:r>
          </w:p>
          <w:p w:rsidR="004E6916" w:rsidRPr="00035716" w:rsidRDefault="004E6916" w:rsidP="004E6916">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характеризовать роль русских землепроходцев и исследователей в освоении и изучении территории</w:t>
            </w:r>
          </w:p>
          <w:p w:rsidR="004E6916" w:rsidRPr="00035716" w:rsidRDefault="004E6916" w:rsidP="004E6916">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страны; решать задачи по определению географических координат и разницы во времени часовых поясов, приводить примеры воздействия разницы во времени на жизнь населения; показывать границы России и пограничные страны; приводить примеры значения границы для связей с</w:t>
            </w:r>
          </w:p>
          <w:p w:rsidR="004E6916" w:rsidRPr="00035716" w:rsidRDefault="004E6916" w:rsidP="004E6916">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другими странами; давать оценку и приводить примеры изменения</w:t>
            </w:r>
          </w:p>
          <w:p w:rsidR="004E6916" w:rsidRPr="00035716" w:rsidRDefault="004E6916" w:rsidP="004E6916">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значения границ во времени, оценивать границы с точки зрения их доступности;</w:t>
            </w:r>
          </w:p>
          <w:p w:rsidR="004E6916" w:rsidRPr="00035716" w:rsidRDefault="004E6916" w:rsidP="004E6916">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приводить примеры различных видов районирования</w:t>
            </w:r>
          </w:p>
        </w:tc>
        <w:tc>
          <w:tcPr>
            <w:tcW w:w="1612" w:type="dxa"/>
            <w:gridSpan w:val="2"/>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r>
      <w:tr w:rsidR="004E6916" w:rsidRPr="00035716" w:rsidTr="00165F84">
        <w:tc>
          <w:tcPr>
            <w:tcW w:w="710"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3</w:t>
            </w:r>
          </w:p>
        </w:tc>
        <w:tc>
          <w:tcPr>
            <w:tcW w:w="2410" w:type="dxa"/>
            <w:tcBorders>
              <w:top w:val="single" w:sz="4" w:space="0" w:color="auto"/>
              <w:left w:val="single" w:sz="4" w:space="0" w:color="auto"/>
              <w:bottom w:val="single" w:sz="4" w:space="0" w:color="auto"/>
              <w:right w:val="single" w:sz="4" w:space="0" w:color="auto"/>
            </w:tcBorders>
          </w:tcPr>
          <w:p w:rsidR="004E6916" w:rsidRPr="00035716" w:rsidRDefault="004E6916" w:rsidP="00DD78CF">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Географическое положение России</w:t>
            </w:r>
          </w:p>
        </w:tc>
        <w:tc>
          <w:tcPr>
            <w:tcW w:w="708"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4E6916" w:rsidRPr="00035716" w:rsidRDefault="004E6916"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r>
      <w:tr w:rsidR="004E6916" w:rsidRPr="00035716" w:rsidTr="009C1962">
        <w:tc>
          <w:tcPr>
            <w:tcW w:w="710" w:type="dxa"/>
            <w:tcBorders>
              <w:top w:val="single" w:sz="4" w:space="0" w:color="auto"/>
              <w:left w:val="single" w:sz="4" w:space="0" w:color="auto"/>
              <w:bottom w:val="single" w:sz="4" w:space="0" w:color="auto"/>
              <w:right w:val="single" w:sz="4" w:space="0" w:color="auto"/>
            </w:tcBorders>
          </w:tcPr>
          <w:p w:rsidR="004E6916" w:rsidRPr="00035716" w:rsidRDefault="004E6916" w:rsidP="00DB6151">
            <w:pPr>
              <w:spacing w:after="0" w:line="240" w:lineRule="auto"/>
              <w:jc w:val="center"/>
              <w:rPr>
                <w:rFonts w:ascii="Times New Roman" w:hAnsi="Times New Roman"/>
                <w:bCs/>
                <w:sz w:val="24"/>
                <w:szCs w:val="24"/>
              </w:rPr>
            </w:pPr>
            <w:r w:rsidRPr="00035716">
              <w:rPr>
                <w:rFonts w:ascii="Times New Roman" w:hAnsi="Times New Roman"/>
                <w:bCs/>
                <w:sz w:val="24"/>
                <w:szCs w:val="24"/>
              </w:rPr>
              <w:t>4</w:t>
            </w:r>
          </w:p>
        </w:tc>
        <w:tc>
          <w:tcPr>
            <w:tcW w:w="2410" w:type="dxa"/>
            <w:tcBorders>
              <w:top w:val="single" w:sz="4" w:space="0" w:color="auto"/>
              <w:left w:val="single" w:sz="4" w:space="0" w:color="auto"/>
              <w:bottom w:val="single" w:sz="4" w:space="0" w:color="auto"/>
              <w:right w:val="single" w:sz="4" w:space="0" w:color="auto"/>
            </w:tcBorders>
          </w:tcPr>
          <w:p w:rsidR="004E6916" w:rsidRPr="00035716" w:rsidRDefault="004E6916" w:rsidP="008A7683">
            <w:pPr>
              <w:autoSpaceDE w:val="0"/>
              <w:autoSpaceDN w:val="0"/>
              <w:adjustRightInd w:val="0"/>
              <w:spacing w:after="0" w:line="240" w:lineRule="auto"/>
              <w:jc w:val="both"/>
              <w:rPr>
                <w:rFonts w:ascii="Times New Roman" w:hAnsi="Times New Roman"/>
                <w:bCs/>
                <w:sz w:val="24"/>
                <w:szCs w:val="24"/>
              </w:rPr>
            </w:pPr>
            <w:r w:rsidRPr="00035716">
              <w:rPr>
                <w:rFonts w:ascii="Times New Roman" w:hAnsi="Times New Roman"/>
                <w:sz w:val="24"/>
                <w:szCs w:val="24"/>
              </w:rPr>
              <w:t>Границы России.</w:t>
            </w:r>
            <w:r w:rsidRPr="00035716">
              <w:rPr>
                <w:rFonts w:ascii="Times New Roman" w:hAnsi="Times New Roman"/>
                <w:b/>
                <w:bCs/>
                <w:sz w:val="24"/>
                <w:szCs w:val="24"/>
              </w:rPr>
              <w:t>ИПР № 1 «</w:t>
            </w:r>
            <w:r w:rsidRPr="00035716">
              <w:rPr>
                <w:rFonts w:ascii="Times New Roman" w:hAnsi="Times New Roman"/>
                <w:b/>
                <w:sz w:val="24"/>
                <w:szCs w:val="24"/>
              </w:rPr>
              <w:t>Сравнение географического положения России и Канады»</w:t>
            </w:r>
          </w:p>
        </w:tc>
        <w:tc>
          <w:tcPr>
            <w:tcW w:w="708"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4E6916" w:rsidRPr="00035716" w:rsidRDefault="004E6916"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r>
      <w:tr w:rsidR="004E6916" w:rsidRPr="00035716" w:rsidTr="009C1962">
        <w:tc>
          <w:tcPr>
            <w:tcW w:w="710" w:type="dxa"/>
            <w:tcBorders>
              <w:top w:val="single" w:sz="4" w:space="0" w:color="auto"/>
              <w:left w:val="single" w:sz="4" w:space="0" w:color="auto"/>
              <w:bottom w:val="single" w:sz="4" w:space="0" w:color="auto"/>
              <w:right w:val="single" w:sz="4" w:space="0" w:color="auto"/>
            </w:tcBorders>
          </w:tcPr>
          <w:p w:rsidR="004E6916" w:rsidRPr="00035716" w:rsidRDefault="004E6916" w:rsidP="00DB6151">
            <w:pPr>
              <w:spacing w:after="0" w:line="240" w:lineRule="auto"/>
              <w:jc w:val="center"/>
              <w:rPr>
                <w:rFonts w:ascii="Times New Roman" w:hAnsi="Times New Roman"/>
                <w:bCs/>
                <w:sz w:val="24"/>
                <w:szCs w:val="24"/>
              </w:rPr>
            </w:pPr>
            <w:r w:rsidRPr="00035716">
              <w:rPr>
                <w:rFonts w:ascii="Times New Roman" w:hAnsi="Times New Roman"/>
                <w:bCs/>
                <w:sz w:val="24"/>
                <w:szCs w:val="24"/>
              </w:rPr>
              <w:t>5</w:t>
            </w:r>
          </w:p>
        </w:tc>
        <w:tc>
          <w:tcPr>
            <w:tcW w:w="2410" w:type="dxa"/>
            <w:tcBorders>
              <w:top w:val="single" w:sz="4" w:space="0" w:color="auto"/>
              <w:left w:val="single" w:sz="4" w:space="0" w:color="auto"/>
              <w:bottom w:val="single" w:sz="4" w:space="0" w:color="auto"/>
              <w:right w:val="single" w:sz="4" w:space="0" w:color="auto"/>
            </w:tcBorders>
          </w:tcPr>
          <w:p w:rsidR="004E6916" w:rsidRPr="00035716" w:rsidRDefault="004E6916" w:rsidP="008A7683">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Cs/>
                <w:sz w:val="24"/>
                <w:szCs w:val="24"/>
              </w:rPr>
              <w:t>Россия на карте часовых поясов. ОПР «</w:t>
            </w:r>
            <w:r w:rsidRPr="00035716">
              <w:rPr>
                <w:rFonts w:ascii="Times New Roman" w:hAnsi="Times New Roman"/>
                <w:sz w:val="24"/>
                <w:szCs w:val="24"/>
              </w:rPr>
              <w:t>Решение задач на определение поясного времени»</w:t>
            </w:r>
          </w:p>
        </w:tc>
        <w:tc>
          <w:tcPr>
            <w:tcW w:w="708"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4E6916" w:rsidRPr="00035716" w:rsidRDefault="004E6916"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r>
      <w:tr w:rsidR="004E6916" w:rsidRPr="00035716" w:rsidTr="009C1962">
        <w:tc>
          <w:tcPr>
            <w:tcW w:w="710" w:type="dxa"/>
            <w:tcBorders>
              <w:top w:val="single" w:sz="4" w:space="0" w:color="auto"/>
              <w:left w:val="single" w:sz="4" w:space="0" w:color="auto"/>
              <w:bottom w:val="single" w:sz="4" w:space="0" w:color="auto"/>
              <w:right w:val="single" w:sz="4" w:space="0" w:color="auto"/>
            </w:tcBorders>
          </w:tcPr>
          <w:p w:rsidR="004E6916" w:rsidRPr="00035716" w:rsidRDefault="004E6916" w:rsidP="00DB6151">
            <w:pPr>
              <w:spacing w:after="0" w:line="240" w:lineRule="auto"/>
              <w:jc w:val="center"/>
              <w:rPr>
                <w:rFonts w:ascii="Times New Roman" w:hAnsi="Times New Roman"/>
                <w:bCs/>
                <w:sz w:val="24"/>
                <w:szCs w:val="24"/>
              </w:rPr>
            </w:pPr>
            <w:r w:rsidRPr="00035716">
              <w:rPr>
                <w:rFonts w:ascii="Times New Roman" w:hAnsi="Times New Roman"/>
                <w:bCs/>
                <w:sz w:val="24"/>
                <w:szCs w:val="24"/>
              </w:rPr>
              <w:t>6</w:t>
            </w:r>
          </w:p>
        </w:tc>
        <w:tc>
          <w:tcPr>
            <w:tcW w:w="2410" w:type="dxa"/>
            <w:tcBorders>
              <w:top w:val="single" w:sz="4" w:space="0" w:color="auto"/>
              <w:left w:val="single" w:sz="4" w:space="0" w:color="auto"/>
              <w:bottom w:val="single" w:sz="4" w:space="0" w:color="auto"/>
              <w:right w:val="single" w:sz="4" w:space="0" w:color="auto"/>
            </w:tcBorders>
          </w:tcPr>
          <w:p w:rsidR="004E6916" w:rsidRPr="00035716" w:rsidRDefault="004E6916" w:rsidP="008A7683">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 xml:space="preserve">Формирование территории России. </w:t>
            </w:r>
          </w:p>
          <w:p w:rsidR="004E6916" w:rsidRPr="00035716" w:rsidRDefault="004E6916" w:rsidP="008A7683">
            <w:pPr>
              <w:autoSpaceDE w:val="0"/>
              <w:autoSpaceDN w:val="0"/>
              <w:adjustRightInd w:val="0"/>
              <w:spacing w:after="0" w:line="240" w:lineRule="auto"/>
              <w:jc w:val="both"/>
              <w:rPr>
                <w:rFonts w:ascii="Times New Roman" w:hAnsi="Times New Roman"/>
                <w:b/>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4E6916" w:rsidRPr="00035716" w:rsidRDefault="004E6916" w:rsidP="008A7683">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r>
      <w:tr w:rsidR="004E6916" w:rsidRPr="00035716" w:rsidTr="009C1962">
        <w:tc>
          <w:tcPr>
            <w:tcW w:w="710"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7</w:t>
            </w:r>
          </w:p>
        </w:tc>
        <w:tc>
          <w:tcPr>
            <w:tcW w:w="2410" w:type="dxa"/>
            <w:tcBorders>
              <w:top w:val="single" w:sz="4" w:space="0" w:color="auto"/>
              <w:left w:val="single" w:sz="4" w:space="0" w:color="auto"/>
              <w:bottom w:val="single" w:sz="4" w:space="0" w:color="auto"/>
              <w:right w:val="single" w:sz="4" w:space="0" w:color="auto"/>
            </w:tcBorders>
          </w:tcPr>
          <w:p w:rsidR="004E6916" w:rsidRPr="00035716" w:rsidRDefault="004E6916" w:rsidP="008A7683">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 xml:space="preserve">Географическое изучение территории России. </w:t>
            </w:r>
          </w:p>
          <w:p w:rsidR="004E6916" w:rsidRPr="00035716" w:rsidRDefault="004E6916" w:rsidP="008A7683">
            <w:pPr>
              <w:autoSpaceDE w:val="0"/>
              <w:autoSpaceDN w:val="0"/>
              <w:adjustRightInd w:val="0"/>
              <w:spacing w:after="0" w:line="240" w:lineRule="auto"/>
              <w:jc w:val="both"/>
              <w:rPr>
                <w:rFonts w:ascii="Times New Roman" w:hAnsi="Times New Roman"/>
                <w:b/>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4E6916" w:rsidRPr="00035716" w:rsidRDefault="004E6916" w:rsidP="008A7683">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r>
      <w:tr w:rsidR="004E6916" w:rsidRPr="00035716" w:rsidTr="009C1962">
        <w:tc>
          <w:tcPr>
            <w:tcW w:w="710"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8</w:t>
            </w:r>
          </w:p>
        </w:tc>
        <w:tc>
          <w:tcPr>
            <w:tcW w:w="2410" w:type="dxa"/>
            <w:tcBorders>
              <w:top w:val="single" w:sz="4" w:space="0" w:color="auto"/>
              <w:left w:val="single" w:sz="4" w:space="0" w:color="auto"/>
              <w:bottom w:val="single" w:sz="4" w:space="0" w:color="auto"/>
              <w:right w:val="single" w:sz="4" w:space="0" w:color="auto"/>
            </w:tcBorders>
          </w:tcPr>
          <w:p w:rsidR="004E6916" w:rsidRPr="00035716" w:rsidRDefault="004E6916" w:rsidP="008A7683">
            <w:pPr>
              <w:autoSpaceDE w:val="0"/>
              <w:autoSpaceDN w:val="0"/>
              <w:adjustRightInd w:val="0"/>
              <w:spacing w:after="0" w:line="240" w:lineRule="auto"/>
              <w:jc w:val="both"/>
              <w:rPr>
                <w:rFonts w:ascii="Times New Roman" w:hAnsi="Times New Roman"/>
                <w:b/>
                <w:bCs/>
                <w:sz w:val="24"/>
                <w:szCs w:val="24"/>
              </w:rPr>
            </w:pPr>
            <w:r w:rsidRPr="00035716">
              <w:rPr>
                <w:rFonts w:ascii="Times New Roman" w:hAnsi="Times New Roman"/>
                <w:sz w:val="24"/>
                <w:szCs w:val="24"/>
              </w:rPr>
              <w:t>Географическое районирование.</w:t>
            </w:r>
            <w:r w:rsidRPr="00035716">
              <w:rPr>
                <w:rFonts w:ascii="Times New Roman" w:hAnsi="Times New Roman"/>
                <w:bCs/>
                <w:sz w:val="24"/>
                <w:szCs w:val="24"/>
              </w:rPr>
              <w:t xml:space="preserve">ТПР </w:t>
            </w:r>
            <w:r w:rsidRPr="00035716">
              <w:rPr>
                <w:rFonts w:ascii="Times New Roman" w:hAnsi="Times New Roman"/>
                <w:b/>
                <w:bCs/>
                <w:sz w:val="24"/>
                <w:szCs w:val="24"/>
              </w:rPr>
              <w:t>«</w:t>
            </w:r>
            <w:r w:rsidRPr="00035716">
              <w:rPr>
                <w:rFonts w:ascii="Times New Roman" w:hAnsi="Times New Roman"/>
                <w:sz w:val="24"/>
                <w:szCs w:val="24"/>
              </w:rPr>
              <w:t>Выявление особенностей географического положения района своего проживания»</w:t>
            </w:r>
          </w:p>
        </w:tc>
        <w:tc>
          <w:tcPr>
            <w:tcW w:w="708"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c>
          <w:tcPr>
            <w:tcW w:w="4767" w:type="dxa"/>
            <w:vMerge/>
            <w:tcBorders>
              <w:left w:val="single" w:sz="4" w:space="0" w:color="auto"/>
              <w:bottom w:val="single" w:sz="4" w:space="0" w:color="auto"/>
              <w:right w:val="single" w:sz="4" w:space="0" w:color="auto"/>
            </w:tcBorders>
          </w:tcPr>
          <w:p w:rsidR="004E6916" w:rsidRPr="00035716" w:rsidRDefault="004E6916"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r>
      <w:tr w:rsidR="00DD78CF" w:rsidRPr="00035716" w:rsidTr="00DD78CF">
        <w:trPr>
          <w:trHeight w:val="325"/>
        </w:trPr>
        <w:tc>
          <w:tcPr>
            <w:tcW w:w="10207" w:type="dxa"/>
            <w:gridSpan w:val="6"/>
            <w:tcBorders>
              <w:top w:val="single" w:sz="4" w:space="0" w:color="auto"/>
              <w:left w:val="single" w:sz="4" w:space="0" w:color="auto"/>
              <w:bottom w:val="single" w:sz="4" w:space="0" w:color="auto"/>
              <w:right w:val="single" w:sz="4" w:space="0" w:color="auto"/>
            </w:tcBorders>
          </w:tcPr>
          <w:p w:rsidR="00DD78CF" w:rsidRPr="00035716" w:rsidRDefault="00DD78CF" w:rsidP="00DD78CF">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Раздел II. Природа и человек (39 ч)</w:t>
            </w:r>
          </w:p>
        </w:tc>
      </w:tr>
      <w:tr w:rsidR="00DD78CF" w:rsidRPr="00035716" w:rsidTr="00DB6151">
        <w:tc>
          <w:tcPr>
            <w:tcW w:w="10207" w:type="dxa"/>
            <w:gridSpan w:val="6"/>
            <w:tcBorders>
              <w:top w:val="single" w:sz="4" w:space="0" w:color="auto"/>
              <w:left w:val="single" w:sz="4" w:space="0" w:color="auto"/>
              <w:bottom w:val="single" w:sz="4" w:space="0" w:color="auto"/>
              <w:right w:val="single" w:sz="4" w:space="0" w:color="auto"/>
            </w:tcBorders>
          </w:tcPr>
          <w:p w:rsidR="00DD78CF" w:rsidRPr="00035716" w:rsidRDefault="00DD78CF" w:rsidP="00DD78CF">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ТЕМА 1. РЕЛЬЕФ И НЕДРА (5 ч)</w:t>
            </w:r>
          </w:p>
        </w:tc>
      </w:tr>
      <w:tr w:rsidR="004E6916" w:rsidRPr="00035716" w:rsidTr="009C1962">
        <w:tc>
          <w:tcPr>
            <w:tcW w:w="710"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9</w:t>
            </w:r>
          </w:p>
        </w:tc>
        <w:tc>
          <w:tcPr>
            <w:tcW w:w="2410" w:type="dxa"/>
            <w:tcBorders>
              <w:top w:val="single" w:sz="4" w:space="0" w:color="auto"/>
              <w:left w:val="single" w:sz="4" w:space="0" w:color="auto"/>
              <w:bottom w:val="single" w:sz="4" w:space="0" w:color="auto"/>
              <w:right w:val="single" w:sz="4" w:space="0" w:color="auto"/>
            </w:tcBorders>
          </w:tcPr>
          <w:p w:rsidR="004E6916" w:rsidRPr="00035716" w:rsidRDefault="004E6916" w:rsidP="00DD78CF">
            <w:pPr>
              <w:autoSpaceDE w:val="0"/>
              <w:autoSpaceDN w:val="0"/>
              <w:adjustRightInd w:val="0"/>
              <w:spacing w:after="0" w:line="240" w:lineRule="auto"/>
              <w:jc w:val="both"/>
              <w:rPr>
                <w:rFonts w:ascii="Times New Roman" w:hAnsi="Times New Roman"/>
                <w:bCs/>
                <w:sz w:val="24"/>
                <w:szCs w:val="24"/>
              </w:rPr>
            </w:pPr>
            <w:r w:rsidRPr="00035716">
              <w:rPr>
                <w:rFonts w:ascii="Times New Roman" w:hAnsi="Times New Roman"/>
                <w:bCs/>
                <w:sz w:val="24"/>
                <w:szCs w:val="24"/>
              </w:rPr>
              <w:t xml:space="preserve">Строение земной коры (литосферы) на </w:t>
            </w:r>
            <w:r w:rsidRPr="00035716">
              <w:rPr>
                <w:rFonts w:ascii="Times New Roman" w:hAnsi="Times New Roman"/>
                <w:bCs/>
                <w:sz w:val="24"/>
                <w:szCs w:val="24"/>
              </w:rPr>
              <w:lastRenderedPageBreak/>
              <w:t>территории России. ТПР «</w:t>
            </w:r>
            <w:r w:rsidRPr="00035716">
              <w:rPr>
                <w:rFonts w:ascii="Times New Roman" w:hAnsi="Times New Roman"/>
                <w:sz w:val="24"/>
                <w:szCs w:val="24"/>
              </w:rPr>
              <w:t>Обозначение на контурной карте главных тектонических структур, наиболее крупных форм рельефа»</w:t>
            </w:r>
          </w:p>
        </w:tc>
        <w:tc>
          <w:tcPr>
            <w:tcW w:w="708"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c>
          <w:tcPr>
            <w:tcW w:w="4767" w:type="dxa"/>
            <w:vMerge w:val="restart"/>
            <w:tcBorders>
              <w:top w:val="single" w:sz="4" w:space="0" w:color="auto"/>
              <w:left w:val="single" w:sz="4" w:space="0" w:color="auto"/>
              <w:right w:val="single" w:sz="4" w:space="0" w:color="auto"/>
            </w:tcBorders>
          </w:tcPr>
          <w:p w:rsidR="004E6916" w:rsidRPr="00035716" w:rsidRDefault="004E6916" w:rsidP="004E6916">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 xml:space="preserve">Объяснять значения понятий и терминов: </w:t>
            </w:r>
            <w:r w:rsidRPr="00035716">
              <w:rPr>
                <w:rFonts w:ascii="Times New Roman" w:hAnsi="Times New Roman"/>
                <w:i/>
                <w:iCs/>
                <w:sz w:val="24"/>
                <w:szCs w:val="24"/>
              </w:rPr>
              <w:t xml:space="preserve">абсолютный и относительный возраст </w:t>
            </w:r>
            <w:r w:rsidRPr="00035716">
              <w:rPr>
                <w:rFonts w:ascii="Times New Roman" w:hAnsi="Times New Roman"/>
                <w:i/>
                <w:iCs/>
                <w:sz w:val="24"/>
                <w:szCs w:val="24"/>
              </w:rPr>
              <w:lastRenderedPageBreak/>
              <w:t>горных пород, геохронологическая шкала, тектонические структуры, неотектонические движения, геологическая и тектоническая карты</w:t>
            </w:r>
            <w:r w:rsidRPr="00035716">
              <w:rPr>
                <w:rFonts w:ascii="Times New Roman" w:hAnsi="Times New Roman"/>
                <w:sz w:val="24"/>
                <w:szCs w:val="24"/>
              </w:rPr>
              <w:t>;</w:t>
            </w:r>
          </w:p>
          <w:p w:rsidR="004E6916" w:rsidRPr="00035716" w:rsidRDefault="004E6916" w:rsidP="004E6916">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ставить учебную задачу, выбирать наиболее рациональную последовательность выполнения учебной задачи; планировать и корректировать свою деятельность в соответствии с ее целями, задачами и условиями; систематизировать и структурировать информацию; выявлять причинно-следственные связи;</w:t>
            </w:r>
          </w:p>
          <w:p w:rsidR="00564CF2" w:rsidRPr="00035716" w:rsidRDefault="004E6916" w:rsidP="004E6916">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показывать по карте крупные природные объекты; выявлять взаимозависимость тектонической структуры, формы рельефа, полезных ископаемых на основе сопоставления карт; приводить примеры влияния рельефа на природу и жизнь людей на примере своего края; показывать по карте основные формы рельефа, выявлять особенности рельефа страны; наносить на контурную карту основные формы рельефа;</w:t>
            </w:r>
          </w:p>
          <w:p w:rsidR="00564CF2" w:rsidRPr="00035716" w:rsidRDefault="00564CF2" w:rsidP="00564CF2">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на основе сопоставления карт выявлять влияние рельефа на расселение людей;</w:t>
            </w:r>
          </w:p>
          <w:p w:rsidR="00564CF2" w:rsidRPr="00035716" w:rsidRDefault="00564CF2" w:rsidP="00564CF2">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приводить примеры изменений в рельефе под влиянием различных факторов;</w:t>
            </w:r>
          </w:p>
          <w:p w:rsidR="00564CF2" w:rsidRPr="00035716" w:rsidRDefault="00564CF2" w:rsidP="00564CF2">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показывать по карте и называть районы наиболее интенсивных тектонических движений; называть меры безопасности при стихийных явлениях; давать характеристику рельефа своей местности;</w:t>
            </w:r>
          </w:p>
          <w:p w:rsidR="004E6916" w:rsidRPr="00035716" w:rsidRDefault="00564CF2" w:rsidP="00564CF2">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объяснять влияние рельефа на формирование природных условий и жизнь населения</w:t>
            </w:r>
          </w:p>
        </w:tc>
        <w:tc>
          <w:tcPr>
            <w:tcW w:w="1612" w:type="dxa"/>
            <w:gridSpan w:val="2"/>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r>
      <w:tr w:rsidR="004E6916" w:rsidRPr="00035716" w:rsidTr="009C1962">
        <w:tc>
          <w:tcPr>
            <w:tcW w:w="710"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10</w:t>
            </w:r>
          </w:p>
        </w:tc>
        <w:tc>
          <w:tcPr>
            <w:tcW w:w="2410"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autoSpaceDE w:val="0"/>
              <w:autoSpaceDN w:val="0"/>
              <w:adjustRightInd w:val="0"/>
              <w:spacing w:after="0" w:line="240" w:lineRule="auto"/>
              <w:jc w:val="both"/>
              <w:rPr>
                <w:rFonts w:ascii="Times New Roman" w:hAnsi="Times New Roman"/>
                <w:bCs/>
                <w:sz w:val="24"/>
                <w:szCs w:val="24"/>
              </w:rPr>
            </w:pPr>
            <w:r w:rsidRPr="00035716">
              <w:rPr>
                <w:rFonts w:ascii="Times New Roman" w:hAnsi="Times New Roman"/>
                <w:bCs/>
                <w:sz w:val="24"/>
                <w:szCs w:val="24"/>
              </w:rPr>
              <w:t>Важнейшие особенности рельефа России.</w:t>
            </w:r>
            <w:r w:rsidRPr="00035716">
              <w:rPr>
                <w:rFonts w:ascii="Times New Roman" w:hAnsi="Times New Roman"/>
                <w:sz w:val="24"/>
                <w:szCs w:val="24"/>
              </w:rPr>
              <w:t xml:space="preserve"> ТПР «Установление взаимосвязей тектонических структур, рельефа и полезных ископаемых на основе работы с разными источниками географической информации на примере своего края.</w:t>
            </w:r>
          </w:p>
        </w:tc>
        <w:tc>
          <w:tcPr>
            <w:tcW w:w="708"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4E6916" w:rsidRPr="00035716" w:rsidRDefault="004E6916" w:rsidP="00DD78CF">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r>
      <w:tr w:rsidR="004E6916" w:rsidRPr="00035716" w:rsidTr="009C1962">
        <w:tc>
          <w:tcPr>
            <w:tcW w:w="710"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11</w:t>
            </w:r>
          </w:p>
        </w:tc>
        <w:tc>
          <w:tcPr>
            <w:tcW w:w="2410"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autoSpaceDE w:val="0"/>
              <w:autoSpaceDN w:val="0"/>
              <w:adjustRightInd w:val="0"/>
              <w:spacing w:after="0" w:line="240" w:lineRule="auto"/>
              <w:jc w:val="both"/>
              <w:rPr>
                <w:rFonts w:ascii="Times New Roman" w:hAnsi="Times New Roman"/>
                <w:bCs/>
                <w:sz w:val="24"/>
                <w:szCs w:val="24"/>
              </w:rPr>
            </w:pPr>
            <w:r w:rsidRPr="00035716">
              <w:rPr>
                <w:rFonts w:ascii="Times New Roman" w:hAnsi="Times New Roman"/>
                <w:bCs/>
                <w:sz w:val="24"/>
                <w:szCs w:val="24"/>
              </w:rPr>
              <w:t>Современное развитие рельефа.</w:t>
            </w:r>
          </w:p>
        </w:tc>
        <w:tc>
          <w:tcPr>
            <w:tcW w:w="708"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4E6916" w:rsidRPr="00035716" w:rsidRDefault="004E6916" w:rsidP="00DD78CF">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r>
      <w:tr w:rsidR="004E6916" w:rsidRPr="00035716" w:rsidTr="009C1962">
        <w:tc>
          <w:tcPr>
            <w:tcW w:w="710"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12</w:t>
            </w:r>
          </w:p>
        </w:tc>
        <w:tc>
          <w:tcPr>
            <w:tcW w:w="2410"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autoSpaceDE w:val="0"/>
              <w:autoSpaceDN w:val="0"/>
              <w:adjustRightInd w:val="0"/>
              <w:spacing w:after="0" w:line="240" w:lineRule="auto"/>
              <w:jc w:val="both"/>
              <w:rPr>
                <w:rFonts w:ascii="Times New Roman" w:hAnsi="Times New Roman"/>
                <w:bCs/>
                <w:sz w:val="24"/>
                <w:szCs w:val="24"/>
              </w:rPr>
            </w:pPr>
            <w:r w:rsidRPr="00035716">
              <w:rPr>
                <w:rFonts w:ascii="Times New Roman" w:hAnsi="Times New Roman"/>
                <w:bCs/>
                <w:sz w:val="24"/>
                <w:szCs w:val="24"/>
              </w:rPr>
              <w:t>Использование недр.</w:t>
            </w:r>
          </w:p>
        </w:tc>
        <w:tc>
          <w:tcPr>
            <w:tcW w:w="708"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4E6916" w:rsidRPr="00035716" w:rsidRDefault="004E6916" w:rsidP="00DD78CF">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r>
      <w:tr w:rsidR="004E6916" w:rsidRPr="00035716" w:rsidTr="009C1962">
        <w:tc>
          <w:tcPr>
            <w:tcW w:w="710"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13</w:t>
            </w:r>
          </w:p>
        </w:tc>
        <w:tc>
          <w:tcPr>
            <w:tcW w:w="2410"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autoSpaceDE w:val="0"/>
              <w:autoSpaceDN w:val="0"/>
              <w:adjustRightInd w:val="0"/>
              <w:spacing w:after="0" w:line="240" w:lineRule="auto"/>
              <w:jc w:val="both"/>
              <w:rPr>
                <w:rFonts w:ascii="Times New Roman" w:hAnsi="Times New Roman"/>
                <w:b/>
                <w:bCs/>
                <w:sz w:val="24"/>
                <w:szCs w:val="24"/>
              </w:rPr>
            </w:pPr>
            <w:r w:rsidRPr="00035716">
              <w:rPr>
                <w:rFonts w:ascii="Times New Roman" w:hAnsi="Times New Roman"/>
                <w:b/>
                <w:bCs/>
                <w:i/>
                <w:iCs/>
                <w:sz w:val="24"/>
                <w:szCs w:val="24"/>
              </w:rPr>
              <w:t xml:space="preserve">ИПР № 2 </w:t>
            </w:r>
            <w:r w:rsidRPr="00035716">
              <w:rPr>
                <w:rFonts w:ascii="Times New Roman" w:hAnsi="Times New Roman"/>
                <w:bCs/>
                <w:i/>
                <w:iCs/>
                <w:sz w:val="24"/>
                <w:szCs w:val="24"/>
              </w:rPr>
              <w:t>I вариант.</w:t>
            </w:r>
            <w:r w:rsidRPr="00035716">
              <w:rPr>
                <w:rFonts w:ascii="Times New Roman" w:hAnsi="Times New Roman"/>
                <w:b/>
                <w:bCs/>
                <w:i/>
                <w:iCs/>
                <w:sz w:val="24"/>
                <w:szCs w:val="24"/>
              </w:rPr>
              <w:t xml:space="preserve"> «</w:t>
            </w:r>
            <w:r w:rsidRPr="00035716">
              <w:rPr>
                <w:rFonts w:ascii="Times New Roman" w:hAnsi="Times New Roman"/>
                <w:b/>
                <w:sz w:val="24"/>
                <w:szCs w:val="24"/>
              </w:rPr>
              <w:t xml:space="preserve">Характеристика рельефа и полезных ископаемых какой-либо из территорий (по выбору). Оценка возможностей освоения месторождений и использования полезных ископаемых в хозяйстве» </w:t>
            </w:r>
            <w:r w:rsidRPr="00035716">
              <w:rPr>
                <w:rFonts w:ascii="Times New Roman" w:hAnsi="Times New Roman"/>
                <w:bCs/>
                <w:i/>
                <w:iCs/>
                <w:sz w:val="24"/>
                <w:szCs w:val="24"/>
              </w:rPr>
              <w:t>II вариант.</w:t>
            </w:r>
            <w:r w:rsidRPr="00035716">
              <w:rPr>
                <w:rFonts w:ascii="Times New Roman" w:hAnsi="Times New Roman"/>
                <w:b/>
                <w:sz w:val="24"/>
                <w:szCs w:val="24"/>
              </w:rPr>
              <w:t xml:space="preserve">«Сравнительная характеристика горной и равнинной территорий с выявлением возможного влияния природных условий на жизнь и хозяйственную деятельность людей (Русская равнина— Урал, </w:t>
            </w:r>
            <w:r w:rsidRPr="00035716">
              <w:rPr>
                <w:rFonts w:ascii="Times New Roman" w:hAnsi="Times New Roman"/>
                <w:b/>
                <w:sz w:val="24"/>
                <w:szCs w:val="24"/>
              </w:rPr>
              <w:lastRenderedPageBreak/>
              <w:t>Среднерусская возвышенность—Хибины или Северный Кавказ).</w:t>
            </w:r>
          </w:p>
        </w:tc>
        <w:tc>
          <w:tcPr>
            <w:tcW w:w="708" w:type="dxa"/>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c>
          <w:tcPr>
            <w:tcW w:w="4767" w:type="dxa"/>
            <w:vMerge/>
            <w:tcBorders>
              <w:left w:val="single" w:sz="4" w:space="0" w:color="auto"/>
              <w:bottom w:val="single" w:sz="4" w:space="0" w:color="auto"/>
              <w:right w:val="single" w:sz="4" w:space="0" w:color="auto"/>
            </w:tcBorders>
          </w:tcPr>
          <w:p w:rsidR="004E6916" w:rsidRPr="00035716" w:rsidRDefault="004E6916"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4E6916" w:rsidRPr="00035716" w:rsidRDefault="004E6916" w:rsidP="00CC41E9">
            <w:pPr>
              <w:spacing w:after="0" w:line="240" w:lineRule="auto"/>
              <w:jc w:val="center"/>
              <w:rPr>
                <w:rFonts w:ascii="Times New Roman" w:hAnsi="Times New Roman"/>
                <w:bCs/>
                <w:sz w:val="24"/>
                <w:szCs w:val="24"/>
              </w:rPr>
            </w:pPr>
          </w:p>
        </w:tc>
      </w:tr>
      <w:tr w:rsidR="00CE3417" w:rsidRPr="00035716" w:rsidTr="00DB6151">
        <w:tc>
          <w:tcPr>
            <w:tcW w:w="10207" w:type="dxa"/>
            <w:gridSpan w:val="6"/>
            <w:tcBorders>
              <w:top w:val="single" w:sz="4" w:space="0" w:color="auto"/>
              <w:left w:val="single" w:sz="4" w:space="0" w:color="auto"/>
              <w:bottom w:val="single" w:sz="4" w:space="0" w:color="auto"/>
              <w:right w:val="single" w:sz="4" w:space="0" w:color="auto"/>
            </w:tcBorders>
          </w:tcPr>
          <w:p w:rsidR="00CE3417" w:rsidRPr="00035716" w:rsidRDefault="00CE3417" w:rsidP="00CE3417">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ТЕМА 2. КЛИМАТ (6 ч)</w:t>
            </w: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14</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Общая характеристика климата России.</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val="restart"/>
            <w:tcBorders>
              <w:top w:val="single" w:sz="4" w:space="0" w:color="auto"/>
              <w:left w:val="single" w:sz="4" w:space="0" w:color="auto"/>
              <w:right w:val="single" w:sz="4" w:space="0" w:color="auto"/>
            </w:tcBorders>
          </w:tcPr>
          <w:p w:rsidR="00F669EA" w:rsidRPr="00035716" w:rsidRDefault="00F669EA" w:rsidP="00F669EA">
            <w:pPr>
              <w:autoSpaceDE w:val="0"/>
              <w:autoSpaceDN w:val="0"/>
              <w:adjustRightInd w:val="0"/>
              <w:spacing w:after="0" w:line="240" w:lineRule="auto"/>
              <w:rPr>
                <w:rFonts w:ascii="Times New Roman" w:hAnsi="Times New Roman"/>
                <w:i/>
                <w:iCs/>
                <w:sz w:val="24"/>
                <w:szCs w:val="24"/>
              </w:rPr>
            </w:pPr>
            <w:r w:rsidRPr="00035716">
              <w:rPr>
                <w:rFonts w:ascii="Times New Roman" w:hAnsi="Times New Roman"/>
                <w:sz w:val="24"/>
                <w:szCs w:val="24"/>
              </w:rPr>
              <w:t xml:space="preserve">Объяснять значения понятий и терминов: </w:t>
            </w:r>
            <w:r w:rsidRPr="00035716">
              <w:rPr>
                <w:rFonts w:ascii="Times New Roman" w:hAnsi="Times New Roman"/>
                <w:i/>
                <w:iCs/>
                <w:sz w:val="24"/>
                <w:szCs w:val="24"/>
              </w:rPr>
              <w:t>солнечная радиация и ее виды, одстилающая поверхность,</w:t>
            </w:r>
          </w:p>
          <w:p w:rsidR="00F669EA" w:rsidRPr="00035716" w:rsidRDefault="00F669EA" w:rsidP="00F669EA">
            <w:pPr>
              <w:autoSpaceDE w:val="0"/>
              <w:autoSpaceDN w:val="0"/>
              <w:adjustRightInd w:val="0"/>
              <w:spacing w:after="0" w:line="240" w:lineRule="auto"/>
              <w:rPr>
                <w:rFonts w:ascii="Times New Roman" w:hAnsi="Times New Roman"/>
                <w:sz w:val="24"/>
                <w:szCs w:val="24"/>
              </w:rPr>
            </w:pPr>
            <w:r w:rsidRPr="00035716">
              <w:rPr>
                <w:rFonts w:ascii="Times New Roman" w:hAnsi="Times New Roman"/>
                <w:i/>
                <w:iCs/>
                <w:sz w:val="24"/>
                <w:szCs w:val="24"/>
              </w:rPr>
              <w:t>атмосферный фронт, циклон, антициклон, типы климата, агроклиматические ресурсы, испаряемость</w:t>
            </w:r>
            <w:r w:rsidRPr="00035716">
              <w:rPr>
                <w:rFonts w:ascii="Times New Roman" w:hAnsi="Times New Roman"/>
                <w:sz w:val="24"/>
                <w:szCs w:val="24"/>
              </w:rPr>
              <w:t xml:space="preserve">, </w:t>
            </w:r>
            <w:r w:rsidRPr="00035716">
              <w:rPr>
                <w:rFonts w:ascii="Times New Roman" w:hAnsi="Times New Roman"/>
                <w:i/>
                <w:iCs/>
                <w:sz w:val="24"/>
                <w:szCs w:val="24"/>
              </w:rPr>
              <w:t>коэффициент увлажнения</w:t>
            </w:r>
            <w:r w:rsidRPr="00035716">
              <w:rPr>
                <w:rFonts w:ascii="Times New Roman" w:hAnsi="Times New Roman"/>
                <w:sz w:val="24"/>
                <w:szCs w:val="24"/>
              </w:rPr>
              <w:t>; приводить примеры влияния климата на природу и жизнь людей;</w:t>
            </w:r>
          </w:p>
          <w:p w:rsidR="00F669EA" w:rsidRPr="00035716" w:rsidRDefault="00F669EA" w:rsidP="00F669EA">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сравнивать Россию с другими странами по количеству получаемого солнечного тепла;</w:t>
            </w:r>
          </w:p>
          <w:p w:rsidR="00F669EA" w:rsidRPr="00035716" w:rsidRDefault="00F669EA" w:rsidP="00F669EA">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определять по карте закономерности распределения суммарной солнечной радиации; давать краткое описание основных типов погод, которыми характеризуются климатические пояса</w:t>
            </w:r>
          </w:p>
          <w:p w:rsidR="00F669EA" w:rsidRPr="00035716" w:rsidRDefault="00F669EA" w:rsidP="00F669EA">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 области, оценку климатических особенностей России, читать и сопоставлять климатические карты, проводить анализ их содержания; объяснять влияние разных типов воздушных масс, постоянных и переменных ветров на климат отдельных территорий (своего края); давать характеристику климата своей области (края, республики);</w:t>
            </w:r>
          </w:p>
          <w:p w:rsidR="00F669EA" w:rsidRPr="00035716" w:rsidRDefault="00F669EA" w:rsidP="00F669EA">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приводить примеры изменений климата во времени</w:t>
            </w: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15</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Закономерности циркуляции воздушных масс. Атмосферные фронты, циклоны и антициклоны.</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F669EA" w:rsidRPr="00035716" w:rsidRDefault="00F669EA" w:rsidP="00CE3417">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16</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Распределение температур и осадков.</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F669EA" w:rsidRPr="00035716" w:rsidRDefault="00F669EA" w:rsidP="00CE3417">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17</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Типы климата нашей страны.</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F669EA" w:rsidRPr="00035716" w:rsidRDefault="00F669EA" w:rsidP="00CE3417">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18</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Климат и человек.</w:t>
            </w:r>
            <w:r w:rsidRPr="00035716">
              <w:rPr>
                <w:rFonts w:ascii="Times New Roman" w:hAnsi="Times New Roman"/>
                <w:sz w:val="24"/>
                <w:szCs w:val="24"/>
              </w:rPr>
              <w:t xml:space="preserve"> ТПР «Характеристика климатических областей с точки зрения условий жизни и хозяйственной деятельности людей»</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F669EA" w:rsidRPr="00035716" w:rsidRDefault="00F669EA" w:rsidP="00CE3417">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19</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b/>
                <w:bCs/>
                <w:i/>
                <w:iCs/>
                <w:sz w:val="24"/>
                <w:szCs w:val="24"/>
              </w:rPr>
            </w:pPr>
            <w:r w:rsidRPr="00035716">
              <w:rPr>
                <w:rFonts w:ascii="Times New Roman" w:hAnsi="Times New Roman"/>
                <w:b/>
                <w:sz w:val="24"/>
                <w:szCs w:val="24"/>
              </w:rPr>
              <w:t>ИПР № 3 «Оценка влияния климатических условий на географию сельско</w:t>
            </w:r>
            <w:r w:rsidR="00BB0510">
              <w:rPr>
                <w:rFonts w:ascii="Times New Roman" w:hAnsi="Times New Roman"/>
                <w:b/>
                <w:sz w:val="24"/>
                <w:szCs w:val="24"/>
              </w:rPr>
              <w:t xml:space="preserve">хозяйственных культур. Работа с </w:t>
            </w:r>
            <w:r w:rsidRPr="00035716">
              <w:rPr>
                <w:rFonts w:ascii="Times New Roman" w:hAnsi="Times New Roman"/>
                <w:b/>
                <w:sz w:val="24"/>
                <w:szCs w:val="24"/>
              </w:rPr>
              <w:t>таблицей, агроклиматическими картами»</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tcBorders>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CE3417" w:rsidRPr="00035716" w:rsidTr="00DB6151">
        <w:tc>
          <w:tcPr>
            <w:tcW w:w="10207" w:type="dxa"/>
            <w:gridSpan w:val="6"/>
            <w:tcBorders>
              <w:top w:val="single" w:sz="4" w:space="0" w:color="auto"/>
              <w:left w:val="single" w:sz="4" w:space="0" w:color="auto"/>
              <w:bottom w:val="single" w:sz="4" w:space="0" w:color="auto"/>
              <w:right w:val="single" w:sz="4" w:space="0" w:color="auto"/>
            </w:tcBorders>
          </w:tcPr>
          <w:p w:rsidR="00CE3417" w:rsidRPr="00035716" w:rsidRDefault="00CE3417" w:rsidP="00CE3417">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ТЕМА 3. БОГАТСТВО ВНУТРЕННИХ ВОД РОССИИ (4 ч)</w:t>
            </w: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20</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Реки.</w:t>
            </w:r>
            <w:r w:rsidRPr="00035716">
              <w:rPr>
                <w:rFonts w:ascii="Times New Roman" w:hAnsi="Times New Roman"/>
                <w:sz w:val="24"/>
                <w:szCs w:val="24"/>
              </w:rPr>
              <w:t xml:space="preserve"> ТПР «Обозначение на контурной карте крупных рек и озер»</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val="restart"/>
            <w:tcBorders>
              <w:top w:val="single" w:sz="4" w:space="0" w:color="auto"/>
              <w:left w:val="single" w:sz="4" w:space="0" w:color="auto"/>
              <w:right w:val="single" w:sz="4" w:space="0" w:color="auto"/>
            </w:tcBorders>
          </w:tcPr>
          <w:p w:rsidR="00F669EA" w:rsidRPr="00035716" w:rsidRDefault="00F669EA" w:rsidP="00F669EA">
            <w:pPr>
              <w:autoSpaceDE w:val="0"/>
              <w:autoSpaceDN w:val="0"/>
              <w:adjustRightInd w:val="0"/>
              <w:spacing w:after="0" w:line="240" w:lineRule="auto"/>
              <w:rPr>
                <w:rFonts w:ascii="Times New Roman" w:hAnsi="Times New Roman"/>
                <w:i/>
                <w:iCs/>
                <w:sz w:val="24"/>
                <w:szCs w:val="24"/>
              </w:rPr>
            </w:pPr>
            <w:r w:rsidRPr="00035716">
              <w:rPr>
                <w:rFonts w:ascii="Times New Roman" w:hAnsi="Times New Roman"/>
                <w:sz w:val="24"/>
                <w:szCs w:val="24"/>
              </w:rPr>
              <w:t xml:space="preserve">Объяснять значения понятий и терминов: </w:t>
            </w:r>
            <w:r w:rsidRPr="00035716">
              <w:rPr>
                <w:rFonts w:ascii="Times New Roman" w:hAnsi="Times New Roman"/>
                <w:i/>
                <w:iCs/>
                <w:sz w:val="24"/>
                <w:szCs w:val="24"/>
              </w:rPr>
              <w:t>речная система, падение и уклон реки, расход воды, годовой сток, твердый сток, область внутреннего стока, типы озерных котловин, виды грунтовых вод, многолетняя мерзлота, водные ресурсы,</w:t>
            </w:r>
          </w:p>
          <w:p w:rsidR="00F669EA" w:rsidRPr="00035716" w:rsidRDefault="00F669EA" w:rsidP="00F669EA">
            <w:pPr>
              <w:autoSpaceDE w:val="0"/>
              <w:autoSpaceDN w:val="0"/>
              <w:adjustRightInd w:val="0"/>
              <w:spacing w:after="0" w:line="240" w:lineRule="auto"/>
              <w:rPr>
                <w:rFonts w:ascii="Times New Roman" w:hAnsi="Times New Roman"/>
                <w:sz w:val="24"/>
                <w:szCs w:val="24"/>
              </w:rPr>
            </w:pPr>
            <w:r w:rsidRPr="00035716">
              <w:rPr>
                <w:rFonts w:ascii="Times New Roman" w:hAnsi="Times New Roman"/>
                <w:i/>
                <w:iCs/>
                <w:sz w:val="24"/>
                <w:szCs w:val="24"/>
              </w:rPr>
              <w:t>единая речная система</w:t>
            </w:r>
            <w:r w:rsidRPr="00035716">
              <w:rPr>
                <w:rFonts w:ascii="Times New Roman" w:hAnsi="Times New Roman"/>
                <w:sz w:val="24"/>
                <w:szCs w:val="24"/>
              </w:rPr>
              <w:t>; показывать по карте реки России; объяснять основные характеристики реки на конкретных примерах; приводить примеры использования рек в жизни и</w:t>
            </w:r>
          </w:p>
          <w:p w:rsidR="00F669EA" w:rsidRPr="00035716" w:rsidRDefault="00F669EA" w:rsidP="00F669EA">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хозяйственной деятельности людей;</w:t>
            </w:r>
          </w:p>
          <w:p w:rsidR="00F669EA" w:rsidRPr="00035716" w:rsidRDefault="00F669EA" w:rsidP="00F669EA">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давать описание реки своего края;</w:t>
            </w:r>
          </w:p>
          <w:p w:rsidR="00F669EA" w:rsidRPr="00035716" w:rsidRDefault="00F669EA" w:rsidP="00F669EA">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 xml:space="preserve">давать характеристику реки (отбирая необходимые карты) с точки зрения </w:t>
            </w:r>
            <w:r w:rsidRPr="00035716">
              <w:rPr>
                <w:rFonts w:ascii="Times New Roman" w:hAnsi="Times New Roman"/>
                <w:sz w:val="24"/>
                <w:szCs w:val="24"/>
              </w:rPr>
              <w:lastRenderedPageBreak/>
              <w:t>возможностей хозяйственного использования; показывать по карте озера, артезианские бассейны и области распространения многолетней мерзлоты; приводить примеры использования поверхностных вод человеком и негативного влияния хозяйственной деятельности людей на состояние озер, грунтовых вод, многолетней мерзлоты;</w:t>
            </w:r>
          </w:p>
          <w:p w:rsidR="00F669EA" w:rsidRPr="00035716" w:rsidRDefault="00F669EA" w:rsidP="00F669EA">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давать характеристику наиболее крупных озер страны; показывать по карте каналы и крупные водохранилища; объяснять значение водохранилищ и каналов на</w:t>
            </w:r>
          </w:p>
          <w:p w:rsidR="00F669EA" w:rsidRPr="00035716" w:rsidRDefault="00F669EA" w:rsidP="00F669EA">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реках; давать оценку обеспеченности водными ресурсами отдельных территорий России, своего края</w:t>
            </w: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21</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Озера, подземные воды, многолетняя мерзлота и ледники.</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F669EA" w:rsidRPr="00035716" w:rsidRDefault="00F669EA" w:rsidP="00CE3417">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22</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Человек и вода.</w:t>
            </w:r>
            <w:r w:rsidRPr="00035716">
              <w:rPr>
                <w:rFonts w:ascii="Times New Roman" w:hAnsi="Times New Roman"/>
                <w:sz w:val="24"/>
                <w:szCs w:val="24"/>
              </w:rPr>
              <w:t xml:space="preserve"> ТПР «Характеристика реки с точки зрения возможностей ее хозяйственного использования»</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F669EA" w:rsidRPr="00035716" w:rsidRDefault="00F669EA" w:rsidP="00CE3417">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23</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b/>
                <w:bCs/>
                <w:i/>
                <w:iCs/>
                <w:sz w:val="24"/>
                <w:szCs w:val="24"/>
              </w:rPr>
            </w:pPr>
            <w:r w:rsidRPr="00035716">
              <w:rPr>
                <w:rFonts w:ascii="Times New Roman" w:hAnsi="Times New Roman"/>
                <w:b/>
                <w:sz w:val="24"/>
                <w:szCs w:val="24"/>
              </w:rPr>
              <w:t xml:space="preserve">ИПР № 4 «Сравнительная </w:t>
            </w:r>
            <w:r w:rsidRPr="00035716">
              <w:rPr>
                <w:rFonts w:ascii="Times New Roman" w:hAnsi="Times New Roman"/>
                <w:b/>
                <w:sz w:val="24"/>
                <w:szCs w:val="24"/>
              </w:rPr>
              <w:lastRenderedPageBreak/>
              <w:t>оценка обеспеченности водными ресурсами отдельных территорий России»</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tcBorders>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CE3417" w:rsidRPr="00035716" w:rsidTr="00DB6151">
        <w:tc>
          <w:tcPr>
            <w:tcW w:w="10207" w:type="dxa"/>
            <w:gridSpan w:val="6"/>
            <w:tcBorders>
              <w:top w:val="single" w:sz="4" w:space="0" w:color="auto"/>
              <w:left w:val="single" w:sz="4" w:space="0" w:color="auto"/>
              <w:bottom w:val="single" w:sz="4" w:space="0" w:color="auto"/>
              <w:right w:val="single" w:sz="4" w:space="0" w:color="auto"/>
            </w:tcBorders>
          </w:tcPr>
          <w:p w:rsidR="00CE3417" w:rsidRPr="00035716" w:rsidRDefault="00CE3417" w:rsidP="00CE3417">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ТЕМА 4. ПОЧВЫ— НАЦИОНАЛЬНОЕ ДОСТОЯНИЕ РОССИИ (5 ч)</w:t>
            </w: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24</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Почвы— «особое природное тело»</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val="restart"/>
            <w:tcBorders>
              <w:top w:val="single" w:sz="4" w:space="0" w:color="auto"/>
              <w:left w:val="single" w:sz="4" w:space="0" w:color="auto"/>
              <w:right w:val="single" w:sz="4" w:space="0" w:color="auto"/>
            </w:tcBorders>
          </w:tcPr>
          <w:p w:rsidR="00F669EA" w:rsidRPr="00035716" w:rsidRDefault="00F669EA" w:rsidP="00F669EA">
            <w:pPr>
              <w:autoSpaceDE w:val="0"/>
              <w:autoSpaceDN w:val="0"/>
              <w:adjustRightInd w:val="0"/>
              <w:spacing w:after="0" w:line="240" w:lineRule="auto"/>
              <w:rPr>
                <w:rFonts w:ascii="Times New Roman" w:hAnsi="Times New Roman"/>
                <w:i/>
                <w:iCs/>
                <w:sz w:val="24"/>
                <w:szCs w:val="24"/>
              </w:rPr>
            </w:pPr>
            <w:r w:rsidRPr="00035716">
              <w:rPr>
                <w:rFonts w:ascii="Times New Roman" w:hAnsi="Times New Roman"/>
                <w:sz w:val="24"/>
                <w:szCs w:val="24"/>
              </w:rPr>
              <w:t xml:space="preserve">Объяснять значения понятий и терминов: </w:t>
            </w:r>
            <w:r w:rsidRPr="00035716">
              <w:rPr>
                <w:rFonts w:ascii="Times New Roman" w:hAnsi="Times New Roman"/>
                <w:i/>
                <w:iCs/>
                <w:sz w:val="24"/>
                <w:szCs w:val="24"/>
              </w:rPr>
              <w:t>земельный фонд, сельскохозяйственные угодья, земельные ресурсы, почвенный горизонт, почвенный профиль, факторы почвообразования, зональное размещение</w:t>
            </w:r>
          </w:p>
          <w:p w:rsidR="00F669EA" w:rsidRPr="00035716" w:rsidRDefault="00F669EA" w:rsidP="00F669EA">
            <w:pPr>
              <w:autoSpaceDE w:val="0"/>
              <w:autoSpaceDN w:val="0"/>
              <w:adjustRightInd w:val="0"/>
              <w:spacing w:after="0" w:line="240" w:lineRule="auto"/>
              <w:rPr>
                <w:rFonts w:ascii="Times New Roman" w:hAnsi="Times New Roman"/>
                <w:sz w:val="24"/>
                <w:szCs w:val="24"/>
              </w:rPr>
            </w:pPr>
            <w:r w:rsidRPr="00035716">
              <w:rPr>
                <w:rFonts w:ascii="Times New Roman" w:hAnsi="Times New Roman"/>
                <w:i/>
                <w:iCs/>
                <w:sz w:val="24"/>
                <w:szCs w:val="24"/>
              </w:rPr>
              <w:t>почв, структура почв, агротехнические мероприятия, рекультивация</w:t>
            </w:r>
            <w:r w:rsidRPr="00035716">
              <w:rPr>
                <w:rFonts w:ascii="Times New Roman" w:hAnsi="Times New Roman"/>
                <w:sz w:val="24"/>
                <w:szCs w:val="24"/>
              </w:rPr>
              <w:t>; приводить примеры, свидетельствующие о значении</w:t>
            </w:r>
          </w:p>
          <w:p w:rsidR="00F669EA" w:rsidRPr="00035716" w:rsidRDefault="00F669EA" w:rsidP="00F669EA">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почв для земледелия; называть факторы почвообразования; объяснять процесс почвообразования на примере почв своего края; называть главные свойства основных типов почв; определять, используя почвенную карту, характерные типы почв на отдельных территориях России; давать оценку отдельных типов почв с точки зрения их использования в сельском хозяйстве; давать характеристику почв своей местности, анализируя условия их формирования; приводить примеры и объяснять значение разных видов агротехнических мероприятий; объяснять необходимость охраны почв; приводить примеры рационального и нерационального использования земель; объяснять значение мелиоративных работ; приводить примеры комплексной мелиорации земель</w:t>
            </w: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25</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География почв России</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F669EA" w:rsidRPr="00035716" w:rsidRDefault="00F669EA" w:rsidP="00875D5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26</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Почвы и урожай</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F669EA" w:rsidRPr="00035716" w:rsidRDefault="00F669EA" w:rsidP="00875D5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27</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Рациональное использование и охрана почв</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F669EA" w:rsidRPr="00035716" w:rsidRDefault="00F669EA" w:rsidP="00875D5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28</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
                <w:sz w:val="24"/>
                <w:szCs w:val="24"/>
              </w:rPr>
              <w:t>ИПР № 5 «Анализ почвенного профиля и описание условий его формирования»</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tcBorders>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875D56" w:rsidRPr="00035716" w:rsidTr="00DB6151">
        <w:tc>
          <w:tcPr>
            <w:tcW w:w="10207" w:type="dxa"/>
            <w:gridSpan w:val="6"/>
            <w:tcBorders>
              <w:top w:val="single" w:sz="4" w:space="0" w:color="auto"/>
              <w:left w:val="single" w:sz="4" w:space="0" w:color="auto"/>
              <w:bottom w:val="single" w:sz="4" w:space="0" w:color="auto"/>
              <w:right w:val="single" w:sz="4" w:space="0" w:color="auto"/>
            </w:tcBorders>
          </w:tcPr>
          <w:p w:rsidR="00875D56" w:rsidRPr="00035716" w:rsidRDefault="00875D56" w:rsidP="00875D56">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ТЕМА 5. В ПРИРОДЕ ВСЕ ВЗАИМОСВЯЗАНО (4 ч)</w:t>
            </w: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29</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Понятие о природном территориальном к</w:t>
            </w:r>
            <w:r w:rsidR="00BA2318" w:rsidRPr="00035716">
              <w:rPr>
                <w:rFonts w:ascii="Times New Roman" w:hAnsi="Times New Roman"/>
                <w:bCs/>
                <w:sz w:val="24"/>
                <w:szCs w:val="24"/>
              </w:rPr>
              <w:t>омплексе</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val="restart"/>
            <w:tcBorders>
              <w:top w:val="single" w:sz="4" w:space="0" w:color="auto"/>
              <w:left w:val="single" w:sz="4" w:space="0" w:color="auto"/>
              <w:right w:val="single" w:sz="4" w:space="0" w:color="auto"/>
            </w:tcBorders>
          </w:tcPr>
          <w:p w:rsidR="00BA2318"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 xml:space="preserve">Объяснять значения понятий и терминов: </w:t>
            </w:r>
            <w:r w:rsidRPr="00035716">
              <w:rPr>
                <w:rFonts w:ascii="Times New Roman" w:hAnsi="Times New Roman"/>
                <w:i/>
                <w:iCs/>
                <w:sz w:val="24"/>
                <w:szCs w:val="24"/>
              </w:rPr>
              <w:t>географическая оболочка, природно-территориальный комплекс, закон географической зональности, азональные факторы, ландшафт, физико-географическое районирование</w:t>
            </w:r>
            <w:r w:rsidRPr="00035716">
              <w:rPr>
                <w:rFonts w:ascii="Times New Roman" w:hAnsi="Times New Roman"/>
                <w:sz w:val="24"/>
                <w:szCs w:val="24"/>
              </w:rPr>
              <w:t>; показывать по карте и называть наиболее крупные</w:t>
            </w:r>
          </w:p>
          <w:p w:rsidR="00BA2318"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 xml:space="preserve">природные объекты России (горы, равнины, месторождения полезных ископаемых, реки и озера), приводить примеры природных </w:t>
            </w:r>
            <w:r w:rsidRPr="00035716">
              <w:rPr>
                <w:rFonts w:ascii="Times New Roman" w:hAnsi="Times New Roman"/>
                <w:sz w:val="24"/>
                <w:szCs w:val="24"/>
              </w:rPr>
              <w:lastRenderedPageBreak/>
              <w:t>комплексов различных рангов;</w:t>
            </w:r>
          </w:p>
          <w:p w:rsidR="00BA2318"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устанавливать взаимосвязи между компонентами природы в ПТК; объяснять формирование облика ландшафта</w:t>
            </w:r>
          </w:p>
          <w:p w:rsidR="00BA2318"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в зависимости от географического положения и рельефа территории;</w:t>
            </w:r>
          </w:p>
          <w:p w:rsidR="00BA2318"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приводить примеры влияния основных природных компонентов на жизнь и деятельность населения; объяснять изменения состояния природных компо-</w:t>
            </w:r>
          </w:p>
          <w:p w:rsidR="00BA2318"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нентов под влиянием хозяйственной деятельности людей; объяснять необходимость природного районирования территории страны, важность изучения свойств ПТК; прогнозировать изменения природного комплекса в результате изменения одного из компонентов</w:t>
            </w:r>
          </w:p>
          <w:p w:rsidR="00F669EA"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природы; приводить примеры различных антропогенных природных комплексов, взаимного влияния человека и окружающей среды; прогнозировать изменения ландшафтов под влиянием хозяйственной деятельности человека</w:t>
            </w: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30</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Свойства приро</w:t>
            </w:r>
            <w:r w:rsidR="00BA2318" w:rsidRPr="00035716">
              <w:rPr>
                <w:rFonts w:ascii="Times New Roman" w:hAnsi="Times New Roman"/>
                <w:bCs/>
                <w:sz w:val="24"/>
                <w:szCs w:val="24"/>
              </w:rPr>
              <w:t>дных территориальных комплексов</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F669EA" w:rsidRPr="00035716" w:rsidRDefault="00F669EA" w:rsidP="00875D5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31</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BA2318"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Человек и ландшафты</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F669EA" w:rsidRPr="00035716" w:rsidRDefault="00F669EA" w:rsidP="00875D5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F669EA" w:rsidRPr="00035716" w:rsidTr="009C1962">
        <w:tc>
          <w:tcPr>
            <w:tcW w:w="7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32</w:t>
            </w:r>
          </w:p>
        </w:tc>
        <w:tc>
          <w:tcPr>
            <w:tcW w:w="2410"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 xml:space="preserve">ИПР № 6 </w:t>
            </w:r>
            <w:r w:rsidRPr="00035716">
              <w:rPr>
                <w:rFonts w:ascii="Times New Roman" w:hAnsi="Times New Roman"/>
                <w:b/>
                <w:sz w:val="24"/>
                <w:szCs w:val="24"/>
              </w:rPr>
              <w:lastRenderedPageBreak/>
              <w:t>«Выявление взаимосвязей между природными компонентами на основе анализа соответствующей схемы»</w:t>
            </w:r>
          </w:p>
        </w:tc>
        <w:tc>
          <w:tcPr>
            <w:tcW w:w="708" w:type="dxa"/>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c>
          <w:tcPr>
            <w:tcW w:w="4767" w:type="dxa"/>
            <w:vMerge/>
            <w:tcBorders>
              <w:left w:val="single" w:sz="4" w:space="0" w:color="auto"/>
              <w:bottom w:val="single" w:sz="4" w:space="0" w:color="auto"/>
              <w:right w:val="single" w:sz="4" w:space="0" w:color="auto"/>
            </w:tcBorders>
          </w:tcPr>
          <w:p w:rsidR="00F669EA" w:rsidRPr="00035716" w:rsidRDefault="00F669EA"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F669EA" w:rsidRPr="00035716" w:rsidRDefault="00F669EA" w:rsidP="00CC41E9">
            <w:pPr>
              <w:spacing w:after="0" w:line="240" w:lineRule="auto"/>
              <w:jc w:val="center"/>
              <w:rPr>
                <w:rFonts w:ascii="Times New Roman" w:hAnsi="Times New Roman"/>
                <w:bCs/>
                <w:sz w:val="24"/>
                <w:szCs w:val="24"/>
              </w:rPr>
            </w:pPr>
          </w:p>
        </w:tc>
      </w:tr>
      <w:tr w:rsidR="00875D56" w:rsidRPr="00035716" w:rsidTr="00DB6151">
        <w:tc>
          <w:tcPr>
            <w:tcW w:w="10207" w:type="dxa"/>
            <w:gridSpan w:val="6"/>
            <w:tcBorders>
              <w:top w:val="single" w:sz="4" w:space="0" w:color="auto"/>
              <w:left w:val="single" w:sz="4" w:space="0" w:color="auto"/>
              <w:bottom w:val="single" w:sz="4" w:space="0" w:color="auto"/>
              <w:right w:val="single" w:sz="4" w:space="0" w:color="auto"/>
            </w:tcBorders>
          </w:tcPr>
          <w:p w:rsidR="00875D56" w:rsidRPr="00035716" w:rsidRDefault="00875D56" w:rsidP="00875D56">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ТЕМА 6. ПРИРОДНО-ХОЗЯЙСТВЕННЫЕ ЗОНЫ (11 ч)</w:t>
            </w:r>
          </w:p>
        </w:tc>
      </w:tr>
      <w:tr w:rsidR="00BA2318" w:rsidRPr="00035716" w:rsidTr="009C1962">
        <w:tc>
          <w:tcPr>
            <w:tcW w:w="7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33</w:t>
            </w:r>
          </w:p>
        </w:tc>
        <w:tc>
          <w:tcPr>
            <w:tcW w:w="24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Учение о природных зонах</w:t>
            </w:r>
          </w:p>
        </w:tc>
        <w:tc>
          <w:tcPr>
            <w:tcW w:w="708"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c>
          <w:tcPr>
            <w:tcW w:w="4767" w:type="dxa"/>
            <w:vMerge w:val="restart"/>
            <w:tcBorders>
              <w:top w:val="single" w:sz="4" w:space="0" w:color="auto"/>
              <w:left w:val="single" w:sz="4" w:space="0" w:color="auto"/>
              <w:right w:val="single" w:sz="4" w:space="0" w:color="auto"/>
            </w:tcBorders>
          </w:tcPr>
          <w:p w:rsidR="00BA2318"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 xml:space="preserve">Объяснять значения понятий и терминов: </w:t>
            </w:r>
            <w:r w:rsidRPr="00035716">
              <w:rPr>
                <w:rFonts w:ascii="Times New Roman" w:hAnsi="Times New Roman"/>
                <w:i/>
                <w:iCs/>
                <w:sz w:val="24"/>
                <w:szCs w:val="24"/>
              </w:rPr>
              <w:t>зональность, природно-хозяйственные зоны, Северный морской путь, неустойчивый ландшафт, редкоочаговое расселение, лесные ресурсы, низинное болото, антропогенно-природная зона, колки, степные блюдца</w:t>
            </w:r>
            <w:r w:rsidRPr="00035716">
              <w:rPr>
                <w:rFonts w:ascii="Times New Roman" w:hAnsi="Times New Roman"/>
                <w:sz w:val="24"/>
                <w:szCs w:val="24"/>
              </w:rPr>
              <w:t>; показывать природные зоны по карте и называть</w:t>
            </w:r>
          </w:p>
          <w:p w:rsidR="00BA2318" w:rsidRPr="00035716" w:rsidRDefault="00BA2318" w:rsidP="00BA2318">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характерные особенности природы, виды хозяйственной деятельности населения в данных природных условиях; объяснять причины формирования природных зон,</w:t>
            </w:r>
          </w:p>
          <w:p w:rsidR="00BA2318"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приводить примеры влияния природы на характер расселения, особенности хозяйственной деятельности, развитие материальной и духовной культуры</w:t>
            </w:r>
          </w:p>
          <w:p w:rsidR="00BA2318"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коренных народов; объяснять смену одного природного комплекса другим; объяснять особенности природы, называть характерные растения и животных рассматриваемых зон; объяснять неустойчивость или устойчивость к</w:t>
            </w:r>
          </w:p>
          <w:p w:rsidR="00BA2318"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антропогенному воздействию многих зон, изменение видов деятельности людей по сравнению с другими зонами, особенности расселения; приводить примеры проявления закона зональности в горах, характерных растений и животных, видов</w:t>
            </w:r>
          </w:p>
          <w:p w:rsidR="00BA2318"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хозяйственной деятельности людей, влияния гор на окружающую природу;</w:t>
            </w:r>
          </w:p>
          <w:p w:rsidR="00BA2318"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 xml:space="preserve">выявлять зависимость расположения зон от </w:t>
            </w:r>
            <w:r w:rsidRPr="00035716">
              <w:rPr>
                <w:rFonts w:ascii="Times New Roman" w:hAnsi="Times New Roman"/>
                <w:sz w:val="24"/>
                <w:szCs w:val="24"/>
              </w:rPr>
              <w:lastRenderedPageBreak/>
              <w:t>географического положения, высоты гор и экспозиции склонов; оценивать условия жизни в горах, приводить примеры влияния горных условий на жизнь людей; объяснять хрупкость природного равновесия в</w:t>
            </w:r>
          </w:p>
          <w:p w:rsidR="00BA2318"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горах; анализировать сложность и специфику условий жизни в горных районах; приводить примеры взаимосвязей горных условий и особенностей материальной и духовной культуры</w:t>
            </w:r>
          </w:p>
          <w:p w:rsidR="00BA2318"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горных народов, приводить примеры разных видов природных ресурсов;</w:t>
            </w:r>
          </w:p>
          <w:p w:rsidR="00BA2318"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анализировать рациональность использования природных условий и ресурсов в разных природных зонах России; описывать природные условия и ресурсы природно-хозяйственных зон на основе чтения и анализа тематических карт;</w:t>
            </w:r>
          </w:p>
          <w:p w:rsidR="00BA2318"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объяснять и приводить примеры рационального и нерационального природопользования; объяснять взаимосвязь природных особенностей и</w:t>
            </w:r>
          </w:p>
          <w:p w:rsidR="00BA2318" w:rsidRPr="00035716" w:rsidRDefault="00BA2318" w:rsidP="00BA231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видов хозяйственной деятельности человека в пределах отдельных природно-хозяйственных зон; выявлять признаки (на основе сопоставления и анализа карт) преобразования природных зон в</w:t>
            </w:r>
          </w:p>
          <w:p w:rsidR="00BA2318" w:rsidRPr="00035716" w:rsidRDefault="00BA2318" w:rsidP="00BA2318">
            <w:pPr>
              <w:spacing w:after="0"/>
              <w:rPr>
                <w:rFonts w:ascii="Times New Roman" w:hAnsi="Times New Roman"/>
                <w:sz w:val="24"/>
                <w:szCs w:val="24"/>
              </w:rPr>
            </w:pPr>
            <w:r w:rsidRPr="00035716">
              <w:rPr>
                <w:rFonts w:ascii="Times New Roman" w:hAnsi="Times New Roman"/>
                <w:sz w:val="24"/>
                <w:szCs w:val="24"/>
              </w:rPr>
              <w:t>природно-хозяйственные</w:t>
            </w:r>
          </w:p>
        </w:tc>
        <w:tc>
          <w:tcPr>
            <w:tcW w:w="1612" w:type="dxa"/>
            <w:gridSpan w:val="2"/>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r>
      <w:tr w:rsidR="00BA2318" w:rsidRPr="00035716" w:rsidTr="009C1962">
        <w:tc>
          <w:tcPr>
            <w:tcW w:w="7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34</w:t>
            </w:r>
          </w:p>
        </w:tc>
        <w:tc>
          <w:tcPr>
            <w:tcW w:w="24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«Безмолвная» Арктика</w:t>
            </w:r>
          </w:p>
        </w:tc>
        <w:tc>
          <w:tcPr>
            <w:tcW w:w="708"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BA2318" w:rsidRPr="00035716" w:rsidRDefault="00BA2318"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r>
      <w:tr w:rsidR="00BA2318" w:rsidRPr="00035716" w:rsidTr="009C1962">
        <w:tc>
          <w:tcPr>
            <w:tcW w:w="7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35</w:t>
            </w:r>
          </w:p>
        </w:tc>
        <w:tc>
          <w:tcPr>
            <w:tcW w:w="24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Чуткая Субарктика.</w:t>
            </w:r>
          </w:p>
        </w:tc>
        <w:tc>
          <w:tcPr>
            <w:tcW w:w="708"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BA2318" w:rsidRPr="00035716" w:rsidRDefault="00BA2318" w:rsidP="00875D5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r>
      <w:tr w:rsidR="00BA2318" w:rsidRPr="00035716" w:rsidTr="009C1962">
        <w:tc>
          <w:tcPr>
            <w:tcW w:w="7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36</w:t>
            </w:r>
          </w:p>
        </w:tc>
        <w:tc>
          <w:tcPr>
            <w:tcW w:w="24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Таежная зона</w:t>
            </w:r>
          </w:p>
        </w:tc>
        <w:tc>
          <w:tcPr>
            <w:tcW w:w="708"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BA2318" w:rsidRPr="00035716" w:rsidRDefault="00BA2318" w:rsidP="00875D5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r>
      <w:tr w:rsidR="00BA2318" w:rsidRPr="00035716" w:rsidTr="009C1962">
        <w:tc>
          <w:tcPr>
            <w:tcW w:w="7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37</w:t>
            </w:r>
          </w:p>
        </w:tc>
        <w:tc>
          <w:tcPr>
            <w:tcW w:w="24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Болота</w:t>
            </w:r>
          </w:p>
        </w:tc>
        <w:tc>
          <w:tcPr>
            <w:tcW w:w="708"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BA2318" w:rsidRPr="00035716" w:rsidRDefault="00BA2318" w:rsidP="00875D5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r>
      <w:tr w:rsidR="00BA2318" w:rsidRPr="00035716" w:rsidTr="009C1962">
        <w:tc>
          <w:tcPr>
            <w:tcW w:w="7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38</w:t>
            </w:r>
          </w:p>
        </w:tc>
        <w:tc>
          <w:tcPr>
            <w:tcW w:w="24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Зона смешанных широколиственно-хвойных лесов</w:t>
            </w:r>
          </w:p>
        </w:tc>
        <w:tc>
          <w:tcPr>
            <w:tcW w:w="708"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BA2318" w:rsidRPr="00035716" w:rsidRDefault="00BA2318" w:rsidP="00875D5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r>
      <w:tr w:rsidR="00BA2318" w:rsidRPr="00035716" w:rsidTr="009C1962">
        <w:tc>
          <w:tcPr>
            <w:tcW w:w="7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39</w:t>
            </w:r>
          </w:p>
        </w:tc>
        <w:tc>
          <w:tcPr>
            <w:tcW w:w="24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Лесостепи и степи</w:t>
            </w:r>
          </w:p>
        </w:tc>
        <w:tc>
          <w:tcPr>
            <w:tcW w:w="708"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BA2318" w:rsidRPr="00035716" w:rsidRDefault="00BA2318" w:rsidP="00875D5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r>
      <w:tr w:rsidR="00BA2318" w:rsidRPr="00035716" w:rsidTr="009C1962">
        <w:tc>
          <w:tcPr>
            <w:tcW w:w="7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40</w:t>
            </w:r>
          </w:p>
        </w:tc>
        <w:tc>
          <w:tcPr>
            <w:tcW w:w="24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Полупустыни, пустыни, субтропики</w:t>
            </w:r>
          </w:p>
        </w:tc>
        <w:tc>
          <w:tcPr>
            <w:tcW w:w="708"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BA2318" w:rsidRPr="00035716" w:rsidRDefault="00BA2318" w:rsidP="00875D5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r>
      <w:tr w:rsidR="00BA2318" w:rsidRPr="00035716" w:rsidTr="009C1962">
        <w:tc>
          <w:tcPr>
            <w:tcW w:w="7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41</w:t>
            </w:r>
          </w:p>
        </w:tc>
        <w:tc>
          <w:tcPr>
            <w:tcW w:w="24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«Многоэтажность» природы гор</w:t>
            </w:r>
          </w:p>
        </w:tc>
        <w:tc>
          <w:tcPr>
            <w:tcW w:w="708"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BA2318" w:rsidRPr="00035716" w:rsidRDefault="00BA2318" w:rsidP="00875D5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r>
      <w:tr w:rsidR="00BA2318" w:rsidRPr="00035716" w:rsidTr="009C1962">
        <w:tc>
          <w:tcPr>
            <w:tcW w:w="7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42</w:t>
            </w:r>
          </w:p>
        </w:tc>
        <w:tc>
          <w:tcPr>
            <w:tcW w:w="24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autoSpaceDE w:val="0"/>
              <w:autoSpaceDN w:val="0"/>
              <w:adjustRightInd w:val="0"/>
              <w:spacing w:after="0" w:line="240" w:lineRule="auto"/>
              <w:jc w:val="both"/>
              <w:rPr>
                <w:rFonts w:ascii="Times New Roman" w:hAnsi="Times New Roman"/>
                <w:bCs/>
                <w:i/>
                <w:iCs/>
                <w:sz w:val="24"/>
                <w:szCs w:val="24"/>
              </w:rPr>
            </w:pPr>
            <w:r w:rsidRPr="00035716">
              <w:rPr>
                <w:rFonts w:ascii="Times New Roman" w:hAnsi="Times New Roman"/>
                <w:bCs/>
                <w:sz w:val="24"/>
                <w:szCs w:val="24"/>
              </w:rPr>
              <w:t>Человек и горы</w:t>
            </w:r>
          </w:p>
        </w:tc>
        <w:tc>
          <w:tcPr>
            <w:tcW w:w="708"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BA2318" w:rsidRPr="00035716" w:rsidRDefault="00BA2318" w:rsidP="00875D5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r>
      <w:tr w:rsidR="00BA2318" w:rsidRPr="00035716" w:rsidTr="009C1962">
        <w:tc>
          <w:tcPr>
            <w:tcW w:w="7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43</w:t>
            </w:r>
          </w:p>
        </w:tc>
        <w:tc>
          <w:tcPr>
            <w:tcW w:w="2410"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ИПР № 7 «Выявление взаимосвязей и взаимозависимости природных условий и условий жизни, быта, трудовой деятельности и отдыха людей в разных природных зонах»</w:t>
            </w:r>
          </w:p>
        </w:tc>
        <w:tc>
          <w:tcPr>
            <w:tcW w:w="708" w:type="dxa"/>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c>
          <w:tcPr>
            <w:tcW w:w="4767" w:type="dxa"/>
            <w:vMerge/>
            <w:tcBorders>
              <w:left w:val="single" w:sz="4" w:space="0" w:color="auto"/>
              <w:bottom w:val="single" w:sz="4" w:space="0" w:color="auto"/>
              <w:right w:val="single" w:sz="4" w:space="0" w:color="auto"/>
            </w:tcBorders>
          </w:tcPr>
          <w:p w:rsidR="00BA2318" w:rsidRPr="00035716" w:rsidRDefault="00BA2318"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BA2318" w:rsidRPr="00035716" w:rsidRDefault="00BA2318" w:rsidP="00CC41E9">
            <w:pPr>
              <w:spacing w:after="0" w:line="240" w:lineRule="auto"/>
              <w:jc w:val="center"/>
              <w:rPr>
                <w:rFonts w:ascii="Times New Roman" w:hAnsi="Times New Roman"/>
                <w:bCs/>
                <w:sz w:val="24"/>
                <w:szCs w:val="24"/>
              </w:rPr>
            </w:pPr>
          </w:p>
        </w:tc>
      </w:tr>
      <w:tr w:rsidR="00875D56" w:rsidRPr="00035716" w:rsidTr="00DB6151">
        <w:tc>
          <w:tcPr>
            <w:tcW w:w="10207" w:type="dxa"/>
            <w:gridSpan w:val="6"/>
            <w:tcBorders>
              <w:top w:val="single" w:sz="4" w:space="0" w:color="auto"/>
              <w:left w:val="single" w:sz="4" w:space="0" w:color="auto"/>
              <w:bottom w:val="single" w:sz="4" w:space="0" w:color="auto"/>
              <w:right w:val="single" w:sz="4" w:space="0" w:color="auto"/>
            </w:tcBorders>
          </w:tcPr>
          <w:p w:rsidR="00875D56" w:rsidRPr="00035716" w:rsidRDefault="00875D56" w:rsidP="00875D56">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ТЕМА 7. ПРИРОДОПОЛЬЗОВАНИЕ И ОХРАНА ПРИРОДЫ (4 ч)</w:t>
            </w:r>
          </w:p>
        </w:tc>
      </w:tr>
      <w:tr w:rsidR="008B044E" w:rsidRPr="00035716" w:rsidTr="009C1962">
        <w:tc>
          <w:tcPr>
            <w:tcW w:w="7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44</w:t>
            </w:r>
          </w:p>
        </w:tc>
        <w:tc>
          <w:tcPr>
            <w:tcW w:w="24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Природная среда, природные условия, природные ресурсы</w:t>
            </w:r>
          </w:p>
        </w:tc>
        <w:tc>
          <w:tcPr>
            <w:tcW w:w="708"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c>
          <w:tcPr>
            <w:tcW w:w="4767" w:type="dxa"/>
            <w:vMerge w:val="restart"/>
            <w:tcBorders>
              <w:top w:val="single" w:sz="4" w:space="0" w:color="auto"/>
              <w:left w:val="single" w:sz="4" w:space="0" w:color="auto"/>
              <w:right w:val="single" w:sz="4" w:space="0" w:color="auto"/>
            </w:tcBorders>
          </w:tcPr>
          <w:p w:rsidR="008B044E" w:rsidRPr="00035716" w:rsidRDefault="008B044E" w:rsidP="008B044E">
            <w:pPr>
              <w:autoSpaceDE w:val="0"/>
              <w:autoSpaceDN w:val="0"/>
              <w:adjustRightInd w:val="0"/>
              <w:spacing w:after="0" w:line="240" w:lineRule="auto"/>
              <w:rPr>
                <w:rFonts w:ascii="Times New Roman" w:hAnsi="Times New Roman"/>
                <w:i/>
                <w:iCs/>
                <w:sz w:val="24"/>
                <w:szCs w:val="24"/>
              </w:rPr>
            </w:pPr>
            <w:r w:rsidRPr="00035716">
              <w:rPr>
                <w:rFonts w:ascii="Times New Roman" w:hAnsi="Times New Roman"/>
                <w:sz w:val="24"/>
                <w:szCs w:val="24"/>
              </w:rPr>
              <w:t xml:space="preserve">Объяснять значения понятий и терминов: </w:t>
            </w:r>
            <w:r w:rsidRPr="00035716">
              <w:rPr>
                <w:rFonts w:ascii="Times New Roman" w:hAnsi="Times New Roman"/>
                <w:i/>
                <w:iCs/>
                <w:sz w:val="24"/>
                <w:szCs w:val="24"/>
              </w:rPr>
              <w:t>природные ресурсы, рациональное природопользование, исчерпаемые и неисчерпаемые ресурсы, заповедник,</w:t>
            </w:r>
          </w:p>
          <w:p w:rsidR="008B044E" w:rsidRPr="00035716" w:rsidRDefault="008B044E" w:rsidP="008B044E">
            <w:pPr>
              <w:autoSpaceDE w:val="0"/>
              <w:autoSpaceDN w:val="0"/>
              <w:adjustRightInd w:val="0"/>
              <w:spacing w:after="0" w:line="240" w:lineRule="auto"/>
              <w:rPr>
                <w:rFonts w:ascii="Times New Roman" w:hAnsi="Times New Roman"/>
                <w:sz w:val="24"/>
                <w:szCs w:val="24"/>
              </w:rPr>
            </w:pPr>
            <w:r w:rsidRPr="00035716">
              <w:rPr>
                <w:rFonts w:ascii="Times New Roman" w:hAnsi="Times New Roman"/>
                <w:i/>
                <w:iCs/>
                <w:sz w:val="24"/>
                <w:szCs w:val="24"/>
              </w:rPr>
              <w:t>национальный парк</w:t>
            </w:r>
            <w:r w:rsidRPr="00035716">
              <w:rPr>
                <w:rFonts w:ascii="Times New Roman" w:hAnsi="Times New Roman"/>
                <w:sz w:val="24"/>
                <w:szCs w:val="24"/>
              </w:rPr>
              <w:t>; называть и показывать по карте наиболее крупные и известные охраняемые территории; объяснять значение сохранения природных объектов и естественных природных комплексов;</w:t>
            </w:r>
          </w:p>
          <w:p w:rsidR="008B044E" w:rsidRPr="00035716" w:rsidRDefault="008B044E" w:rsidP="008B044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прогнозировать возможные и перспективные пути рационального использования и сохранения природы;</w:t>
            </w:r>
          </w:p>
          <w:p w:rsidR="008B044E" w:rsidRPr="00035716" w:rsidRDefault="008B044E" w:rsidP="008B044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оценивать экологическое состояние своего края; выявлять закономерности размещения охраняемых территорий в России</w:t>
            </w:r>
          </w:p>
        </w:tc>
        <w:tc>
          <w:tcPr>
            <w:tcW w:w="1612" w:type="dxa"/>
            <w:gridSpan w:val="2"/>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r>
      <w:tr w:rsidR="008B044E" w:rsidRPr="00035716" w:rsidTr="009C1962">
        <w:tc>
          <w:tcPr>
            <w:tcW w:w="7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45</w:t>
            </w:r>
          </w:p>
        </w:tc>
        <w:tc>
          <w:tcPr>
            <w:tcW w:w="24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Рациональное использование природных ресурсов</w:t>
            </w:r>
          </w:p>
        </w:tc>
        <w:tc>
          <w:tcPr>
            <w:tcW w:w="708"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8B044E" w:rsidRPr="00035716" w:rsidRDefault="008B044E"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r>
      <w:tr w:rsidR="008B044E" w:rsidRPr="00035716" w:rsidTr="009C1962">
        <w:tc>
          <w:tcPr>
            <w:tcW w:w="7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46</w:t>
            </w:r>
          </w:p>
        </w:tc>
        <w:tc>
          <w:tcPr>
            <w:tcW w:w="24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Охрана природы и охраняемые территории</w:t>
            </w:r>
          </w:p>
        </w:tc>
        <w:tc>
          <w:tcPr>
            <w:tcW w:w="708"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8B044E" w:rsidRPr="00035716" w:rsidRDefault="008B044E"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r>
      <w:tr w:rsidR="008B044E" w:rsidRPr="00035716" w:rsidTr="009C1962">
        <w:tc>
          <w:tcPr>
            <w:tcW w:w="7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47</w:t>
            </w:r>
          </w:p>
        </w:tc>
        <w:tc>
          <w:tcPr>
            <w:tcW w:w="2410" w:type="dxa"/>
            <w:tcBorders>
              <w:top w:val="single" w:sz="4" w:space="0" w:color="auto"/>
              <w:left w:val="single" w:sz="4" w:space="0" w:color="auto"/>
              <w:bottom w:val="single" w:sz="4" w:space="0" w:color="auto"/>
              <w:right w:val="single" w:sz="4" w:space="0" w:color="auto"/>
            </w:tcBorders>
          </w:tcPr>
          <w:p w:rsidR="008B044E" w:rsidRPr="00035716" w:rsidRDefault="008B044E" w:rsidP="00A14ED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
                <w:sz w:val="24"/>
                <w:szCs w:val="24"/>
              </w:rPr>
              <w:t>ИПР № 8 «Составление описания природных особенностей одного из видов охраняемых территорий»</w:t>
            </w:r>
          </w:p>
        </w:tc>
        <w:tc>
          <w:tcPr>
            <w:tcW w:w="708"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c>
          <w:tcPr>
            <w:tcW w:w="4767" w:type="dxa"/>
            <w:vMerge/>
            <w:tcBorders>
              <w:left w:val="single" w:sz="4" w:space="0" w:color="auto"/>
              <w:bottom w:val="single" w:sz="4" w:space="0" w:color="auto"/>
              <w:right w:val="single" w:sz="4" w:space="0" w:color="auto"/>
            </w:tcBorders>
          </w:tcPr>
          <w:p w:rsidR="008B044E" w:rsidRPr="00035716" w:rsidRDefault="008B044E"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r>
      <w:tr w:rsidR="00875D56" w:rsidRPr="00035716" w:rsidTr="00DB6151">
        <w:tc>
          <w:tcPr>
            <w:tcW w:w="10207" w:type="dxa"/>
            <w:gridSpan w:val="6"/>
            <w:tcBorders>
              <w:top w:val="single" w:sz="4" w:space="0" w:color="auto"/>
              <w:left w:val="single" w:sz="4" w:space="0" w:color="auto"/>
              <w:bottom w:val="single" w:sz="4" w:space="0" w:color="auto"/>
              <w:right w:val="single" w:sz="4" w:space="0" w:color="auto"/>
            </w:tcBorders>
          </w:tcPr>
          <w:p w:rsidR="00875D56" w:rsidRPr="00035716" w:rsidRDefault="00A14EDD" w:rsidP="00A14EDD">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Раздел III. Население России (17 ч)</w:t>
            </w:r>
          </w:p>
        </w:tc>
      </w:tr>
      <w:tr w:rsidR="00A14EDD" w:rsidRPr="00035716" w:rsidTr="00DB6151">
        <w:tc>
          <w:tcPr>
            <w:tcW w:w="10207" w:type="dxa"/>
            <w:gridSpan w:val="6"/>
            <w:tcBorders>
              <w:top w:val="single" w:sz="4" w:space="0" w:color="auto"/>
              <w:left w:val="single" w:sz="4" w:space="0" w:color="auto"/>
              <w:bottom w:val="single" w:sz="4" w:space="0" w:color="auto"/>
              <w:right w:val="single" w:sz="4" w:space="0" w:color="auto"/>
            </w:tcBorders>
          </w:tcPr>
          <w:p w:rsidR="00A14EDD" w:rsidRPr="00035716" w:rsidRDefault="00A14EDD" w:rsidP="00A14EDD">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ТЕМА 8. СКОЛЬКО НАС— РОССИЯН? (2 ч)</w:t>
            </w:r>
          </w:p>
        </w:tc>
      </w:tr>
      <w:tr w:rsidR="008B044E" w:rsidRPr="00035716" w:rsidTr="009C1962">
        <w:tc>
          <w:tcPr>
            <w:tcW w:w="7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48</w:t>
            </w:r>
          </w:p>
        </w:tc>
        <w:tc>
          <w:tcPr>
            <w:tcW w:w="24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Численность населения</w:t>
            </w:r>
          </w:p>
        </w:tc>
        <w:tc>
          <w:tcPr>
            <w:tcW w:w="708"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c>
          <w:tcPr>
            <w:tcW w:w="4767" w:type="dxa"/>
            <w:vMerge w:val="restart"/>
            <w:tcBorders>
              <w:top w:val="single" w:sz="4" w:space="0" w:color="auto"/>
              <w:left w:val="single" w:sz="4" w:space="0" w:color="auto"/>
              <w:right w:val="single" w:sz="4" w:space="0" w:color="auto"/>
            </w:tcBorders>
          </w:tcPr>
          <w:p w:rsidR="008B044E" w:rsidRPr="00035716" w:rsidRDefault="008B044E" w:rsidP="008B044E">
            <w:pPr>
              <w:autoSpaceDE w:val="0"/>
              <w:autoSpaceDN w:val="0"/>
              <w:adjustRightInd w:val="0"/>
              <w:spacing w:after="0" w:line="240" w:lineRule="auto"/>
              <w:rPr>
                <w:rFonts w:ascii="Times New Roman" w:hAnsi="Times New Roman"/>
                <w:i/>
                <w:iCs/>
                <w:sz w:val="24"/>
                <w:szCs w:val="24"/>
              </w:rPr>
            </w:pPr>
            <w:r w:rsidRPr="00035716">
              <w:rPr>
                <w:rFonts w:ascii="Times New Roman" w:hAnsi="Times New Roman"/>
                <w:sz w:val="24"/>
                <w:szCs w:val="24"/>
              </w:rPr>
              <w:t xml:space="preserve">Объяснять значения понятий и терминов: </w:t>
            </w:r>
            <w:r w:rsidRPr="00035716">
              <w:rPr>
                <w:rFonts w:ascii="Times New Roman" w:hAnsi="Times New Roman"/>
                <w:i/>
                <w:iCs/>
                <w:sz w:val="24"/>
                <w:szCs w:val="24"/>
              </w:rPr>
              <w:t>естественное и механическое движение, демографический кризис, типы воспроизводства населения,</w:t>
            </w:r>
          </w:p>
          <w:p w:rsidR="008B044E" w:rsidRPr="00035716" w:rsidRDefault="008B044E" w:rsidP="008B044E">
            <w:pPr>
              <w:autoSpaceDE w:val="0"/>
              <w:autoSpaceDN w:val="0"/>
              <w:adjustRightInd w:val="0"/>
              <w:spacing w:after="0" w:line="240" w:lineRule="auto"/>
              <w:rPr>
                <w:rFonts w:ascii="Times New Roman" w:hAnsi="Times New Roman"/>
                <w:sz w:val="24"/>
                <w:szCs w:val="24"/>
              </w:rPr>
            </w:pPr>
            <w:r w:rsidRPr="00035716">
              <w:rPr>
                <w:rFonts w:ascii="Times New Roman" w:hAnsi="Times New Roman"/>
                <w:i/>
                <w:iCs/>
                <w:sz w:val="24"/>
                <w:szCs w:val="24"/>
              </w:rPr>
              <w:t>естественный прирост населения</w:t>
            </w:r>
            <w:r w:rsidRPr="00035716">
              <w:rPr>
                <w:rFonts w:ascii="Times New Roman" w:hAnsi="Times New Roman"/>
                <w:sz w:val="24"/>
                <w:szCs w:val="24"/>
              </w:rPr>
              <w:t>;</w:t>
            </w:r>
          </w:p>
          <w:p w:rsidR="008B044E" w:rsidRPr="00035716" w:rsidRDefault="008B044E" w:rsidP="008B044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 xml:space="preserve">называть численность населения России, сравнивать ее с другими крупнейшими </w:t>
            </w:r>
            <w:r w:rsidRPr="00035716">
              <w:rPr>
                <w:rFonts w:ascii="Times New Roman" w:hAnsi="Times New Roman"/>
                <w:sz w:val="24"/>
                <w:szCs w:val="24"/>
              </w:rPr>
              <w:lastRenderedPageBreak/>
              <w:t>странами мира по этому показателю;</w:t>
            </w:r>
          </w:p>
          <w:p w:rsidR="008B044E" w:rsidRPr="00035716" w:rsidRDefault="008B044E" w:rsidP="008B044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читать учебные графики, объяснять изменения численности населения и естественного движения населения России в историческом плане; объяснять различие между традиционным и современным типами воспроизводства, используя для</w:t>
            </w:r>
          </w:p>
          <w:p w:rsidR="008B044E" w:rsidRPr="00035716" w:rsidRDefault="008B044E" w:rsidP="008B044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построения ответа текст и иллюстративный материал учебника</w:t>
            </w:r>
          </w:p>
        </w:tc>
        <w:tc>
          <w:tcPr>
            <w:tcW w:w="1612" w:type="dxa"/>
            <w:gridSpan w:val="2"/>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r>
      <w:tr w:rsidR="008B044E" w:rsidRPr="00035716" w:rsidTr="009C1962">
        <w:tc>
          <w:tcPr>
            <w:tcW w:w="7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49</w:t>
            </w:r>
          </w:p>
        </w:tc>
        <w:tc>
          <w:tcPr>
            <w:tcW w:w="24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Воспроизводство населения</w:t>
            </w:r>
          </w:p>
        </w:tc>
        <w:tc>
          <w:tcPr>
            <w:tcW w:w="708"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c>
          <w:tcPr>
            <w:tcW w:w="4767" w:type="dxa"/>
            <w:vMerge/>
            <w:tcBorders>
              <w:left w:val="single" w:sz="4" w:space="0" w:color="auto"/>
              <w:bottom w:val="single" w:sz="4" w:space="0" w:color="auto"/>
              <w:right w:val="single" w:sz="4" w:space="0" w:color="auto"/>
            </w:tcBorders>
          </w:tcPr>
          <w:p w:rsidR="008B044E" w:rsidRPr="00035716" w:rsidRDefault="008B044E" w:rsidP="00A14EDD">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r>
      <w:tr w:rsidR="00A14EDD" w:rsidRPr="00035716" w:rsidTr="00DB6151">
        <w:tc>
          <w:tcPr>
            <w:tcW w:w="10207" w:type="dxa"/>
            <w:gridSpan w:val="6"/>
            <w:tcBorders>
              <w:top w:val="single" w:sz="4" w:space="0" w:color="auto"/>
              <w:left w:val="single" w:sz="4" w:space="0" w:color="auto"/>
              <w:bottom w:val="single" w:sz="4" w:space="0" w:color="auto"/>
              <w:right w:val="single" w:sz="4" w:space="0" w:color="auto"/>
            </w:tcBorders>
          </w:tcPr>
          <w:p w:rsidR="00A14EDD" w:rsidRPr="00035716" w:rsidRDefault="00A14EDD" w:rsidP="00A14EDD">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ТЕМА 9. КТО МЫ? (2 ч)</w:t>
            </w:r>
          </w:p>
        </w:tc>
      </w:tr>
      <w:tr w:rsidR="008B044E" w:rsidRPr="00035716" w:rsidTr="009C1962">
        <w:tc>
          <w:tcPr>
            <w:tcW w:w="7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50</w:t>
            </w:r>
          </w:p>
        </w:tc>
        <w:tc>
          <w:tcPr>
            <w:tcW w:w="24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Соотношение мужчин и женщин (половой состав населения)</w:t>
            </w:r>
          </w:p>
        </w:tc>
        <w:tc>
          <w:tcPr>
            <w:tcW w:w="708"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c>
          <w:tcPr>
            <w:tcW w:w="4767" w:type="dxa"/>
            <w:vMerge w:val="restart"/>
            <w:tcBorders>
              <w:top w:val="single" w:sz="4" w:space="0" w:color="auto"/>
              <w:left w:val="single" w:sz="4" w:space="0" w:color="auto"/>
              <w:right w:val="single" w:sz="4" w:space="0" w:color="auto"/>
            </w:tcBorders>
          </w:tcPr>
          <w:p w:rsidR="008B044E" w:rsidRPr="00035716" w:rsidRDefault="008B044E" w:rsidP="008B044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 xml:space="preserve">Объяснять значения понятий и терминов: </w:t>
            </w:r>
            <w:r w:rsidRPr="00035716">
              <w:rPr>
                <w:rFonts w:ascii="Times New Roman" w:hAnsi="Times New Roman"/>
                <w:i/>
                <w:iCs/>
                <w:sz w:val="24"/>
                <w:szCs w:val="24"/>
              </w:rPr>
              <w:t>половой состав населения, возрастной состав населения, возрастно-половая пирамида</w:t>
            </w:r>
            <w:r w:rsidRPr="00035716">
              <w:rPr>
                <w:rFonts w:ascii="Times New Roman" w:hAnsi="Times New Roman"/>
                <w:sz w:val="24"/>
                <w:szCs w:val="24"/>
              </w:rPr>
              <w:t>; объяснять влияние различных факторов на продолжительность жизни населения страны; выделять на карте (в качестве примеров) районы с преобладанием мужского и женского населения, молодежи и лиц старшего возраста; сравнивать свою местность с другими районами по этим показателям, объяснять выявленные различия;</w:t>
            </w:r>
          </w:p>
          <w:p w:rsidR="008B044E" w:rsidRPr="00035716" w:rsidRDefault="008B044E" w:rsidP="008B044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строить диаграммы и графики на основе статистических материалов, читать и анализировать их, объяснять особенности половозрастного состава населения России</w:t>
            </w:r>
          </w:p>
        </w:tc>
        <w:tc>
          <w:tcPr>
            <w:tcW w:w="1612" w:type="dxa"/>
            <w:gridSpan w:val="2"/>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r>
      <w:tr w:rsidR="008B044E" w:rsidRPr="00035716" w:rsidTr="009C1962">
        <w:tc>
          <w:tcPr>
            <w:tcW w:w="7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51</w:t>
            </w:r>
          </w:p>
        </w:tc>
        <w:tc>
          <w:tcPr>
            <w:tcW w:w="2410" w:type="dxa"/>
            <w:tcBorders>
              <w:top w:val="single" w:sz="4" w:space="0" w:color="auto"/>
              <w:left w:val="single" w:sz="4" w:space="0" w:color="auto"/>
              <w:bottom w:val="single" w:sz="4" w:space="0" w:color="auto"/>
              <w:right w:val="single" w:sz="4" w:space="0" w:color="auto"/>
            </w:tcBorders>
          </w:tcPr>
          <w:p w:rsidR="008B044E" w:rsidRPr="00035716" w:rsidRDefault="008B044E" w:rsidP="00A14EDD">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bCs/>
                <w:sz w:val="24"/>
                <w:szCs w:val="24"/>
              </w:rPr>
              <w:t>Возрастной состав населения России. ОПР «</w:t>
            </w:r>
            <w:r w:rsidRPr="00035716">
              <w:rPr>
                <w:rFonts w:ascii="Times New Roman" w:hAnsi="Times New Roman"/>
                <w:sz w:val="24"/>
                <w:szCs w:val="24"/>
              </w:rPr>
              <w:t>Характеристика полового и возрастного состава населения на основе разных источников информации»</w:t>
            </w:r>
          </w:p>
          <w:p w:rsidR="008B044E" w:rsidRPr="00035716" w:rsidRDefault="008B044E" w:rsidP="00A14EDD">
            <w:pPr>
              <w:autoSpaceDE w:val="0"/>
              <w:autoSpaceDN w:val="0"/>
              <w:adjustRightInd w:val="0"/>
              <w:spacing w:after="0" w:line="240" w:lineRule="auto"/>
              <w:jc w:val="both"/>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c>
          <w:tcPr>
            <w:tcW w:w="4767" w:type="dxa"/>
            <w:vMerge/>
            <w:tcBorders>
              <w:left w:val="single" w:sz="4" w:space="0" w:color="auto"/>
              <w:bottom w:val="single" w:sz="4" w:space="0" w:color="auto"/>
              <w:right w:val="single" w:sz="4" w:space="0" w:color="auto"/>
            </w:tcBorders>
          </w:tcPr>
          <w:p w:rsidR="008B044E" w:rsidRPr="00035716" w:rsidRDefault="008B044E" w:rsidP="00A14EDD">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r>
      <w:tr w:rsidR="00A14EDD" w:rsidRPr="00035716" w:rsidTr="00DB6151">
        <w:tc>
          <w:tcPr>
            <w:tcW w:w="10207" w:type="dxa"/>
            <w:gridSpan w:val="6"/>
            <w:tcBorders>
              <w:top w:val="single" w:sz="4" w:space="0" w:color="auto"/>
              <w:left w:val="single" w:sz="4" w:space="0" w:color="auto"/>
              <w:bottom w:val="single" w:sz="4" w:space="0" w:color="auto"/>
              <w:right w:val="single" w:sz="4" w:space="0" w:color="auto"/>
            </w:tcBorders>
          </w:tcPr>
          <w:p w:rsidR="00A14EDD" w:rsidRPr="00035716" w:rsidRDefault="00A14EDD" w:rsidP="00A14EDD">
            <w:pPr>
              <w:spacing w:after="0" w:line="240" w:lineRule="auto"/>
              <w:jc w:val="center"/>
              <w:rPr>
                <w:rFonts w:ascii="Times New Roman" w:hAnsi="Times New Roman"/>
                <w:bCs/>
                <w:sz w:val="24"/>
                <w:szCs w:val="24"/>
              </w:rPr>
            </w:pPr>
            <w:r w:rsidRPr="00035716">
              <w:rPr>
                <w:rFonts w:ascii="Times New Roman" w:hAnsi="Times New Roman"/>
                <w:b/>
                <w:sz w:val="24"/>
                <w:szCs w:val="24"/>
              </w:rPr>
              <w:t>ТЕМА 10. КУДА И ЗАЧЕМ ЕДУТ ЛЮДИ? (3 ч)</w:t>
            </w:r>
          </w:p>
        </w:tc>
      </w:tr>
      <w:tr w:rsidR="008B044E" w:rsidRPr="00035716" w:rsidTr="009C1962">
        <w:tc>
          <w:tcPr>
            <w:tcW w:w="7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52</w:t>
            </w:r>
          </w:p>
        </w:tc>
        <w:tc>
          <w:tcPr>
            <w:tcW w:w="24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Миграции населения России</w:t>
            </w:r>
          </w:p>
        </w:tc>
        <w:tc>
          <w:tcPr>
            <w:tcW w:w="708"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c>
          <w:tcPr>
            <w:tcW w:w="4767" w:type="dxa"/>
            <w:vMerge w:val="restart"/>
            <w:tcBorders>
              <w:top w:val="single" w:sz="4" w:space="0" w:color="auto"/>
              <w:left w:val="single" w:sz="4" w:space="0" w:color="auto"/>
              <w:right w:val="single" w:sz="4" w:space="0" w:color="auto"/>
            </w:tcBorders>
          </w:tcPr>
          <w:p w:rsidR="008B044E" w:rsidRPr="00035716" w:rsidRDefault="008B044E" w:rsidP="008B044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 xml:space="preserve">Объяснять значения понятий и терминов: </w:t>
            </w:r>
            <w:r w:rsidRPr="00035716">
              <w:rPr>
                <w:rFonts w:ascii="Times New Roman" w:hAnsi="Times New Roman"/>
                <w:i/>
                <w:iCs/>
                <w:sz w:val="24"/>
                <w:szCs w:val="24"/>
              </w:rPr>
              <w:t>миграция, миграционная подвижность, сальдо миграций, причины миграций</w:t>
            </w:r>
            <w:r w:rsidRPr="00035716">
              <w:rPr>
                <w:rFonts w:ascii="Times New Roman" w:hAnsi="Times New Roman"/>
                <w:sz w:val="24"/>
                <w:szCs w:val="24"/>
              </w:rPr>
              <w:t>;</w:t>
            </w:r>
          </w:p>
          <w:p w:rsidR="008B044E" w:rsidRPr="00035716" w:rsidRDefault="008B044E" w:rsidP="008B044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объяснять причины и основные направления миграций населения России;</w:t>
            </w:r>
          </w:p>
          <w:p w:rsidR="008B044E" w:rsidRPr="00035716" w:rsidRDefault="008B044E" w:rsidP="008B044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объяснять современную демографическую ситуацию страны; на основе имеющихся знаний об изменении численности населения, естественного движения и миграций оценивать изменение демографической ситуации в России и своей местности; называть факторы, влияющие на территориальную</w:t>
            </w:r>
          </w:p>
          <w:p w:rsidR="008B044E" w:rsidRPr="00035716" w:rsidRDefault="008B044E" w:rsidP="008B044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подвижность населения; объяснять усиление территориальной подвижности</w:t>
            </w:r>
          </w:p>
          <w:p w:rsidR="008B044E" w:rsidRPr="00035716" w:rsidRDefault="008B044E" w:rsidP="008B044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на современном этапе развития общества;</w:t>
            </w:r>
          </w:p>
          <w:p w:rsidR="008B044E" w:rsidRPr="00035716" w:rsidRDefault="008B044E" w:rsidP="008B044E">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давать описание особенностей территориальной подвижности населения своей местности, выделять на схеме главные направления суточного и недельного движения населения</w:t>
            </w:r>
          </w:p>
        </w:tc>
        <w:tc>
          <w:tcPr>
            <w:tcW w:w="1612" w:type="dxa"/>
            <w:gridSpan w:val="2"/>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r>
      <w:tr w:rsidR="008B044E" w:rsidRPr="00035716" w:rsidTr="009C1962">
        <w:tc>
          <w:tcPr>
            <w:tcW w:w="7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53</w:t>
            </w:r>
          </w:p>
        </w:tc>
        <w:tc>
          <w:tcPr>
            <w:tcW w:w="24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Внешние миграции — в Россию и из нее</w:t>
            </w:r>
          </w:p>
        </w:tc>
        <w:tc>
          <w:tcPr>
            <w:tcW w:w="708"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8B044E" w:rsidRPr="00035716" w:rsidRDefault="008B044E" w:rsidP="00A14EDD">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r>
      <w:tr w:rsidR="008B044E" w:rsidRPr="00035716" w:rsidTr="009C1962">
        <w:tc>
          <w:tcPr>
            <w:tcW w:w="7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54</w:t>
            </w:r>
          </w:p>
        </w:tc>
        <w:tc>
          <w:tcPr>
            <w:tcW w:w="2410"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Территориальная подвижность населения ТПР «</w:t>
            </w:r>
            <w:r w:rsidRPr="00035716">
              <w:rPr>
                <w:rFonts w:ascii="Times New Roman" w:hAnsi="Times New Roman"/>
                <w:sz w:val="24"/>
                <w:szCs w:val="24"/>
              </w:rPr>
              <w:t>Изучение по картам изменения направления миграционных потоков во времени и в пространстве»</w:t>
            </w:r>
          </w:p>
        </w:tc>
        <w:tc>
          <w:tcPr>
            <w:tcW w:w="708" w:type="dxa"/>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c>
          <w:tcPr>
            <w:tcW w:w="4767" w:type="dxa"/>
            <w:vMerge/>
            <w:tcBorders>
              <w:left w:val="single" w:sz="4" w:space="0" w:color="auto"/>
              <w:bottom w:val="single" w:sz="4" w:space="0" w:color="auto"/>
              <w:right w:val="single" w:sz="4" w:space="0" w:color="auto"/>
            </w:tcBorders>
          </w:tcPr>
          <w:p w:rsidR="008B044E" w:rsidRPr="00035716" w:rsidRDefault="008B044E" w:rsidP="00A14EDD">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8B044E" w:rsidRPr="00035716" w:rsidRDefault="008B044E" w:rsidP="00CC41E9">
            <w:pPr>
              <w:spacing w:after="0" w:line="240" w:lineRule="auto"/>
              <w:jc w:val="center"/>
              <w:rPr>
                <w:rFonts w:ascii="Times New Roman" w:hAnsi="Times New Roman"/>
                <w:bCs/>
                <w:sz w:val="24"/>
                <w:szCs w:val="24"/>
              </w:rPr>
            </w:pPr>
          </w:p>
        </w:tc>
      </w:tr>
      <w:tr w:rsidR="00A14EDD" w:rsidRPr="00035716" w:rsidTr="00DB6151">
        <w:tc>
          <w:tcPr>
            <w:tcW w:w="10207" w:type="dxa"/>
            <w:gridSpan w:val="6"/>
            <w:tcBorders>
              <w:top w:val="single" w:sz="4" w:space="0" w:color="auto"/>
              <w:left w:val="single" w:sz="4" w:space="0" w:color="auto"/>
              <w:bottom w:val="single" w:sz="4" w:space="0" w:color="auto"/>
              <w:right w:val="single" w:sz="4" w:space="0" w:color="auto"/>
            </w:tcBorders>
          </w:tcPr>
          <w:p w:rsidR="00A14EDD" w:rsidRPr="00035716" w:rsidRDefault="00A14EDD" w:rsidP="00A14EDD">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ТЕМА 11. ЧЕЛОВЕК И ТРУД (1 ч)</w:t>
            </w:r>
          </w:p>
        </w:tc>
      </w:tr>
      <w:tr w:rsidR="00A14EDD" w:rsidRPr="00035716" w:rsidTr="008A7683">
        <w:tc>
          <w:tcPr>
            <w:tcW w:w="710" w:type="dxa"/>
            <w:tcBorders>
              <w:top w:val="single" w:sz="4" w:space="0" w:color="auto"/>
              <w:left w:val="single" w:sz="4" w:space="0" w:color="auto"/>
              <w:bottom w:val="single" w:sz="4" w:space="0" w:color="auto"/>
              <w:right w:val="single" w:sz="4" w:space="0" w:color="auto"/>
            </w:tcBorders>
          </w:tcPr>
          <w:p w:rsidR="00A14EDD" w:rsidRPr="00035716" w:rsidRDefault="00A14EDD"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55</w:t>
            </w:r>
          </w:p>
        </w:tc>
        <w:tc>
          <w:tcPr>
            <w:tcW w:w="2410" w:type="dxa"/>
            <w:tcBorders>
              <w:top w:val="single" w:sz="4" w:space="0" w:color="auto"/>
              <w:left w:val="single" w:sz="4" w:space="0" w:color="auto"/>
              <w:bottom w:val="single" w:sz="4" w:space="0" w:color="auto"/>
              <w:right w:val="single" w:sz="4" w:space="0" w:color="auto"/>
            </w:tcBorders>
          </w:tcPr>
          <w:p w:rsidR="00A14EDD" w:rsidRPr="00035716" w:rsidRDefault="00A14EDD"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География рынка труда</w:t>
            </w:r>
          </w:p>
        </w:tc>
        <w:tc>
          <w:tcPr>
            <w:tcW w:w="708" w:type="dxa"/>
            <w:tcBorders>
              <w:top w:val="single" w:sz="4" w:space="0" w:color="auto"/>
              <w:left w:val="single" w:sz="4" w:space="0" w:color="auto"/>
              <w:bottom w:val="single" w:sz="4" w:space="0" w:color="auto"/>
              <w:right w:val="single" w:sz="4" w:space="0" w:color="auto"/>
            </w:tcBorders>
          </w:tcPr>
          <w:p w:rsidR="00A14EDD" w:rsidRPr="00035716" w:rsidRDefault="00A14EDD" w:rsidP="00CC41E9">
            <w:pPr>
              <w:spacing w:after="0" w:line="240" w:lineRule="auto"/>
              <w:jc w:val="center"/>
              <w:rPr>
                <w:rFonts w:ascii="Times New Roman" w:hAnsi="Times New Roman"/>
                <w:bCs/>
                <w:sz w:val="24"/>
                <w:szCs w:val="24"/>
              </w:rPr>
            </w:pPr>
          </w:p>
        </w:tc>
        <w:tc>
          <w:tcPr>
            <w:tcW w:w="4767" w:type="dxa"/>
            <w:tcBorders>
              <w:top w:val="single" w:sz="4" w:space="0" w:color="auto"/>
              <w:left w:val="single" w:sz="4" w:space="0" w:color="auto"/>
              <w:bottom w:val="single" w:sz="4" w:space="0" w:color="auto"/>
              <w:right w:val="single" w:sz="4" w:space="0" w:color="auto"/>
            </w:tcBorders>
          </w:tcPr>
          <w:p w:rsidR="007B1328" w:rsidRPr="00035716" w:rsidRDefault="007B1328" w:rsidP="007B132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 xml:space="preserve">Объяснять значения понятий и терминов: </w:t>
            </w:r>
            <w:r w:rsidRPr="00035716">
              <w:rPr>
                <w:rFonts w:ascii="Times New Roman" w:hAnsi="Times New Roman"/>
                <w:i/>
                <w:iCs/>
                <w:sz w:val="24"/>
                <w:szCs w:val="24"/>
              </w:rPr>
              <w:t>трудовые ресурсы, экономически активное население</w:t>
            </w:r>
            <w:r w:rsidRPr="00035716">
              <w:rPr>
                <w:rFonts w:ascii="Times New Roman" w:hAnsi="Times New Roman"/>
                <w:sz w:val="24"/>
                <w:szCs w:val="24"/>
              </w:rPr>
              <w:t>; характеризовать состав и использование трудовых ресурсов своей страны и своей местности на основе</w:t>
            </w:r>
          </w:p>
          <w:p w:rsidR="00A14EDD" w:rsidRPr="00035716" w:rsidRDefault="007B1328" w:rsidP="007B132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учебника и краеведческого материала</w:t>
            </w:r>
          </w:p>
        </w:tc>
        <w:tc>
          <w:tcPr>
            <w:tcW w:w="1612" w:type="dxa"/>
            <w:gridSpan w:val="2"/>
            <w:tcBorders>
              <w:top w:val="single" w:sz="4" w:space="0" w:color="auto"/>
              <w:left w:val="single" w:sz="4" w:space="0" w:color="auto"/>
              <w:bottom w:val="single" w:sz="4" w:space="0" w:color="auto"/>
              <w:right w:val="single" w:sz="4" w:space="0" w:color="auto"/>
            </w:tcBorders>
          </w:tcPr>
          <w:p w:rsidR="00A14EDD" w:rsidRPr="00035716" w:rsidRDefault="00A14EDD" w:rsidP="00CC41E9">
            <w:pPr>
              <w:spacing w:after="0" w:line="240" w:lineRule="auto"/>
              <w:jc w:val="center"/>
              <w:rPr>
                <w:rFonts w:ascii="Times New Roman" w:hAnsi="Times New Roman"/>
                <w:bCs/>
                <w:sz w:val="24"/>
                <w:szCs w:val="24"/>
              </w:rPr>
            </w:pPr>
          </w:p>
        </w:tc>
      </w:tr>
      <w:tr w:rsidR="00EE5BF6" w:rsidRPr="00035716" w:rsidTr="00DB6151">
        <w:tc>
          <w:tcPr>
            <w:tcW w:w="10207" w:type="dxa"/>
            <w:gridSpan w:val="6"/>
            <w:tcBorders>
              <w:top w:val="single" w:sz="4" w:space="0" w:color="auto"/>
              <w:left w:val="single" w:sz="4" w:space="0" w:color="auto"/>
              <w:bottom w:val="single" w:sz="4" w:space="0" w:color="auto"/>
              <w:right w:val="single" w:sz="4" w:space="0" w:color="auto"/>
            </w:tcBorders>
          </w:tcPr>
          <w:p w:rsidR="00EE5BF6" w:rsidRPr="00035716" w:rsidRDefault="00EE5BF6" w:rsidP="00EE5BF6">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lastRenderedPageBreak/>
              <w:t>ТЕМА 12. НАРОДЫ И РЕЛИГИИ РОССИИ (3 ч)</w:t>
            </w:r>
          </w:p>
        </w:tc>
      </w:tr>
      <w:tr w:rsidR="007B1328" w:rsidRPr="00035716" w:rsidTr="009C1962">
        <w:tc>
          <w:tcPr>
            <w:tcW w:w="7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56</w:t>
            </w:r>
          </w:p>
        </w:tc>
        <w:tc>
          <w:tcPr>
            <w:tcW w:w="24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Этнический состав населения</w:t>
            </w:r>
          </w:p>
        </w:tc>
        <w:tc>
          <w:tcPr>
            <w:tcW w:w="708"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c>
          <w:tcPr>
            <w:tcW w:w="4767" w:type="dxa"/>
            <w:vMerge w:val="restart"/>
            <w:tcBorders>
              <w:top w:val="single" w:sz="4" w:space="0" w:color="auto"/>
              <w:left w:val="single" w:sz="4" w:space="0" w:color="auto"/>
              <w:right w:val="single" w:sz="4" w:space="0" w:color="auto"/>
            </w:tcBorders>
          </w:tcPr>
          <w:p w:rsidR="007B1328" w:rsidRPr="00035716" w:rsidRDefault="007B1328" w:rsidP="007B132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 xml:space="preserve">Объяснять значения понятий и терминов: </w:t>
            </w:r>
            <w:r w:rsidRPr="00035716">
              <w:rPr>
                <w:rFonts w:ascii="Times New Roman" w:hAnsi="Times New Roman"/>
                <w:i/>
                <w:iCs/>
                <w:sz w:val="24"/>
                <w:szCs w:val="24"/>
              </w:rPr>
              <w:t>этнос, этнография, языковые семьи и группы, титульные народы, мировые религии</w:t>
            </w:r>
            <w:r w:rsidRPr="00035716">
              <w:rPr>
                <w:rFonts w:ascii="Times New Roman" w:hAnsi="Times New Roman"/>
                <w:sz w:val="24"/>
                <w:szCs w:val="24"/>
              </w:rPr>
              <w:t>; приводить примеры народов России, относящихся к разным языковым семьям и группам, в том числе народов, живущих в своей местности; выделять на карте «Народы России» районы прожи-</w:t>
            </w:r>
          </w:p>
          <w:p w:rsidR="007B1328" w:rsidRPr="00035716" w:rsidRDefault="007B1328" w:rsidP="007B132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вания крупных народов и народов своего края, регионы, где наблюдается пестрота национального состава; приводить примеры республик в составе Российской</w:t>
            </w:r>
          </w:p>
          <w:p w:rsidR="007B1328" w:rsidRPr="00035716" w:rsidRDefault="007B1328" w:rsidP="007B132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Федерации, определять по статистическим показателям долю титульной нации в населении данных автономных образований; показывать по карте основные районы распространения на территории России православия, мусульманства, буддизма; приводить примеры, доказывающие связь этнического и религиозного состава населения страны</w:t>
            </w:r>
          </w:p>
        </w:tc>
        <w:tc>
          <w:tcPr>
            <w:tcW w:w="1612" w:type="dxa"/>
            <w:gridSpan w:val="2"/>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r>
      <w:tr w:rsidR="007B1328" w:rsidRPr="00035716" w:rsidTr="009C1962">
        <w:tc>
          <w:tcPr>
            <w:tcW w:w="7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57</w:t>
            </w:r>
          </w:p>
        </w:tc>
        <w:tc>
          <w:tcPr>
            <w:tcW w:w="24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Этническая мозаика России</w:t>
            </w:r>
          </w:p>
        </w:tc>
        <w:tc>
          <w:tcPr>
            <w:tcW w:w="708"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7B1328" w:rsidRPr="00035716" w:rsidRDefault="007B1328" w:rsidP="00EE5BF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r>
      <w:tr w:rsidR="007B1328" w:rsidRPr="00035716" w:rsidTr="009C1962">
        <w:tc>
          <w:tcPr>
            <w:tcW w:w="7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58</w:t>
            </w:r>
          </w:p>
        </w:tc>
        <w:tc>
          <w:tcPr>
            <w:tcW w:w="24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Религии народов России</w:t>
            </w:r>
          </w:p>
        </w:tc>
        <w:tc>
          <w:tcPr>
            <w:tcW w:w="708"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c>
          <w:tcPr>
            <w:tcW w:w="4767" w:type="dxa"/>
            <w:vMerge/>
            <w:tcBorders>
              <w:left w:val="single" w:sz="4" w:space="0" w:color="auto"/>
              <w:bottom w:val="single" w:sz="4" w:space="0" w:color="auto"/>
              <w:right w:val="single" w:sz="4" w:space="0" w:color="auto"/>
            </w:tcBorders>
          </w:tcPr>
          <w:p w:rsidR="007B1328" w:rsidRPr="00035716" w:rsidRDefault="007B1328" w:rsidP="00EE5BF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r>
      <w:tr w:rsidR="00EE5BF6" w:rsidRPr="00035716" w:rsidTr="00DB6151">
        <w:tc>
          <w:tcPr>
            <w:tcW w:w="10207" w:type="dxa"/>
            <w:gridSpan w:val="6"/>
            <w:tcBorders>
              <w:top w:val="single" w:sz="4" w:space="0" w:color="auto"/>
              <w:left w:val="single" w:sz="4" w:space="0" w:color="auto"/>
              <w:bottom w:val="single" w:sz="4" w:space="0" w:color="auto"/>
              <w:right w:val="single" w:sz="4" w:space="0" w:color="auto"/>
            </w:tcBorders>
          </w:tcPr>
          <w:p w:rsidR="00EE5BF6" w:rsidRPr="00035716" w:rsidRDefault="00EE5BF6" w:rsidP="00EE5BF6">
            <w:pPr>
              <w:autoSpaceDE w:val="0"/>
              <w:autoSpaceDN w:val="0"/>
              <w:adjustRightInd w:val="0"/>
              <w:spacing w:after="0" w:line="240" w:lineRule="auto"/>
              <w:jc w:val="center"/>
              <w:rPr>
                <w:rFonts w:ascii="Times New Roman" w:hAnsi="Times New Roman"/>
                <w:b/>
                <w:sz w:val="24"/>
                <w:szCs w:val="24"/>
              </w:rPr>
            </w:pPr>
            <w:r w:rsidRPr="00035716">
              <w:rPr>
                <w:rFonts w:ascii="Times New Roman" w:hAnsi="Times New Roman"/>
                <w:b/>
                <w:sz w:val="24"/>
                <w:szCs w:val="24"/>
              </w:rPr>
              <w:t>ТЕМА 13. ГДЕ И КАК ЖИВУТ ЛЮДИ? (6 ч)</w:t>
            </w:r>
          </w:p>
        </w:tc>
      </w:tr>
      <w:tr w:rsidR="007B1328" w:rsidRPr="00035716" w:rsidTr="009C1962">
        <w:tc>
          <w:tcPr>
            <w:tcW w:w="7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59</w:t>
            </w:r>
          </w:p>
        </w:tc>
        <w:tc>
          <w:tcPr>
            <w:tcW w:w="24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Плотность населения</w:t>
            </w:r>
            <w:r w:rsidRPr="00035716">
              <w:rPr>
                <w:rFonts w:ascii="Times New Roman" w:hAnsi="Times New Roman"/>
                <w:sz w:val="24"/>
                <w:szCs w:val="24"/>
              </w:rPr>
              <w:t>ОПР «Изучение особенностей размещения народов России по территории страны на основе работы с картой, сравнение географии расселения народов и административно-территориального деления России»</w:t>
            </w:r>
          </w:p>
        </w:tc>
        <w:tc>
          <w:tcPr>
            <w:tcW w:w="708"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c>
          <w:tcPr>
            <w:tcW w:w="4767" w:type="dxa"/>
            <w:vMerge w:val="restart"/>
            <w:tcBorders>
              <w:top w:val="single" w:sz="4" w:space="0" w:color="auto"/>
              <w:left w:val="single" w:sz="4" w:space="0" w:color="auto"/>
              <w:right w:val="single" w:sz="4" w:space="0" w:color="auto"/>
            </w:tcBorders>
          </w:tcPr>
          <w:p w:rsidR="007B1328" w:rsidRPr="00035716" w:rsidRDefault="007B1328" w:rsidP="007B1328">
            <w:pPr>
              <w:autoSpaceDE w:val="0"/>
              <w:autoSpaceDN w:val="0"/>
              <w:adjustRightInd w:val="0"/>
              <w:spacing w:after="0" w:line="240" w:lineRule="auto"/>
              <w:rPr>
                <w:rFonts w:ascii="Times New Roman" w:hAnsi="Times New Roman"/>
                <w:i/>
                <w:iCs/>
                <w:sz w:val="24"/>
                <w:szCs w:val="24"/>
              </w:rPr>
            </w:pPr>
            <w:r w:rsidRPr="00035716">
              <w:rPr>
                <w:rFonts w:ascii="Times New Roman" w:hAnsi="Times New Roman"/>
                <w:sz w:val="24"/>
                <w:szCs w:val="24"/>
              </w:rPr>
              <w:t xml:space="preserve">Объяснять значения понятий и терминов: </w:t>
            </w:r>
            <w:r w:rsidRPr="00035716">
              <w:rPr>
                <w:rFonts w:ascii="Times New Roman" w:hAnsi="Times New Roman"/>
                <w:i/>
                <w:iCs/>
                <w:sz w:val="24"/>
                <w:szCs w:val="24"/>
              </w:rPr>
              <w:t>главная полоса расселения, средняя плотность населения, емкость территории, территория сплошного и</w:t>
            </w:r>
          </w:p>
          <w:p w:rsidR="007B1328" w:rsidRPr="00035716" w:rsidRDefault="007B1328" w:rsidP="007B1328">
            <w:pPr>
              <w:autoSpaceDE w:val="0"/>
              <w:autoSpaceDN w:val="0"/>
              <w:adjustRightInd w:val="0"/>
              <w:spacing w:after="0" w:line="240" w:lineRule="auto"/>
              <w:rPr>
                <w:rFonts w:ascii="Times New Roman" w:hAnsi="Times New Roman"/>
                <w:sz w:val="24"/>
                <w:szCs w:val="24"/>
              </w:rPr>
            </w:pPr>
            <w:r w:rsidRPr="00035716">
              <w:rPr>
                <w:rFonts w:ascii="Times New Roman" w:hAnsi="Times New Roman"/>
                <w:i/>
                <w:iCs/>
                <w:sz w:val="24"/>
                <w:szCs w:val="24"/>
              </w:rPr>
              <w:t>очагового заселения, рекреационные территории</w:t>
            </w:r>
            <w:r w:rsidRPr="00035716">
              <w:rPr>
                <w:rFonts w:ascii="Times New Roman" w:hAnsi="Times New Roman"/>
                <w:sz w:val="24"/>
                <w:szCs w:val="24"/>
              </w:rPr>
              <w:t>; определять на основе работы с картой плотность населения отдельных районов страны, в том числе своей местности; объяснять выявленную контрастность в плотности населения России; отбирать необходимые тематические карты учебника для построения ответа; читать график изменения соотношения городского</w:t>
            </w:r>
          </w:p>
          <w:p w:rsidR="007B1328" w:rsidRPr="00035716" w:rsidRDefault="007B1328" w:rsidP="007B132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 сельского населения страны; называть показатели процесса урбанизации;</w:t>
            </w:r>
          </w:p>
          <w:p w:rsidR="007B1328" w:rsidRPr="00035716" w:rsidRDefault="007B1328" w:rsidP="007B132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объяснять разнообразие типов заселения территории страны на основе анализа текстовых карт; давать характеристику расселения своей местности; приводить примеры различных функций городов,</w:t>
            </w:r>
          </w:p>
          <w:p w:rsidR="007B1328" w:rsidRPr="00035716" w:rsidRDefault="007B1328" w:rsidP="007B132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в том числе ближайших к своей местности;</w:t>
            </w:r>
          </w:p>
          <w:p w:rsidR="007B1328" w:rsidRPr="00035716" w:rsidRDefault="007B1328" w:rsidP="007B1328">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называть способы отображения географической информации на различных видах карт (текстовых, атласа, демонстрационных)</w:t>
            </w:r>
          </w:p>
        </w:tc>
        <w:tc>
          <w:tcPr>
            <w:tcW w:w="1612" w:type="dxa"/>
            <w:gridSpan w:val="2"/>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r>
      <w:tr w:rsidR="007B1328" w:rsidRPr="00035716" w:rsidTr="009C1962">
        <w:tc>
          <w:tcPr>
            <w:tcW w:w="7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60</w:t>
            </w:r>
          </w:p>
        </w:tc>
        <w:tc>
          <w:tcPr>
            <w:tcW w:w="24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Расселение и урбанизация</w:t>
            </w:r>
            <w:r w:rsidRPr="00035716">
              <w:rPr>
                <w:rFonts w:ascii="Times New Roman" w:hAnsi="Times New Roman"/>
                <w:sz w:val="24"/>
                <w:szCs w:val="24"/>
              </w:rPr>
              <w:t>. ТПР «Выделение на контурной карте главной полосы расселения. Объяснение различий в плотности населения отдельных территорий страны, отбор необходимых тематических карт для выполнения задания»</w:t>
            </w:r>
          </w:p>
        </w:tc>
        <w:tc>
          <w:tcPr>
            <w:tcW w:w="708"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7B1328" w:rsidRPr="00035716" w:rsidRDefault="007B1328" w:rsidP="00EE5BF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r>
      <w:tr w:rsidR="007B1328" w:rsidRPr="00035716" w:rsidTr="009C1962">
        <w:tc>
          <w:tcPr>
            <w:tcW w:w="7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61</w:t>
            </w:r>
          </w:p>
        </w:tc>
        <w:tc>
          <w:tcPr>
            <w:tcW w:w="24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Города России</w:t>
            </w:r>
          </w:p>
        </w:tc>
        <w:tc>
          <w:tcPr>
            <w:tcW w:w="708"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7B1328" w:rsidRPr="00035716" w:rsidRDefault="007B1328" w:rsidP="00EE5BF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r>
      <w:tr w:rsidR="007B1328" w:rsidRPr="00035716" w:rsidTr="009C1962">
        <w:tc>
          <w:tcPr>
            <w:tcW w:w="7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62</w:t>
            </w:r>
          </w:p>
        </w:tc>
        <w:tc>
          <w:tcPr>
            <w:tcW w:w="24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bCs/>
                <w:sz w:val="24"/>
                <w:szCs w:val="24"/>
              </w:rPr>
              <w:t>Сельская Россия</w:t>
            </w:r>
          </w:p>
        </w:tc>
        <w:tc>
          <w:tcPr>
            <w:tcW w:w="708"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7B1328" w:rsidRPr="00035716" w:rsidRDefault="007B1328" w:rsidP="00EE5BF6">
            <w:pPr>
              <w:autoSpaceDE w:val="0"/>
              <w:autoSpaceDN w:val="0"/>
              <w:adjustRightInd w:val="0"/>
              <w:spacing w:after="0" w:line="240" w:lineRule="auto"/>
              <w:jc w:val="both"/>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r>
      <w:tr w:rsidR="007B1328" w:rsidRPr="00035716" w:rsidTr="009C1962">
        <w:tc>
          <w:tcPr>
            <w:tcW w:w="7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63</w:t>
            </w:r>
          </w:p>
        </w:tc>
        <w:tc>
          <w:tcPr>
            <w:tcW w:w="24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sz w:val="24"/>
                <w:szCs w:val="24"/>
              </w:rPr>
              <w:t xml:space="preserve">ОПР «Изучение </w:t>
            </w:r>
            <w:r w:rsidRPr="00035716">
              <w:rPr>
                <w:rFonts w:ascii="Times New Roman" w:hAnsi="Times New Roman"/>
                <w:sz w:val="24"/>
                <w:szCs w:val="24"/>
              </w:rPr>
              <w:lastRenderedPageBreak/>
              <w:t>фрагментов карт с целью выявления факторов, определивших своеобразие рисунка заселения территории»</w:t>
            </w:r>
          </w:p>
        </w:tc>
        <w:tc>
          <w:tcPr>
            <w:tcW w:w="708"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7B1328" w:rsidRPr="00035716" w:rsidRDefault="007B1328"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r>
      <w:tr w:rsidR="007B1328" w:rsidRPr="00035716" w:rsidTr="009C1962">
        <w:tc>
          <w:tcPr>
            <w:tcW w:w="7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64</w:t>
            </w:r>
          </w:p>
        </w:tc>
        <w:tc>
          <w:tcPr>
            <w:tcW w:w="2410"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autoSpaceDE w:val="0"/>
              <w:autoSpaceDN w:val="0"/>
              <w:adjustRightInd w:val="0"/>
              <w:spacing w:after="0" w:line="240" w:lineRule="auto"/>
              <w:jc w:val="both"/>
              <w:rPr>
                <w:rFonts w:ascii="Times New Roman" w:hAnsi="Times New Roman"/>
                <w:b/>
                <w:sz w:val="24"/>
                <w:szCs w:val="24"/>
              </w:rPr>
            </w:pPr>
            <w:r w:rsidRPr="00035716">
              <w:rPr>
                <w:rFonts w:ascii="Times New Roman" w:hAnsi="Times New Roman"/>
                <w:sz w:val="24"/>
                <w:szCs w:val="24"/>
              </w:rPr>
              <w:t>ТПР «Обозначение на контурной карте городов-миллионеров, объяснение особенностей их размещения на территории страны»</w:t>
            </w:r>
          </w:p>
        </w:tc>
        <w:tc>
          <w:tcPr>
            <w:tcW w:w="708" w:type="dxa"/>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c>
          <w:tcPr>
            <w:tcW w:w="4767" w:type="dxa"/>
            <w:vMerge/>
            <w:tcBorders>
              <w:left w:val="single" w:sz="4" w:space="0" w:color="auto"/>
              <w:bottom w:val="single" w:sz="4" w:space="0" w:color="auto"/>
              <w:right w:val="single" w:sz="4" w:space="0" w:color="auto"/>
            </w:tcBorders>
          </w:tcPr>
          <w:p w:rsidR="007B1328" w:rsidRPr="00035716" w:rsidRDefault="007B1328"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7B1328" w:rsidRPr="00035716" w:rsidRDefault="007B1328" w:rsidP="00CC41E9">
            <w:pPr>
              <w:spacing w:after="0" w:line="240" w:lineRule="auto"/>
              <w:jc w:val="center"/>
              <w:rPr>
                <w:rFonts w:ascii="Times New Roman" w:hAnsi="Times New Roman"/>
                <w:bCs/>
                <w:sz w:val="24"/>
                <w:szCs w:val="24"/>
              </w:rPr>
            </w:pPr>
          </w:p>
        </w:tc>
      </w:tr>
      <w:tr w:rsidR="00EE5BF6" w:rsidRPr="00035716" w:rsidTr="00DB6151">
        <w:tc>
          <w:tcPr>
            <w:tcW w:w="10207" w:type="dxa"/>
            <w:gridSpan w:val="6"/>
            <w:tcBorders>
              <w:top w:val="single" w:sz="4" w:space="0" w:color="auto"/>
              <w:left w:val="single" w:sz="4" w:space="0" w:color="auto"/>
              <w:bottom w:val="single" w:sz="4" w:space="0" w:color="auto"/>
              <w:right w:val="single" w:sz="4" w:space="0" w:color="auto"/>
            </w:tcBorders>
          </w:tcPr>
          <w:p w:rsidR="00EE5BF6" w:rsidRPr="00035716" w:rsidRDefault="00203245" w:rsidP="00CC41E9">
            <w:pPr>
              <w:spacing w:after="0" w:line="240" w:lineRule="auto"/>
              <w:jc w:val="center"/>
              <w:rPr>
                <w:rFonts w:ascii="Times New Roman" w:hAnsi="Times New Roman"/>
                <w:b/>
                <w:bCs/>
                <w:sz w:val="24"/>
                <w:szCs w:val="24"/>
              </w:rPr>
            </w:pPr>
            <w:r w:rsidRPr="00035716">
              <w:rPr>
                <w:rFonts w:ascii="Times New Roman" w:hAnsi="Times New Roman"/>
                <w:b/>
                <w:bCs/>
                <w:sz w:val="24"/>
                <w:szCs w:val="24"/>
              </w:rPr>
              <w:t>Обобщение и систематизация знаний ( 4 часа)</w:t>
            </w:r>
          </w:p>
        </w:tc>
      </w:tr>
      <w:tr w:rsidR="001F3D99" w:rsidRPr="00035716" w:rsidTr="00A158F2">
        <w:tc>
          <w:tcPr>
            <w:tcW w:w="710" w:type="dxa"/>
            <w:tcBorders>
              <w:top w:val="single" w:sz="4" w:space="0" w:color="auto"/>
              <w:left w:val="single" w:sz="4" w:space="0" w:color="auto"/>
              <w:bottom w:val="single" w:sz="4" w:space="0" w:color="auto"/>
              <w:right w:val="single" w:sz="4" w:space="0" w:color="auto"/>
            </w:tcBorders>
          </w:tcPr>
          <w:p w:rsidR="001F3D99" w:rsidRPr="00035716" w:rsidRDefault="001F3D99"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65</w:t>
            </w:r>
          </w:p>
        </w:tc>
        <w:tc>
          <w:tcPr>
            <w:tcW w:w="2410" w:type="dxa"/>
            <w:tcBorders>
              <w:top w:val="single" w:sz="4" w:space="0" w:color="auto"/>
              <w:left w:val="single" w:sz="4" w:space="0" w:color="auto"/>
              <w:bottom w:val="single" w:sz="4" w:space="0" w:color="auto"/>
              <w:right w:val="single" w:sz="4" w:space="0" w:color="auto"/>
            </w:tcBorders>
          </w:tcPr>
          <w:p w:rsidR="001F3D99" w:rsidRPr="00035716" w:rsidRDefault="001F3D99"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Зачёт по географической номенклатуре</w:t>
            </w:r>
          </w:p>
        </w:tc>
        <w:tc>
          <w:tcPr>
            <w:tcW w:w="708" w:type="dxa"/>
            <w:tcBorders>
              <w:top w:val="single" w:sz="4" w:space="0" w:color="auto"/>
              <w:left w:val="single" w:sz="4" w:space="0" w:color="auto"/>
              <w:bottom w:val="single" w:sz="4" w:space="0" w:color="auto"/>
              <w:right w:val="single" w:sz="4" w:space="0" w:color="auto"/>
            </w:tcBorders>
          </w:tcPr>
          <w:p w:rsidR="001F3D99" w:rsidRPr="00035716" w:rsidRDefault="001F3D99" w:rsidP="00CC41E9">
            <w:pPr>
              <w:spacing w:after="0" w:line="240" w:lineRule="auto"/>
              <w:jc w:val="center"/>
              <w:rPr>
                <w:rFonts w:ascii="Times New Roman" w:hAnsi="Times New Roman"/>
                <w:bCs/>
                <w:sz w:val="24"/>
                <w:szCs w:val="24"/>
              </w:rPr>
            </w:pPr>
          </w:p>
        </w:tc>
        <w:tc>
          <w:tcPr>
            <w:tcW w:w="4767" w:type="dxa"/>
            <w:vMerge w:val="restart"/>
            <w:tcBorders>
              <w:top w:val="single" w:sz="4" w:space="0" w:color="auto"/>
              <w:left w:val="single" w:sz="4" w:space="0" w:color="auto"/>
              <w:right w:val="single" w:sz="4" w:space="0" w:color="auto"/>
            </w:tcBorders>
          </w:tcPr>
          <w:p w:rsidR="001F3D99" w:rsidRPr="00035716" w:rsidRDefault="001F3D99" w:rsidP="001F3D9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Использовать различные виды моделирования, исходя из учебной задачи;</w:t>
            </w:r>
          </w:p>
          <w:p w:rsidR="001F3D99" w:rsidRPr="00035716" w:rsidRDefault="001F3D99" w:rsidP="001F3D9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создавать собственную информацию и представлять ее в соответствии с учебными задачами; составлять рецензии, аннотации;</w:t>
            </w:r>
          </w:p>
          <w:p w:rsidR="001F3D99" w:rsidRPr="00035716" w:rsidRDefault="001F3D99" w:rsidP="001F3D9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выступать перед аудиторией, придерживаясь определенного стиля при выступлении; вести дискуссию, диалог;</w:t>
            </w:r>
          </w:p>
          <w:p w:rsidR="001F3D99" w:rsidRPr="00035716" w:rsidRDefault="001F3D99" w:rsidP="001F3D99">
            <w:pPr>
              <w:autoSpaceDE w:val="0"/>
              <w:autoSpaceDN w:val="0"/>
              <w:adjustRightInd w:val="0"/>
              <w:spacing w:after="0" w:line="240" w:lineRule="auto"/>
              <w:rPr>
                <w:rFonts w:ascii="Times New Roman" w:hAnsi="Times New Roman"/>
                <w:sz w:val="24"/>
                <w:szCs w:val="24"/>
              </w:rPr>
            </w:pPr>
            <w:r w:rsidRPr="00035716">
              <w:rPr>
                <w:rFonts w:ascii="Times New Roman" w:hAnsi="Times New Roman"/>
                <w:sz w:val="24"/>
                <w:szCs w:val="24"/>
              </w:rPr>
              <w:t>находить приемлемое решение при наличии разных точек зрения</w:t>
            </w:r>
          </w:p>
        </w:tc>
        <w:tc>
          <w:tcPr>
            <w:tcW w:w="1612" w:type="dxa"/>
            <w:gridSpan w:val="2"/>
            <w:tcBorders>
              <w:top w:val="single" w:sz="4" w:space="0" w:color="auto"/>
              <w:left w:val="single" w:sz="4" w:space="0" w:color="auto"/>
              <w:bottom w:val="single" w:sz="4" w:space="0" w:color="auto"/>
              <w:right w:val="single" w:sz="4" w:space="0" w:color="auto"/>
            </w:tcBorders>
          </w:tcPr>
          <w:p w:rsidR="001F3D99" w:rsidRPr="00035716" w:rsidRDefault="001F3D99" w:rsidP="00CC41E9">
            <w:pPr>
              <w:spacing w:after="0" w:line="240" w:lineRule="auto"/>
              <w:jc w:val="center"/>
              <w:rPr>
                <w:rFonts w:ascii="Times New Roman" w:hAnsi="Times New Roman"/>
                <w:bCs/>
                <w:sz w:val="24"/>
                <w:szCs w:val="24"/>
              </w:rPr>
            </w:pPr>
          </w:p>
        </w:tc>
      </w:tr>
      <w:tr w:rsidR="001F3D99" w:rsidRPr="00035716" w:rsidTr="00A158F2">
        <w:tc>
          <w:tcPr>
            <w:tcW w:w="710" w:type="dxa"/>
            <w:tcBorders>
              <w:top w:val="single" w:sz="4" w:space="0" w:color="auto"/>
              <w:left w:val="single" w:sz="4" w:space="0" w:color="auto"/>
              <w:bottom w:val="single" w:sz="4" w:space="0" w:color="auto"/>
              <w:right w:val="single" w:sz="4" w:space="0" w:color="auto"/>
            </w:tcBorders>
          </w:tcPr>
          <w:p w:rsidR="001F3D99" w:rsidRPr="00035716" w:rsidRDefault="001F3D99"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66</w:t>
            </w:r>
          </w:p>
        </w:tc>
        <w:tc>
          <w:tcPr>
            <w:tcW w:w="2410" w:type="dxa"/>
            <w:tcBorders>
              <w:top w:val="single" w:sz="4" w:space="0" w:color="auto"/>
              <w:left w:val="single" w:sz="4" w:space="0" w:color="auto"/>
              <w:bottom w:val="single" w:sz="4" w:space="0" w:color="auto"/>
              <w:right w:val="single" w:sz="4" w:space="0" w:color="auto"/>
            </w:tcBorders>
          </w:tcPr>
          <w:p w:rsidR="001F3D99" w:rsidRPr="00035716" w:rsidRDefault="001F3D99"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Зачёт по географической номенклатуре</w:t>
            </w:r>
          </w:p>
        </w:tc>
        <w:tc>
          <w:tcPr>
            <w:tcW w:w="708" w:type="dxa"/>
            <w:tcBorders>
              <w:top w:val="single" w:sz="4" w:space="0" w:color="auto"/>
              <w:left w:val="single" w:sz="4" w:space="0" w:color="auto"/>
              <w:bottom w:val="single" w:sz="4" w:space="0" w:color="auto"/>
              <w:right w:val="single" w:sz="4" w:space="0" w:color="auto"/>
            </w:tcBorders>
          </w:tcPr>
          <w:p w:rsidR="001F3D99" w:rsidRPr="00035716" w:rsidRDefault="001F3D99"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1F3D99" w:rsidRPr="00035716" w:rsidRDefault="001F3D99"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1F3D99" w:rsidRPr="00035716" w:rsidRDefault="001F3D99" w:rsidP="00CC41E9">
            <w:pPr>
              <w:spacing w:after="0" w:line="240" w:lineRule="auto"/>
              <w:jc w:val="center"/>
              <w:rPr>
                <w:rFonts w:ascii="Times New Roman" w:hAnsi="Times New Roman"/>
                <w:bCs/>
                <w:sz w:val="24"/>
                <w:szCs w:val="24"/>
              </w:rPr>
            </w:pPr>
          </w:p>
        </w:tc>
      </w:tr>
      <w:tr w:rsidR="001F3D99" w:rsidRPr="00035716" w:rsidTr="00A158F2">
        <w:tc>
          <w:tcPr>
            <w:tcW w:w="710" w:type="dxa"/>
            <w:tcBorders>
              <w:top w:val="single" w:sz="4" w:space="0" w:color="auto"/>
              <w:left w:val="single" w:sz="4" w:space="0" w:color="auto"/>
              <w:bottom w:val="single" w:sz="4" w:space="0" w:color="auto"/>
              <w:right w:val="single" w:sz="4" w:space="0" w:color="auto"/>
            </w:tcBorders>
          </w:tcPr>
          <w:p w:rsidR="001F3D99" w:rsidRPr="00035716" w:rsidRDefault="001F3D99"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67</w:t>
            </w:r>
          </w:p>
        </w:tc>
        <w:tc>
          <w:tcPr>
            <w:tcW w:w="2410" w:type="dxa"/>
            <w:tcBorders>
              <w:top w:val="single" w:sz="4" w:space="0" w:color="auto"/>
              <w:left w:val="single" w:sz="4" w:space="0" w:color="auto"/>
              <w:bottom w:val="single" w:sz="4" w:space="0" w:color="auto"/>
              <w:right w:val="single" w:sz="4" w:space="0" w:color="auto"/>
            </w:tcBorders>
          </w:tcPr>
          <w:p w:rsidR="001F3D99" w:rsidRPr="00035716" w:rsidRDefault="001F3D99"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Защита проектных работ</w:t>
            </w:r>
          </w:p>
        </w:tc>
        <w:tc>
          <w:tcPr>
            <w:tcW w:w="708" w:type="dxa"/>
            <w:tcBorders>
              <w:top w:val="single" w:sz="4" w:space="0" w:color="auto"/>
              <w:left w:val="single" w:sz="4" w:space="0" w:color="auto"/>
              <w:bottom w:val="single" w:sz="4" w:space="0" w:color="auto"/>
              <w:right w:val="single" w:sz="4" w:space="0" w:color="auto"/>
            </w:tcBorders>
          </w:tcPr>
          <w:p w:rsidR="001F3D99" w:rsidRPr="00035716" w:rsidRDefault="001F3D99" w:rsidP="00CC41E9">
            <w:pPr>
              <w:spacing w:after="0" w:line="240" w:lineRule="auto"/>
              <w:jc w:val="center"/>
              <w:rPr>
                <w:rFonts w:ascii="Times New Roman" w:hAnsi="Times New Roman"/>
                <w:bCs/>
                <w:sz w:val="24"/>
                <w:szCs w:val="24"/>
              </w:rPr>
            </w:pPr>
          </w:p>
        </w:tc>
        <w:tc>
          <w:tcPr>
            <w:tcW w:w="4767" w:type="dxa"/>
            <w:vMerge/>
            <w:tcBorders>
              <w:left w:val="single" w:sz="4" w:space="0" w:color="auto"/>
              <w:right w:val="single" w:sz="4" w:space="0" w:color="auto"/>
            </w:tcBorders>
          </w:tcPr>
          <w:p w:rsidR="001F3D99" w:rsidRPr="00035716" w:rsidRDefault="001F3D99"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1F3D99" w:rsidRPr="00035716" w:rsidRDefault="001F3D99" w:rsidP="00CC41E9">
            <w:pPr>
              <w:spacing w:after="0" w:line="240" w:lineRule="auto"/>
              <w:jc w:val="center"/>
              <w:rPr>
                <w:rFonts w:ascii="Times New Roman" w:hAnsi="Times New Roman"/>
                <w:bCs/>
                <w:sz w:val="24"/>
                <w:szCs w:val="24"/>
              </w:rPr>
            </w:pPr>
          </w:p>
        </w:tc>
      </w:tr>
      <w:tr w:rsidR="001F3D99" w:rsidRPr="00035716" w:rsidTr="00A158F2">
        <w:tc>
          <w:tcPr>
            <w:tcW w:w="710" w:type="dxa"/>
            <w:tcBorders>
              <w:top w:val="single" w:sz="4" w:space="0" w:color="auto"/>
              <w:left w:val="single" w:sz="4" w:space="0" w:color="auto"/>
              <w:bottom w:val="single" w:sz="4" w:space="0" w:color="auto"/>
              <w:right w:val="single" w:sz="4" w:space="0" w:color="auto"/>
            </w:tcBorders>
          </w:tcPr>
          <w:p w:rsidR="001F3D99" w:rsidRPr="00035716" w:rsidRDefault="001F3D99" w:rsidP="00CC41E9">
            <w:pPr>
              <w:spacing w:after="0" w:line="240" w:lineRule="auto"/>
              <w:jc w:val="center"/>
              <w:rPr>
                <w:rFonts w:ascii="Times New Roman" w:hAnsi="Times New Roman"/>
                <w:bCs/>
                <w:sz w:val="24"/>
                <w:szCs w:val="24"/>
              </w:rPr>
            </w:pPr>
            <w:r w:rsidRPr="00035716">
              <w:rPr>
                <w:rFonts w:ascii="Times New Roman" w:hAnsi="Times New Roman"/>
                <w:bCs/>
                <w:sz w:val="24"/>
                <w:szCs w:val="24"/>
              </w:rPr>
              <w:t>68</w:t>
            </w:r>
          </w:p>
        </w:tc>
        <w:tc>
          <w:tcPr>
            <w:tcW w:w="2410" w:type="dxa"/>
            <w:tcBorders>
              <w:top w:val="single" w:sz="4" w:space="0" w:color="auto"/>
              <w:left w:val="single" w:sz="4" w:space="0" w:color="auto"/>
              <w:bottom w:val="single" w:sz="4" w:space="0" w:color="auto"/>
              <w:right w:val="single" w:sz="4" w:space="0" w:color="auto"/>
            </w:tcBorders>
          </w:tcPr>
          <w:p w:rsidR="001F3D99" w:rsidRPr="00035716" w:rsidRDefault="001F3D99" w:rsidP="00CC41E9">
            <w:pPr>
              <w:autoSpaceDE w:val="0"/>
              <w:autoSpaceDN w:val="0"/>
              <w:adjustRightInd w:val="0"/>
              <w:spacing w:after="0" w:line="240" w:lineRule="auto"/>
              <w:jc w:val="both"/>
              <w:rPr>
                <w:rFonts w:ascii="Times New Roman" w:hAnsi="Times New Roman"/>
                <w:sz w:val="24"/>
                <w:szCs w:val="24"/>
              </w:rPr>
            </w:pPr>
            <w:r w:rsidRPr="00035716">
              <w:rPr>
                <w:rFonts w:ascii="Times New Roman" w:hAnsi="Times New Roman"/>
                <w:sz w:val="24"/>
                <w:szCs w:val="24"/>
              </w:rPr>
              <w:t>Защита проектных работ</w:t>
            </w:r>
          </w:p>
        </w:tc>
        <w:tc>
          <w:tcPr>
            <w:tcW w:w="708" w:type="dxa"/>
            <w:tcBorders>
              <w:top w:val="single" w:sz="4" w:space="0" w:color="auto"/>
              <w:left w:val="single" w:sz="4" w:space="0" w:color="auto"/>
              <w:bottom w:val="single" w:sz="4" w:space="0" w:color="auto"/>
              <w:right w:val="single" w:sz="4" w:space="0" w:color="auto"/>
            </w:tcBorders>
          </w:tcPr>
          <w:p w:rsidR="001F3D99" w:rsidRPr="00035716" w:rsidRDefault="001F3D99" w:rsidP="00CC41E9">
            <w:pPr>
              <w:spacing w:after="0" w:line="240" w:lineRule="auto"/>
              <w:jc w:val="center"/>
              <w:rPr>
                <w:rFonts w:ascii="Times New Roman" w:hAnsi="Times New Roman"/>
                <w:bCs/>
                <w:sz w:val="24"/>
                <w:szCs w:val="24"/>
              </w:rPr>
            </w:pPr>
          </w:p>
        </w:tc>
        <w:tc>
          <w:tcPr>
            <w:tcW w:w="4767" w:type="dxa"/>
            <w:vMerge/>
            <w:tcBorders>
              <w:left w:val="single" w:sz="4" w:space="0" w:color="auto"/>
              <w:bottom w:val="single" w:sz="4" w:space="0" w:color="auto"/>
              <w:right w:val="single" w:sz="4" w:space="0" w:color="auto"/>
            </w:tcBorders>
          </w:tcPr>
          <w:p w:rsidR="001F3D99" w:rsidRPr="00035716" w:rsidRDefault="001F3D99" w:rsidP="00CC41E9">
            <w:pPr>
              <w:autoSpaceDE w:val="0"/>
              <w:autoSpaceDN w:val="0"/>
              <w:adjustRightInd w:val="0"/>
              <w:spacing w:after="0" w:line="240" w:lineRule="auto"/>
              <w:rPr>
                <w:rFonts w:ascii="Times New Roman" w:hAnsi="Times New Roman"/>
                <w:sz w:val="24"/>
                <w:szCs w:val="24"/>
              </w:rPr>
            </w:pPr>
          </w:p>
        </w:tc>
        <w:tc>
          <w:tcPr>
            <w:tcW w:w="1612" w:type="dxa"/>
            <w:gridSpan w:val="2"/>
            <w:tcBorders>
              <w:top w:val="single" w:sz="4" w:space="0" w:color="auto"/>
              <w:left w:val="single" w:sz="4" w:space="0" w:color="auto"/>
              <w:bottom w:val="single" w:sz="4" w:space="0" w:color="auto"/>
              <w:right w:val="single" w:sz="4" w:space="0" w:color="auto"/>
            </w:tcBorders>
          </w:tcPr>
          <w:p w:rsidR="001F3D99" w:rsidRPr="00035716" w:rsidRDefault="001F3D99" w:rsidP="00CC41E9">
            <w:pPr>
              <w:spacing w:after="0" w:line="240" w:lineRule="auto"/>
              <w:jc w:val="center"/>
              <w:rPr>
                <w:rFonts w:ascii="Times New Roman" w:hAnsi="Times New Roman"/>
                <w:bCs/>
                <w:sz w:val="24"/>
                <w:szCs w:val="24"/>
              </w:rPr>
            </w:pPr>
          </w:p>
        </w:tc>
      </w:tr>
    </w:tbl>
    <w:p w:rsidR="00097760" w:rsidRPr="00035716" w:rsidRDefault="00097760" w:rsidP="00211033">
      <w:pPr>
        <w:spacing w:after="0" w:line="240" w:lineRule="auto"/>
        <w:rPr>
          <w:rFonts w:ascii="Times New Roman" w:hAnsi="Times New Roman"/>
          <w:sz w:val="24"/>
          <w:szCs w:val="24"/>
        </w:rPr>
      </w:pPr>
    </w:p>
    <w:p w:rsidR="00203245" w:rsidRPr="00035716" w:rsidRDefault="00203245" w:rsidP="00211033">
      <w:pPr>
        <w:spacing w:line="240" w:lineRule="auto"/>
        <w:rPr>
          <w:rFonts w:ascii="Times New Roman" w:hAnsi="Times New Roman"/>
          <w:sz w:val="24"/>
          <w:szCs w:val="24"/>
        </w:rPr>
      </w:pPr>
    </w:p>
    <w:p w:rsidR="0032359B" w:rsidRPr="00087640" w:rsidRDefault="0032359B" w:rsidP="00087640">
      <w:pPr>
        <w:spacing w:line="240" w:lineRule="auto"/>
        <w:rPr>
          <w:rFonts w:ascii="Times New Roman" w:hAnsi="Times New Roman"/>
          <w:sz w:val="24"/>
          <w:szCs w:val="24"/>
        </w:rPr>
      </w:pPr>
      <w:bookmarkStart w:id="0" w:name="_GoBack"/>
      <w:bookmarkEnd w:id="0"/>
    </w:p>
    <w:sectPr w:rsidR="0032359B" w:rsidRPr="00087640" w:rsidSect="00082D6D">
      <w:pgSz w:w="11906" w:h="16838"/>
      <w:pgMar w:top="851" w:right="707"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BDB" w:rsidRDefault="004A0BDB" w:rsidP="00135A92">
      <w:pPr>
        <w:spacing w:after="0" w:line="240" w:lineRule="auto"/>
      </w:pPr>
      <w:r>
        <w:separator/>
      </w:r>
    </w:p>
  </w:endnote>
  <w:endnote w:type="continuationSeparator" w:id="0">
    <w:p w:rsidR="004A0BDB" w:rsidRDefault="004A0BDB" w:rsidP="00135A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DejaVu Sans">
    <w:altName w:val="Arial"/>
    <w:charset w:val="CC"/>
    <w:family w:val="swiss"/>
    <w:pitch w:val="variable"/>
    <w:sig w:usb0="00000000" w:usb1="D200FDFF" w:usb2="0A04602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MS Mincho"/>
    <w:charset w:val="80"/>
    <w:family w:val="roman"/>
    <w:pitch w:val="variable"/>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abriola">
    <w:panose1 w:val="04040605051002020D02"/>
    <w:charset w:val="CC"/>
    <w:family w:val="decorative"/>
    <w:pitch w:val="variable"/>
    <w:sig w:usb0="E00002EF" w:usb1="5000204B" w:usb2="00000000" w:usb3="00000000" w:csb0="0000009F" w:csb1="00000000"/>
  </w:font>
  <w:font w:name="TT217Eo00">
    <w:panose1 w:val="00000000000000000000"/>
    <w:charset w:val="CC"/>
    <w:family w:val="auto"/>
    <w:notTrueType/>
    <w:pitch w:val="default"/>
    <w:sig w:usb0="00000201" w:usb1="00000000" w:usb2="00000000" w:usb3="00000000" w:csb0="00000004" w:csb1="00000000"/>
  </w:font>
  <w:font w:name="SchoolBookCSanPin-Regular">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BDB" w:rsidRDefault="004A0BDB" w:rsidP="00135A92">
      <w:pPr>
        <w:spacing w:after="0" w:line="240" w:lineRule="auto"/>
      </w:pPr>
      <w:r>
        <w:separator/>
      </w:r>
    </w:p>
  </w:footnote>
  <w:footnote w:type="continuationSeparator" w:id="0">
    <w:p w:rsidR="004A0BDB" w:rsidRDefault="004A0BDB" w:rsidP="00135A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9"/>
    <w:multiLevelType w:val="singleLevel"/>
    <w:tmpl w:val="00000009"/>
    <w:name w:val="WW8Num9"/>
    <w:lvl w:ilvl="0">
      <w:start w:val="1"/>
      <w:numFmt w:val="decimal"/>
      <w:lvlText w:val="%1."/>
      <w:lvlJc w:val="left"/>
      <w:pPr>
        <w:tabs>
          <w:tab w:val="num" w:pos="0"/>
        </w:tabs>
        <w:ind w:left="720" w:hanging="360"/>
      </w:pPr>
    </w:lvl>
  </w:abstractNum>
  <w:abstractNum w:abstractNumId="2" w15:restartNumberingAfterBreak="0">
    <w:nsid w:val="0000000D"/>
    <w:multiLevelType w:val="multilevel"/>
    <w:tmpl w:val="0000000D"/>
    <w:name w:val="WW8Num13"/>
    <w:lvl w:ilvl="0">
      <w:start w:val="1"/>
      <w:numFmt w:val="decimal"/>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E"/>
    <w:multiLevelType w:val="singleLevel"/>
    <w:tmpl w:val="0000000E"/>
    <w:name w:val="WW8Num14"/>
    <w:lvl w:ilvl="0">
      <w:start w:val="1"/>
      <w:numFmt w:val="decimal"/>
      <w:lvlText w:val="%1."/>
      <w:lvlJc w:val="left"/>
      <w:pPr>
        <w:tabs>
          <w:tab w:val="num" w:pos="0"/>
        </w:tabs>
        <w:ind w:left="720" w:hanging="360"/>
      </w:pPr>
    </w:lvl>
  </w:abstractNum>
  <w:abstractNum w:abstractNumId="4" w15:restartNumberingAfterBreak="0">
    <w:nsid w:val="00000011"/>
    <w:multiLevelType w:val="singleLevel"/>
    <w:tmpl w:val="00000011"/>
    <w:name w:val="WW8Num17"/>
    <w:lvl w:ilvl="0">
      <w:start w:val="1"/>
      <w:numFmt w:val="decimal"/>
      <w:lvlText w:val="%1."/>
      <w:lvlJc w:val="left"/>
      <w:pPr>
        <w:tabs>
          <w:tab w:val="num" w:pos="0"/>
        </w:tabs>
        <w:ind w:left="720" w:hanging="360"/>
      </w:pPr>
    </w:lvl>
  </w:abstractNum>
  <w:abstractNum w:abstractNumId="5" w15:restartNumberingAfterBreak="0">
    <w:nsid w:val="00000019"/>
    <w:multiLevelType w:val="singleLevel"/>
    <w:tmpl w:val="00000019"/>
    <w:name w:val="WW8Num25"/>
    <w:lvl w:ilvl="0">
      <w:start w:val="1"/>
      <w:numFmt w:val="decimal"/>
      <w:lvlText w:val="%1."/>
      <w:lvlJc w:val="left"/>
      <w:pPr>
        <w:tabs>
          <w:tab w:val="num" w:pos="0"/>
        </w:tabs>
        <w:ind w:left="720" w:hanging="360"/>
      </w:pPr>
    </w:lvl>
  </w:abstractNum>
  <w:abstractNum w:abstractNumId="6" w15:restartNumberingAfterBreak="0">
    <w:nsid w:val="0000001A"/>
    <w:multiLevelType w:val="multilevel"/>
    <w:tmpl w:val="C8782A30"/>
    <w:name w:val="WW8Num26"/>
    <w:lvl w:ilvl="0">
      <w:start w:val="1"/>
      <w:numFmt w:val="decimal"/>
      <w:lvlText w:val="%1."/>
      <w:lvlJc w:val="left"/>
      <w:pPr>
        <w:tabs>
          <w:tab w:val="num" w:pos="-76"/>
        </w:tabs>
        <w:ind w:left="644"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00001C"/>
    <w:multiLevelType w:val="singleLevel"/>
    <w:tmpl w:val="0000001C"/>
    <w:name w:val="WW8Num28"/>
    <w:lvl w:ilvl="0">
      <w:start w:val="1"/>
      <w:numFmt w:val="decimal"/>
      <w:lvlText w:val="%1."/>
      <w:lvlJc w:val="left"/>
      <w:pPr>
        <w:tabs>
          <w:tab w:val="num" w:pos="0"/>
        </w:tabs>
        <w:ind w:left="720" w:hanging="360"/>
      </w:pPr>
      <w:rPr>
        <w:rFonts w:cs="DejaVu Sans"/>
      </w:rPr>
    </w:lvl>
  </w:abstractNum>
  <w:abstractNum w:abstractNumId="8" w15:restartNumberingAfterBreak="0">
    <w:nsid w:val="0000001E"/>
    <w:multiLevelType w:val="multilevel"/>
    <w:tmpl w:val="4386B6CA"/>
    <w:name w:val="WW8Num30"/>
    <w:lvl w:ilvl="0">
      <w:start w:val="1"/>
      <w:numFmt w:val="decimal"/>
      <w:lvlText w:val="%1."/>
      <w:lvlJc w:val="left"/>
      <w:pPr>
        <w:tabs>
          <w:tab w:val="num" w:pos="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0000001F"/>
    <w:multiLevelType w:val="singleLevel"/>
    <w:tmpl w:val="0000001F"/>
    <w:name w:val="WW8Num31"/>
    <w:lvl w:ilvl="0">
      <w:start w:val="1"/>
      <w:numFmt w:val="decimal"/>
      <w:lvlText w:val="%1."/>
      <w:lvlJc w:val="left"/>
      <w:pPr>
        <w:tabs>
          <w:tab w:val="num" w:pos="0"/>
        </w:tabs>
        <w:ind w:left="720" w:hanging="360"/>
      </w:pPr>
    </w:lvl>
  </w:abstractNum>
  <w:abstractNum w:abstractNumId="10" w15:restartNumberingAfterBreak="0">
    <w:nsid w:val="00000023"/>
    <w:multiLevelType w:val="singleLevel"/>
    <w:tmpl w:val="00000023"/>
    <w:name w:val="WW8Num35"/>
    <w:lvl w:ilvl="0">
      <w:start w:val="1"/>
      <w:numFmt w:val="decimal"/>
      <w:lvlText w:val="%1."/>
      <w:lvlJc w:val="left"/>
      <w:pPr>
        <w:tabs>
          <w:tab w:val="num" w:pos="0"/>
        </w:tabs>
        <w:ind w:left="720" w:hanging="360"/>
      </w:pPr>
    </w:lvl>
  </w:abstractNum>
  <w:abstractNum w:abstractNumId="11" w15:restartNumberingAfterBreak="0">
    <w:nsid w:val="00000025"/>
    <w:multiLevelType w:val="singleLevel"/>
    <w:tmpl w:val="00000025"/>
    <w:name w:val="WW8Num37"/>
    <w:lvl w:ilvl="0">
      <w:start w:val="1"/>
      <w:numFmt w:val="decimal"/>
      <w:lvlText w:val="%1."/>
      <w:lvlJc w:val="left"/>
      <w:pPr>
        <w:tabs>
          <w:tab w:val="num" w:pos="0"/>
        </w:tabs>
        <w:ind w:left="720" w:hanging="360"/>
      </w:pPr>
    </w:lvl>
  </w:abstractNum>
  <w:abstractNum w:abstractNumId="12" w15:restartNumberingAfterBreak="0">
    <w:nsid w:val="00000026"/>
    <w:multiLevelType w:val="singleLevel"/>
    <w:tmpl w:val="00000026"/>
    <w:name w:val="WW8Num38"/>
    <w:lvl w:ilvl="0">
      <w:start w:val="1"/>
      <w:numFmt w:val="decimal"/>
      <w:lvlText w:val="%1."/>
      <w:lvlJc w:val="left"/>
      <w:pPr>
        <w:tabs>
          <w:tab w:val="num" w:pos="0"/>
        </w:tabs>
        <w:ind w:left="720" w:hanging="360"/>
      </w:pPr>
    </w:lvl>
  </w:abstractNum>
  <w:abstractNum w:abstractNumId="13" w15:restartNumberingAfterBreak="0">
    <w:nsid w:val="00000028"/>
    <w:multiLevelType w:val="singleLevel"/>
    <w:tmpl w:val="00000028"/>
    <w:name w:val="WW8Num40"/>
    <w:lvl w:ilvl="0">
      <w:start w:val="1"/>
      <w:numFmt w:val="decimal"/>
      <w:lvlText w:val="%1."/>
      <w:lvlJc w:val="left"/>
      <w:pPr>
        <w:tabs>
          <w:tab w:val="num" w:pos="0"/>
        </w:tabs>
        <w:ind w:left="720" w:hanging="360"/>
      </w:pPr>
    </w:lvl>
  </w:abstractNum>
  <w:abstractNum w:abstractNumId="14" w15:restartNumberingAfterBreak="0">
    <w:nsid w:val="0000002A"/>
    <w:multiLevelType w:val="singleLevel"/>
    <w:tmpl w:val="0000002A"/>
    <w:name w:val="WW8Num42"/>
    <w:lvl w:ilvl="0">
      <w:start w:val="1"/>
      <w:numFmt w:val="decimal"/>
      <w:lvlText w:val="%1."/>
      <w:lvlJc w:val="left"/>
      <w:pPr>
        <w:tabs>
          <w:tab w:val="num" w:pos="0"/>
        </w:tabs>
        <w:ind w:left="720" w:hanging="360"/>
      </w:pPr>
    </w:lvl>
  </w:abstractNum>
  <w:abstractNum w:abstractNumId="15" w15:restartNumberingAfterBreak="0">
    <w:nsid w:val="0000002D"/>
    <w:multiLevelType w:val="singleLevel"/>
    <w:tmpl w:val="0000002D"/>
    <w:name w:val="WW8Num45"/>
    <w:lvl w:ilvl="0">
      <w:start w:val="1"/>
      <w:numFmt w:val="decimal"/>
      <w:lvlText w:val="%1."/>
      <w:lvlJc w:val="left"/>
      <w:pPr>
        <w:tabs>
          <w:tab w:val="num" w:pos="0"/>
        </w:tabs>
        <w:ind w:left="720" w:hanging="360"/>
      </w:pPr>
    </w:lvl>
  </w:abstractNum>
  <w:abstractNum w:abstractNumId="16" w15:restartNumberingAfterBreak="0">
    <w:nsid w:val="0000002E"/>
    <w:multiLevelType w:val="singleLevel"/>
    <w:tmpl w:val="0000002E"/>
    <w:name w:val="WW8Num46"/>
    <w:lvl w:ilvl="0">
      <w:start w:val="1"/>
      <w:numFmt w:val="decimal"/>
      <w:lvlText w:val="%1."/>
      <w:lvlJc w:val="left"/>
      <w:pPr>
        <w:tabs>
          <w:tab w:val="num" w:pos="0"/>
        </w:tabs>
        <w:ind w:left="720" w:hanging="360"/>
      </w:pPr>
    </w:lvl>
  </w:abstractNum>
  <w:abstractNum w:abstractNumId="17" w15:restartNumberingAfterBreak="0">
    <w:nsid w:val="00000030"/>
    <w:multiLevelType w:val="singleLevel"/>
    <w:tmpl w:val="00000030"/>
    <w:name w:val="WW8Num48"/>
    <w:lvl w:ilvl="0">
      <w:start w:val="1"/>
      <w:numFmt w:val="decimal"/>
      <w:lvlText w:val="%1."/>
      <w:lvlJc w:val="left"/>
      <w:pPr>
        <w:tabs>
          <w:tab w:val="num" w:pos="0"/>
        </w:tabs>
        <w:ind w:left="720" w:hanging="360"/>
      </w:pPr>
    </w:lvl>
  </w:abstractNum>
  <w:abstractNum w:abstractNumId="18" w15:restartNumberingAfterBreak="0">
    <w:nsid w:val="00000032"/>
    <w:multiLevelType w:val="singleLevel"/>
    <w:tmpl w:val="00000032"/>
    <w:name w:val="WW8Num50"/>
    <w:lvl w:ilvl="0">
      <w:start w:val="1"/>
      <w:numFmt w:val="decimal"/>
      <w:lvlText w:val="%1."/>
      <w:lvlJc w:val="left"/>
      <w:pPr>
        <w:tabs>
          <w:tab w:val="num" w:pos="0"/>
        </w:tabs>
        <w:ind w:left="720" w:hanging="360"/>
      </w:pPr>
    </w:lvl>
  </w:abstractNum>
  <w:abstractNum w:abstractNumId="19" w15:restartNumberingAfterBreak="0">
    <w:nsid w:val="00000037"/>
    <w:multiLevelType w:val="singleLevel"/>
    <w:tmpl w:val="00000037"/>
    <w:name w:val="WW8Num55"/>
    <w:lvl w:ilvl="0">
      <w:start w:val="1"/>
      <w:numFmt w:val="decimal"/>
      <w:lvlText w:val="%1."/>
      <w:lvlJc w:val="left"/>
      <w:pPr>
        <w:tabs>
          <w:tab w:val="num" w:pos="0"/>
        </w:tabs>
        <w:ind w:left="720" w:hanging="360"/>
      </w:pPr>
    </w:lvl>
  </w:abstractNum>
  <w:abstractNum w:abstractNumId="20" w15:restartNumberingAfterBreak="0">
    <w:nsid w:val="00000039"/>
    <w:multiLevelType w:val="singleLevel"/>
    <w:tmpl w:val="5E3A5CB0"/>
    <w:name w:val="WW8Num57"/>
    <w:lvl w:ilvl="0">
      <w:start w:val="1"/>
      <w:numFmt w:val="decimal"/>
      <w:lvlText w:val="%1."/>
      <w:lvlJc w:val="left"/>
      <w:pPr>
        <w:tabs>
          <w:tab w:val="num" w:pos="208"/>
        </w:tabs>
        <w:ind w:left="928" w:hanging="360"/>
      </w:pPr>
      <w:rPr>
        <w:rFonts w:ascii="Times New Roman" w:eastAsia="DejaVu Sans" w:hAnsi="Times New Roman" w:cs="Times New Roman"/>
      </w:rPr>
    </w:lvl>
  </w:abstractNum>
  <w:abstractNum w:abstractNumId="21" w15:restartNumberingAfterBreak="0">
    <w:nsid w:val="0000003B"/>
    <w:multiLevelType w:val="multilevel"/>
    <w:tmpl w:val="7CAC79B2"/>
    <w:name w:val="WW8Num59"/>
    <w:lvl w:ilvl="0">
      <w:start w:val="1"/>
      <w:numFmt w:val="none"/>
      <w:suff w:val="nothing"/>
      <w:lvlText w:val=""/>
      <w:lvlJc w:val="left"/>
      <w:pPr>
        <w:tabs>
          <w:tab w:val="num" w:pos="0"/>
        </w:tabs>
        <w:ind w:left="432" w:hanging="432"/>
      </w:pPr>
    </w:lvl>
    <w:lvl w:ilvl="1">
      <w:start w:val="1"/>
      <w:numFmt w:val="decimal"/>
      <w:lvlText w:val="%2."/>
      <w:lvlJc w:val="left"/>
      <w:pPr>
        <w:tabs>
          <w:tab w:val="num" w:pos="0"/>
        </w:tabs>
        <w:ind w:left="576" w:hanging="576"/>
      </w:pPr>
      <w:rPr>
        <w:rFonts w:ascii="Times New Roman" w:eastAsia="DejaVu Sans" w:hAnsi="Times New Roman"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2" w15:restartNumberingAfterBreak="0">
    <w:nsid w:val="0000003E"/>
    <w:multiLevelType w:val="singleLevel"/>
    <w:tmpl w:val="0000003E"/>
    <w:name w:val="WW8Num62"/>
    <w:lvl w:ilvl="0">
      <w:start w:val="1"/>
      <w:numFmt w:val="decimal"/>
      <w:lvlText w:val="%1."/>
      <w:lvlJc w:val="left"/>
      <w:pPr>
        <w:tabs>
          <w:tab w:val="num" w:pos="0"/>
        </w:tabs>
        <w:ind w:left="720" w:hanging="360"/>
      </w:pPr>
    </w:lvl>
  </w:abstractNum>
  <w:abstractNum w:abstractNumId="23" w15:restartNumberingAfterBreak="0">
    <w:nsid w:val="00000040"/>
    <w:multiLevelType w:val="singleLevel"/>
    <w:tmpl w:val="00000040"/>
    <w:name w:val="WW8Num64"/>
    <w:lvl w:ilvl="0">
      <w:start w:val="1"/>
      <w:numFmt w:val="decimal"/>
      <w:lvlText w:val="%1."/>
      <w:lvlJc w:val="left"/>
      <w:pPr>
        <w:tabs>
          <w:tab w:val="num" w:pos="0"/>
        </w:tabs>
        <w:ind w:left="720" w:hanging="360"/>
      </w:pPr>
    </w:lvl>
  </w:abstractNum>
  <w:abstractNum w:abstractNumId="24" w15:restartNumberingAfterBreak="0">
    <w:nsid w:val="00000044"/>
    <w:multiLevelType w:val="singleLevel"/>
    <w:tmpl w:val="00000044"/>
    <w:name w:val="WW8Num68"/>
    <w:lvl w:ilvl="0">
      <w:start w:val="1"/>
      <w:numFmt w:val="decimal"/>
      <w:lvlText w:val="%1."/>
      <w:lvlJc w:val="left"/>
      <w:pPr>
        <w:tabs>
          <w:tab w:val="num" w:pos="0"/>
        </w:tabs>
        <w:ind w:left="720" w:hanging="360"/>
      </w:pPr>
      <w:rPr>
        <w:rFonts w:cs="DejaVu Sans"/>
        <w:b w:val="0"/>
        <w:u w:val="none"/>
      </w:rPr>
    </w:lvl>
  </w:abstractNum>
  <w:abstractNum w:abstractNumId="25" w15:restartNumberingAfterBreak="0">
    <w:nsid w:val="0000004C"/>
    <w:multiLevelType w:val="singleLevel"/>
    <w:tmpl w:val="0000004C"/>
    <w:name w:val="WW8Num76"/>
    <w:lvl w:ilvl="0">
      <w:start w:val="1"/>
      <w:numFmt w:val="decimal"/>
      <w:lvlText w:val="%1."/>
      <w:lvlJc w:val="left"/>
      <w:pPr>
        <w:tabs>
          <w:tab w:val="num" w:pos="0"/>
        </w:tabs>
        <w:ind w:left="720" w:hanging="360"/>
      </w:pPr>
    </w:lvl>
  </w:abstractNum>
  <w:abstractNum w:abstractNumId="26" w15:restartNumberingAfterBreak="0">
    <w:nsid w:val="0000004E"/>
    <w:multiLevelType w:val="singleLevel"/>
    <w:tmpl w:val="0000004E"/>
    <w:name w:val="WW8Num78"/>
    <w:lvl w:ilvl="0">
      <w:start w:val="1"/>
      <w:numFmt w:val="decimal"/>
      <w:lvlText w:val="%1."/>
      <w:lvlJc w:val="left"/>
      <w:pPr>
        <w:tabs>
          <w:tab w:val="num" w:pos="0"/>
        </w:tabs>
        <w:ind w:left="720" w:hanging="360"/>
      </w:pPr>
    </w:lvl>
  </w:abstractNum>
  <w:abstractNum w:abstractNumId="27" w15:restartNumberingAfterBreak="0">
    <w:nsid w:val="0000004F"/>
    <w:multiLevelType w:val="singleLevel"/>
    <w:tmpl w:val="0000004F"/>
    <w:name w:val="WW8Num79"/>
    <w:lvl w:ilvl="0">
      <w:start w:val="1"/>
      <w:numFmt w:val="decimal"/>
      <w:lvlText w:val="%1."/>
      <w:lvlJc w:val="left"/>
      <w:pPr>
        <w:tabs>
          <w:tab w:val="num" w:pos="0"/>
        </w:tabs>
        <w:ind w:left="720" w:hanging="360"/>
      </w:pPr>
    </w:lvl>
  </w:abstractNum>
  <w:abstractNum w:abstractNumId="28" w15:restartNumberingAfterBreak="0">
    <w:nsid w:val="00000050"/>
    <w:multiLevelType w:val="singleLevel"/>
    <w:tmpl w:val="00000050"/>
    <w:name w:val="WW8Num80"/>
    <w:lvl w:ilvl="0">
      <w:start w:val="1"/>
      <w:numFmt w:val="decimal"/>
      <w:lvlText w:val="%1."/>
      <w:lvlJc w:val="left"/>
      <w:pPr>
        <w:tabs>
          <w:tab w:val="num" w:pos="0"/>
        </w:tabs>
        <w:ind w:left="720" w:hanging="360"/>
      </w:pPr>
    </w:lvl>
  </w:abstractNum>
  <w:abstractNum w:abstractNumId="29" w15:restartNumberingAfterBreak="0">
    <w:nsid w:val="00000052"/>
    <w:multiLevelType w:val="multilevel"/>
    <w:tmpl w:val="30162F74"/>
    <w:name w:val="WW8Num82"/>
    <w:lvl w:ilvl="0">
      <w:start w:val="1"/>
      <w:numFmt w:val="decimal"/>
      <w:lvlText w:val="%1."/>
      <w:lvlJc w:val="left"/>
      <w:pPr>
        <w:tabs>
          <w:tab w:val="num" w:pos="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009E62A9"/>
    <w:multiLevelType w:val="multilevel"/>
    <w:tmpl w:val="8098B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AAB6334"/>
    <w:multiLevelType w:val="multilevel"/>
    <w:tmpl w:val="EB2EF5B4"/>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5"/>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9"/>
        <w:szCs w:val="19"/>
        <w:u w:val="none"/>
        <w:effect w:val="none"/>
      </w:rPr>
    </w:lvl>
    <w:lvl w:ilvl="2">
      <w:start w:val="2"/>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9"/>
        <w:szCs w:val="19"/>
        <w:u w:val="none"/>
        <w:effect w:val="none"/>
      </w:rPr>
    </w:lvl>
    <w:lvl w:ilvl="3">
      <w:start w:val="1"/>
      <w:numFmt w:val="decimal"/>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9"/>
        <w:szCs w:val="19"/>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0D7867A8"/>
    <w:multiLevelType w:val="hybridMultilevel"/>
    <w:tmpl w:val="ED14D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1DCE25B4"/>
    <w:multiLevelType w:val="multilevel"/>
    <w:tmpl w:val="4F92E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FF52B37"/>
    <w:multiLevelType w:val="hybridMultilevel"/>
    <w:tmpl w:val="4BE854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00B0189"/>
    <w:multiLevelType w:val="hybridMultilevel"/>
    <w:tmpl w:val="7B721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0F5185D"/>
    <w:multiLevelType w:val="multilevel"/>
    <w:tmpl w:val="6054CF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15:restartNumberingAfterBreak="0">
    <w:nsid w:val="214876D9"/>
    <w:multiLevelType w:val="multilevel"/>
    <w:tmpl w:val="4546E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1894A12"/>
    <w:multiLevelType w:val="hybridMultilevel"/>
    <w:tmpl w:val="BE8ED1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24213A0F"/>
    <w:multiLevelType w:val="hybridMultilevel"/>
    <w:tmpl w:val="E17E25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24946F7E"/>
    <w:multiLevelType w:val="hybridMultilevel"/>
    <w:tmpl w:val="0D6097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5CD6427"/>
    <w:multiLevelType w:val="hybridMultilevel"/>
    <w:tmpl w:val="EA8A3E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6F23D2C"/>
    <w:multiLevelType w:val="hybridMultilevel"/>
    <w:tmpl w:val="EDBAA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9A25D9D"/>
    <w:multiLevelType w:val="hybridMultilevel"/>
    <w:tmpl w:val="21BEC7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9F31D21"/>
    <w:multiLevelType w:val="multilevel"/>
    <w:tmpl w:val="3E1C1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C8E0474"/>
    <w:multiLevelType w:val="hybridMultilevel"/>
    <w:tmpl w:val="2DA690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2F4B1077"/>
    <w:multiLevelType w:val="hybridMultilevel"/>
    <w:tmpl w:val="971C90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5B46F91"/>
    <w:multiLevelType w:val="multilevel"/>
    <w:tmpl w:val="BCBCFA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8" w15:restartNumberingAfterBreak="0">
    <w:nsid w:val="3752095D"/>
    <w:multiLevelType w:val="hybridMultilevel"/>
    <w:tmpl w:val="3F7E48DE"/>
    <w:lvl w:ilvl="0" w:tplc="F5C40D8C">
      <w:start w:val="1"/>
      <w:numFmt w:val="bullet"/>
      <w:lvlText w:val="٧"/>
      <w:lvlJc w:val="left"/>
      <w:pPr>
        <w:tabs>
          <w:tab w:val="num" w:pos="360"/>
        </w:tabs>
        <w:ind w:left="360" w:hanging="360"/>
      </w:pPr>
      <w:rPr>
        <w:rFonts w:ascii="Times New Roman" w:hAnsi="Times New Roman" w:cs="Times New Roman"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D204599"/>
    <w:multiLevelType w:val="hybridMultilevel"/>
    <w:tmpl w:val="69A0B9CC"/>
    <w:lvl w:ilvl="0" w:tplc="DCA4199C">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0" w15:restartNumberingAfterBreak="0">
    <w:nsid w:val="40A82EB2"/>
    <w:multiLevelType w:val="hybridMultilevel"/>
    <w:tmpl w:val="BDF02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3C94665"/>
    <w:multiLevelType w:val="multilevel"/>
    <w:tmpl w:val="8962F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8DE4032"/>
    <w:multiLevelType w:val="hybridMultilevel"/>
    <w:tmpl w:val="E364230A"/>
    <w:lvl w:ilvl="0" w:tplc="F5C40D8C">
      <w:start w:val="1"/>
      <w:numFmt w:val="bullet"/>
      <w:lvlText w:val="٧"/>
      <w:lvlJc w:val="left"/>
      <w:pPr>
        <w:tabs>
          <w:tab w:val="num" w:pos="360"/>
        </w:tabs>
        <w:ind w:left="360" w:hanging="360"/>
      </w:pPr>
      <w:rPr>
        <w:rFonts w:ascii="Times New Roman" w:hAnsi="Times New Roman" w:cs="Times New Roman"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B814986"/>
    <w:multiLevelType w:val="hybridMultilevel"/>
    <w:tmpl w:val="5E0A3052"/>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54" w15:restartNumberingAfterBreak="0">
    <w:nsid w:val="4BE96FAD"/>
    <w:multiLevelType w:val="hybridMultilevel"/>
    <w:tmpl w:val="3536DB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FC92964"/>
    <w:multiLevelType w:val="hybridMultilevel"/>
    <w:tmpl w:val="38B03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56A1159"/>
    <w:multiLevelType w:val="hybridMultilevel"/>
    <w:tmpl w:val="85E66B80"/>
    <w:lvl w:ilvl="0" w:tplc="51E648A0">
      <w:start w:val="1"/>
      <w:numFmt w:val="decimal"/>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7" w15:restartNumberingAfterBreak="0">
    <w:nsid w:val="5B257534"/>
    <w:multiLevelType w:val="hybridMultilevel"/>
    <w:tmpl w:val="5E80C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A2B389C"/>
    <w:multiLevelType w:val="hybridMultilevel"/>
    <w:tmpl w:val="EF704B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ED10BB3"/>
    <w:multiLevelType w:val="hybridMultilevel"/>
    <w:tmpl w:val="53183E98"/>
    <w:lvl w:ilvl="0" w:tplc="F5C40D8C">
      <w:start w:val="1"/>
      <w:numFmt w:val="bullet"/>
      <w:lvlText w:val="٧"/>
      <w:lvlJc w:val="left"/>
      <w:pPr>
        <w:tabs>
          <w:tab w:val="num" w:pos="360"/>
        </w:tabs>
        <w:ind w:left="360" w:hanging="360"/>
      </w:pPr>
      <w:rPr>
        <w:rFonts w:ascii="Times New Roman" w:hAnsi="Times New Roman" w:cs="Times New Roman"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F902E85"/>
    <w:multiLevelType w:val="hybridMultilevel"/>
    <w:tmpl w:val="E4C635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05A7F91"/>
    <w:multiLevelType w:val="hybridMultilevel"/>
    <w:tmpl w:val="4EC661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0FE1CB0"/>
    <w:multiLevelType w:val="hybridMultilevel"/>
    <w:tmpl w:val="84E6FB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3345574"/>
    <w:multiLevelType w:val="multilevel"/>
    <w:tmpl w:val="14881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A4C7E7E"/>
    <w:multiLevelType w:val="hybridMultilevel"/>
    <w:tmpl w:val="BF48E46C"/>
    <w:lvl w:ilvl="0" w:tplc="A2A2993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BEE2FA8"/>
    <w:multiLevelType w:val="hybridMultilevel"/>
    <w:tmpl w:val="A2D427E2"/>
    <w:lvl w:ilvl="0" w:tplc="F5C40D8C">
      <w:start w:val="1"/>
      <w:numFmt w:val="bullet"/>
      <w:lvlText w:val="٧"/>
      <w:lvlJc w:val="left"/>
      <w:pPr>
        <w:tabs>
          <w:tab w:val="num" w:pos="360"/>
        </w:tabs>
        <w:ind w:left="360" w:hanging="360"/>
      </w:pPr>
      <w:rPr>
        <w:rFonts w:ascii="Times New Roman" w:hAnsi="Times New Roman" w:cs="Times New Roman"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2"/>
  </w:num>
  <w:num w:numId="2">
    <w:abstractNumId w:val="65"/>
  </w:num>
  <w:num w:numId="3">
    <w:abstractNumId w:val="43"/>
  </w:num>
  <w:num w:numId="4">
    <w:abstractNumId w:val="53"/>
  </w:num>
  <w:num w:numId="5">
    <w:abstractNumId w:val="59"/>
  </w:num>
  <w:num w:numId="6">
    <w:abstractNumId w:val="60"/>
  </w:num>
  <w:num w:numId="7">
    <w:abstractNumId w:val="48"/>
  </w:num>
  <w:num w:numId="8">
    <w:abstractNumId w:val="62"/>
  </w:num>
  <w:num w:numId="9">
    <w:abstractNumId w:val="12"/>
  </w:num>
  <w:num w:numId="10">
    <w:abstractNumId w:val="21"/>
  </w:num>
  <w:num w:numId="11">
    <w:abstractNumId w:val="9"/>
  </w:num>
  <w:num w:numId="12">
    <w:abstractNumId w:val="1"/>
  </w:num>
  <w:num w:numId="13">
    <w:abstractNumId w:val="17"/>
  </w:num>
  <w:num w:numId="14">
    <w:abstractNumId w:val="0"/>
  </w:num>
  <w:num w:numId="15">
    <w:abstractNumId w:val="23"/>
  </w:num>
  <w:num w:numId="16">
    <w:abstractNumId w:val="2"/>
  </w:num>
  <w:num w:numId="17">
    <w:abstractNumId w:val="24"/>
  </w:num>
  <w:num w:numId="18">
    <w:abstractNumId w:val="26"/>
  </w:num>
  <w:num w:numId="19">
    <w:abstractNumId w:val="18"/>
  </w:num>
  <w:num w:numId="20">
    <w:abstractNumId w:val="11"/>
  </w:num>
  <w:num w:numId="21">
    <w:abstractNumId w:val="22"/>
  </w:num>
  <w:num w:numId="22">
    <w:abstractNumId w:val="27"/>
  </w:num>
  <w:num w:numId="23">
    <w:abstractNumId w:val="16"/>
  </w:num>
  <w:num w:numId="24">
    <w:abstractNumId w:val="3"/>
  </w:num>
  <w:num w:numId="25">
    <w:abstractNumId w:val="4"/>
  </w:num>
  <w:num w:numId="26">
    <w:abstractNumId w:val="19"/>
  </w:num>
  <w:num w:numId="27">
    <w:abstractNumId w:val="7"/>
  </w:num>
  <w:num w:numId="28">
    <w:abstractNumId w:val="28"/>
  </w:num>
  <w:num w:numId="29">
    <w:abstractNumId w:val="5"/>
  </w:num>
  <w:num w:numId="30">
    <w:abstractNumId w:val="8"/>
  </w:num>
  <w:num w:numId="31">
    <w:abstractNumId w:val="29"/>
  </w:num>
  <w:num w:numId="32">
    <w:abstractNumId w:val="6"/>
  </w:num>
  <w:num w:numId="33">
    <w:abstractNumId w:val="15"/>
  </w:num>
  <w:num w:numId="34">
    <w:abstractNumId w:val="34"/>
  </w:num>
  <w:num w:numId="35">
    <w:abstractNumId w:val="58"/>
  </w:num>
  <w:num w:numId="36">
    <w:abstractNumId w:val="41"/>
  </w:num>
  <w:num w:numId="37">
    <w:abstractNumId w:val="32"/>
  </w:num>
  <w:num w:numId="38">
    <w:abstractNumId w:val="50"/>
  </w:num>
  <w:num w:numId="39">
    <w:abstractNumId w:val="64"/>
  </w:num>
  <w:num w:numId="40">
    <w:abstractNumId w:val="44"/>
  </w:num>
  <w:num w:numId="41">
    <w:abstractNumId w:val="37"/>
  </w:num>
  <w:num w:numId="42">
    <w:abstractNumId w:val="63"/>
  </w:num>
  <w:num w:numId="43">
    <w:abstractNumId w:val="51"/>
  </w:num>
  <w:num w:numId="44">
    <w:abstractNumId w:val="30"/>
  </w:num>
  <w:num w:numId="45">
    <w:abstractNumId w:val="33"/>
  </w:num>
  <w:num w:numId="46">
    <w:abstractNumId w:val="45"/>
  </w:num>
  <w:num w:numId="47">
    <w:abstractNumId w:val="47"/>
  </w:num>
  <w:num w:numId="48">
    <w:abstractNumId w:val="36"/>
  </w:num>
  <w:num w:numId="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lvlOverride w:ilvl="0">
      <w:startOverride w:val="1"/>
    </w:lvlOverride>
    <w:lvlOverride w:ilvl="1">
      <w:startOverride w:val="5"/>
    </w:lvlOverride>
    <w:lvlOverride w:ilvl="2">
      <w:startOverride w:val="2"/>
    </w:lvlOverride>
    <w:lvlOverride w:ilvl="3">
      <w:startOverride w:val="1"/>
    </w:lvlOverride>
    <w:lvlOverride w:ilvl="4"/>
    <w:lvlOverride w:ilvl="5"/>
    <w:lvlOverride w:ilvl="6"/>
    <w:lvlOverride w:ilvl="7"/>
    <w:lvlOverride w:ilvl="8"/>
  </w:num>
  <w:num w:numId="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num>
  <w:num w:numId="54">
    <w:abstractNumId w:val="38"/>
  </w:num>
  <w:num w:numId="55">
    <w:abstractNumId w:val="55"/>
  </w:num>
  <w:num w:numId="56">
    <w:abstractNumId w:val="40"/>
  </w:num>
  <w:num w:numId="57">
    <w:abstractNumId w:val="61"/>
  </w:num>
  <w:num w:numId="58">
    <w:abstractNumId w:val="54"/>
  </w:num>
  <w:num w:numId="59">
    <w:abstractNumId w:val="57"/>
  </w:num>
  <w:num w:numId="60">
    <w:abstractNumId w:val="46"/>
  </w:num>
  <w:num w:numId="61">
    <w:abstractNumId w:val="35"/>
  </w:num>
  <w:num w:numId="62">
    <w:abstractNumId w:val="4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427B8"/>
    <w:rsid w:val="00000228"/>
    <w:rsid w:val="00012A7E"/>
    <w:rsid w:val="00015F3E"/>
    <w:rsid w:val="00016C02"/>
    <w:rsid w:val="0001747F"/>
    <w:rsid w:val="0002199B"/>
    <w:rsid w:val="000253C3"/>
    <w:rsid w:val="00026ADE"/>
    <w:rsid w:val="000317ED"/>
    <w:rsid w:val="00035716"/>
    <w:rsid w:val="00040DCE"/>
    <w:rsid w:val="000417D0"/>
    <w:rsid w:val="0004773C"/>
    <w:rsid w:val="00055176"/>
    <w:rsid w:val="00055F08"/>
    <w:rsid w:val="00070DE7"/>
    <w:rsid w:val="00070EDA"/>
    <w:rsid w:val="00075B55"/>
    <w:rsid w:val="00082D6D"/>
    <w:rsid w:val="00084099"/>
    <w:rsid w:val="0008467E"/>
    <w:rsid w:val="00085721"/>
    <w:rsid w:val="00087640"/>
    <w:rsid w:val="00091B16"/>
    <w:rsid w:val="00091C82"/>
    <w:rsid w:val="00095221"/>
    <w:rsid w:val="00097760"/>
    <w:rsid w:val="000A3E77"/>
    <w:rsid w:val="000B1B3C"/>
    <w:rsid w:val="000B2D2C"/>
    <w:rsid w:val="000C3808"/>
    <w:rsid w:val="000C6DC2"/>
    <w:rsid w:val="000C7C0C"/>
    <w:rsid w:val="000E063B"/>
    <w:rsid w:val="000E0700"/>
    <w:rsid w:val="000E0AAA"/>
    <w:rsid w:val="000E356F"/>
    <w:rsid w:val="000F47E7"/>
    <w:rsid w:val="001045D6"/>
    <w:rsid w:val="0011207E"/>
    <w:rsid w:val="00115425"/>
    <w:rsid w:val="00115C51"/>
    <w:rsid w:val="00115F0B"/>
    <w:rsid w:val="001208F9"/>
    <w:rsid w:val="00122EEC"/>
    <w:rsid w:val="00122F37"/>
    <w:rsid w:val="00126006"/>
    <w:rsid w:val="0012741C"/>
    <w:rsid w:val="00135A92"/>
    <w:rsid w:val="001365C5"/>
    <w:rsid w:val="0013785A"/>
    <w:rsid w:val="001564D7"/>
    <w:rsid w:val="00156A4C"/>
    <w:rsid w:val="00164309"/>
    <w:rsid w:val="00164FBC"/>
    <w:rsid w:val="00165F84"/>
    <w:rsid w:val="00171164"/>
    <w:rsid w:val="00175EE2"/>
    <w:rsid w:val="001761F8"/>
    <w:rsid w:val="001763B7"/>
    <w:rsid w:val="00192E3D"/>
    <w:rsid w:val="00197595"/>
    <w:rsid w:val="001A18BB"/>
    <w:rsid w:val="001A6897"/>
    <w:rsid w:val="001B058D"/>
    <w:rsid w:val="001B1B88"/>
    <w:rsid w:val="001D4A00"/>
    <w:rsid w:val="001E05B3"/>
    <w:rsid w:val="001E2259"/>
    <w:rsid w:val="001E42D2"/>
    <w:rsid w:val="001E51E7"/>
    <w:rsid w:val="001F03BC"/>
    <w:rsid w:val="001F2F81"/>
    <w:rsid w:val="001F3D99"/>
    <w:rsid w:val="001F7891"/>
    <w:rsid w:val="00200CBA"/>
    <w:rsid w:val="00201A8E"/>
    <w:rsid w:val="00203245"/>
    <w:rsid w:val="0020771E"/>
    <w:rsid w:val="00211033"/>
    <w:rsid w:val="00212BFA"/>
    <w:rsid w:val="00213957"/>
    <w:rsid w:val="00214199"/>
    <w:rsid w:val="00216DC3"/>
    <w:rsid w:val="00220BE3"/>
    <w:rsid w:val="0022409F"/>
    <w:rsid w:val="00225C0A"/>
    <w:rsid w:val="002274C9"/>
    <w:rsid w:val="00233C5A"/>
    <w:rsid w:val="00241C49"/>
    <w:rsid w:val="002446FC"/>
    <w:rsid w:val="0024588C"/>
    <w:rsid w:val="002513EE"/>
    <w:rsid w:val="00251D1E"/>
    <w:rsid w:val="002573AB"/>
    <w:rsid w:val="0025759D"/>
    <w:rsid w:val="002601CC"/>
    <w:rsid w:val="00261C4E"/>
    <w:rsid w:val="00272EC9"/>
    <w:rsid w:val="002739F7"/>
    <w:rsid w:val="002746B7"/>
    <w:rsid w:val="00277880"/>
    <w:rsid w:val="00280052"/>
    <w:rsid w:val="0029558F"/>
    <w:rsid w:val="002973EE"/>
    <w:rsid w:val="002A33DF"/>
    <w:rsid w:val="002A490B"/>
    <w:rsid w:val="002A59A5"/>
    <w:rsid w:val="002A6A73"/>
    <w:rsid w:val="002B0DB9"/>
    <w:rsid w:val="002B252E"/>
    <w:rsid w:val="002B682F"/>
    <w:rsid w:val="002B6A55"/>
    <w:rsid w:val="002C35EF"/>
    <w:rsid w:val="002C3FE1"/>
    <w:rsid w:val="002D1B9D"/>
    <w:rsid w:val="002E158A"/>
    <w:rsid w:val="002E3637"/>
    <w:rsid w:val="002E4F31"/>
    <w:rsid w:val="002E546A"/>
    <w:rsid w:val="002E5A1B"/>
    <w:rsid w:val="002E6BD2"/>
    <w:rsid w:val="002E78F2"/>
    <w:rsid w:val="002F1933"/>
    <w:rsid w:val="00303970"/>
    <w:rsid w:val="003060ED"/>
    <w:rsid w:val="00306702"/>
    <w:rsid w:val="00307FB6"/>
    <w:rsid w:val="00314A24"/>
    <w:rsid w:val="00315D63"/>
    <w:rsid w:val="003173F5"/>
    <w:rsid w:val="003203AD"/>
    <w:rsid w:val="00321397"/>
    <w:rsid w:val="0032359B"/>
    <w:rsid w:val="003243D2"/>
    <w:rsid w:val="00336C80"/>
    <w:rsid w:val="0034045A"/>
    <w:rsid w:val="003444A5"/>
    <w:rsid w:val="003451F2"/>
    <w:rsid w:val="00354642"/>
    <w:rsid w:val="003564E5"/>
    <w:rsid w:val="00363929"/>
    <w:rsid w:val="0036723E"/>
    <w:rsid w:val="00373E82"/>
    <w:rsid w:val="00374405"/>
    <w:rsid w:val="00375BA0"/>
    <w:rsid w:val="00395E6B"/>
    <w:rsid w:val="003A272D"/>
    <w:rsid w:val="003A3DF1"/>
    <w:rsid w:val="003A4FA9"/>
    <w:rsid w:val="003A56E5"/>
    <w:rsid w:val="003A7F0E"/>
    <w:rsid w:val="003B4C8A"/>
    <w:rsid w:val="003B508A"/>
    <w:rsid w:val="003B5A45"/>
    <w:rsid w:val="003C29B3"/>
    <w:rsid w:val="003C35A2"/>
    <w:rsid w:val="003C6F3B"/>
    <w:rsid w:val="003D08E6"/>
    <w:rsid w:val="003D2F04"/>
    <w:rsid w:val="003D74D6"/>
    <w:rsid w:val="003D7920"/>
    <w:rsid w:val="003E1280"/>
    <w:rsid w:val="003E2249"/>
    <w:rsid w:val="003E6E35"/>
    <w:rsid w:val="003E6F40"/>
    <w:rsid w:val="003F1B4D"/>
    <w:rsid w:val="003F371F"/>
    <w:rsid w:val="003F58CB"/>
    <w:rsid w:val="00414F3A"/>
    <w:rsid w:val="00422069"/>
    <w:rsid w:val="00423402"/>
    <w:rsid w:val="00425BD5"/>
    <w:rsid w:val="00440A61"/>
    <w:rsid w:val="004440F4"/>
    <w:rsid w:val="00444896"/>
    <w:rsid w:val="00447421"/>
    <w:rsid w:val="004478D7"/>
    <w:rsid w:val="00447E77"/>
    <w:rsid w:val="004633AA"/>
    <w:rsid w:val="00471FAD"/>
    <w:rsid w:val="00476005"/>
    <w:rsid w:val="00480300"/>
    <w:rsid w:val="00480BF3"/>
    <w:rsid w:val="0048562D"/>
    <w:rsid w:val="0049324D"/>
    <w:rsid w:val="00494033"/>
    <w:rsid w:val="004A0BDB"/>
    <w:rsid w:val="004A7AAD"/>
    <w:rsid w:val="004B2908"/>
    <w:rsid w:val="004B3D3F"/>
    <w:rsid w:val="004B52F0"/>
    <w:rsid w:val="004B7ED3"/>
    <w:rsid w:val="004D0F0F"/>
    <w:rsid w:val="004D2462"/>
    <w:rsid w:val="004D34EA"/>
    <w:rsid w:val="004D4CD9"/>
    <w:rsid w:val="004D6825"/>
    <w:rsid w:val="004D705C"/>
    <w:rsid w:val="004D792D"/>
    <w:rsid w:val="004E6916"/>
    <w:rsid w:val="004F133F"/>
    <w:rsid w:val="004F2699"/>
    <w:rsid w:val="004F5BFE"/>
    <w:rsid w:val="00504008"/>
    <w:rsid w:val="0050549A"/>
    <w:rsid w:val="005060CE"/>
    <w:rsid w:val="00506BC0"/>
    <w:rsid w:val="00506BEB"/>
    <w:rsid w:val="005078DF"/>
    <w:rsid w:val="0051209C"/>
    <w:rsid w:val="00517192"/>
    <w:rsid w:val="0051787E"/>
    <w:rsid w:val="0052018C"/>
    <w:rsid w:val="005208DD"/>
    <w:rsid w:val="00521FB1"/>
    <w:rsid w:val="00523F6E"/>
    <w:rsid w:val="00524EDF"/>
    <w:rsid w:val="00525F1B"/>
    <w:rsid w:val="00525F5C"/>
    <w:rsid w:val="00526538"/>
    <w:rsid w:val="005302F3"/>
    <w:rsid w:val="0054672A"/>
    <w:rsid w:val="00547D0A"/>
    <w:rsid w:val="00552444"/>
    <w:rsid w:val="00553654"/>
    <w:rsid w:val="00553C29"/>
    <w:rsid w:val="0056209A"/>
    <w:rsid w:val="00562553"/>
    <w:rsid w:val="00564CF2"/>
    <w:rsid w:val="00564F01"/>
    <w:rsid w:val="00565964"/>
    <w:rsid w:val="00565E51"/>
    <w:rsid w:val="00570CA0"/>
    <w:rsid w:val="005712C4"/>
    <w:rsid w:val="005812D0"/>
    <w:rsid w:val="00587799"/>
    <w:rsid w:val="00592C9D"/>
    <w:rsid w:val="0059573C"/>
    <w:rsid w:val="005A41C2"/>
    <w:rsid w:val="005B1F21"/>
    <w:rsid w:val="005B461B"/>
    <w:rsid w:val="005C5B51"/>
    <w:rsid w:val="005D271F"/>
    <w:rsid w:val="005D449D"/>
    <w:rsid w:val="005D5637"/>
    <w:rsid w:val="005D7255"/>
    <w:rsid w:val="005E0747"/>
    <w:rsid w:val="005E1F02"/>
    <w:rsid w:val="005E38D9"/>
    <w:rsid w:val="005F0817"/>
    <w:rsid w:val="005F2334"/>
    <w:rsid w:val="00602128"/>
    <w:rsid w:val="00605991"/>
    <w:rsid w:val="00605B9D"/>
    <w:rsid w:val="00620AA7"/>
    <w:rsid w:val="00621887"/>
    <w:rsid w:val="00621EB8"/>
    <w:rsid w:val="00624BF0"/>
    <w:rsid w:val="00626B90"/>
    <w:rsid w:val="006271A4"/>
    <w:rsid w:val="00633D85"/>
    <w:rsid w:val="006343D6"/>
    <w:rsid w:val="00636189"/>
    <w:rsid w:val="00640776"/>
    <w:rsid w:val="0064246D"/>
    <w:rsid w:val="00646238"/>
    <w:rsid w:val="006464B7"/>
    <w:rsid w:val="00647385"/>
    <w:rsid w:val="00650F97"/>
    <w:rsid w:val="00654B2E"/>
    <w:rsid w:val="006577B3"/>
    <w:rsid w:val="006615CA"/>
    <w:rsid w:val="006622F3"/>
    <w:rsid w:val="0066259B"/>
    <w:rsid w:val="00663988"/>
    <w:rsid w:val="0066558F"/>
    <w:rsid w:val="006779A8"/>
    <w:rsid w:val="00681805"/>
    <w:rsid w:val="0068555C"/>
    <w:rsid w:val="0069188B"/>
    <w:rsid w:val="00691E03"/>
    <w:rsid w:val="00694DC8"/>
    <w:rsid w:val="006965E7"/>
    <w:rsid w:val="006A363B"/>
    <w:rsid w:val="006A3CA6"/>
    <w:rsid w:val="006A4287"/>
    <w:rsid w:val="006A58A2"/>
    <w:rsid w:val="006A6DF8"/>
    <w:rsid w:val="006B66EA"/>
    <w:rsid w:val="006C158B"/>
    <w:rsid w:val="006D586C"/>
    <w:rsid w:val="006D61BA"/>
    <w:rsid w:val="006D754C"/>
    <w:rsid w:val="006E1031"/>
    <w:rsid w:val="006E32C7"/>
    <w:rsid w:val="006E3564"/>
    <w:rsid w:val="006E3D45"/>
    <w:rsid w:val="006E5EFB"/>
    <w:rsid w:val="006E69A8"/>
    <w:rsid w:val="006F050D"/>
    <w:rsid w:val="006F775E"/>
    <w:rsid w:val="00704DA8"/>
    <w:rsid w:val="00716003"/>
    <w:rsid w:val="00716DE3"/>
    <w:rsid w:val="007229B1"/>
    <w:rsid w:val="00727C39"/>
    <w:rsid w:val="00731CED"/>
    <w:rsid w:val="007320AE"/>
    <w:rsid w:val="00735C99"/>
    <w:rsid w:val="00736317"/>
    <w:rsid w:val="00747D3E"/>
    <w:rsid w:val="00753DB6"/>
    <w:rsid w:val="007576A8"/>
    <w:rsid w:val="007633E5"/>
    <w:rsid w:val="00767B1B"/>
    <w:rsid w:val="00773FD9"/>
    <w:rsid w:val="00776CD5"/>
    <w:rsid w:val="0078296F"/>
    <w:rsid w:val="00783DB0"/>
    <w:rsid w:val="00787CFC"/>
    <w:rsid w:val="00790486"/>
    <w:rsid w:val="00790518"/>
    <w:rsid w:val="007A645B"/>
    <w:rsid w:val="007A65DB"/>
    <w:rsid w:val="007B1328"/>
    <w:rsid w:val="007B287C"/>
    <w:rsid w:val="007B7460"/>
    <w:rsid w:val="007D174A"/>
    <w:rsid w:val="007D1D63"/>
    <w:rsid w:val="007D272D"/>
    <w:rsid w:val="007D73EC"/>
    <w:rsid w:val="007D7D82"/>
    <w:rsid w:val="007E2D4A"/>
    <w:rsid w:val="007E46B3"/>
    <w:rsid w:val="007F15CF"/>
    <w:rsid w:val="00802184"/>
    <w:rsid w:val="0081027C"/>
    <w:rsid w:val="00815B5E"/>
    <w:rsid w:val="008204FE"/>
    <w:rsid w:val="008214DC"/>
    <w:rsid w:val="00824ECA"/>
    <w:rsid w:val="00826F6D"/>
    <w:rsid w:val="008313B5"/>
    <w:rsid w:val="00835516"/>
    <w:rsid w:val="00843F60"/>
    <w:rsid w:val="00844565"/>
    <w:rsid w:val="008514D8"/>
    <w:rsid w:val="00851753"/>
    <w:rsid w:val="0086503A"/>
    <w:rsid w:val="00867B65"/>
    <w:rsid w:val="008701C8"/>
    <w:rsid w:val="00870EED"/>
    <w:rsid w:val="00871233"/>
    <w:rsid w:val="0087202B"/>
    <w:rsid w:val="00875D56"/>
    <w:rsid w:val="00886ADA"/>
    <w:rsid w:val="00891674"/>
    <w:rsid w:val="00895066"/>
    <w:rsid w:val="008A0F52"/>
    <w:rsid w:val="008A53CA"/>
    <w:rsid w:val="008A6E3B"/>
    <w:rsid w:val="008A7683"/>
    <w:rsid w:val="008B044E"/>
    <w:rsid w:val="008B22EC"/>
    <w:rsid w:val="008B2792"/>
    <w:rsid w:val="008B4AFC"/>
    <w:rsid w:val="008B5847"/>
    <w:rsid w:val="008B7580"/>
    <w:rsid w:val="008B78A8"/>
    <w:rsid w:val="008C6080"/>
    <w:rsid w:val="008C6D74"/>
    <w:rsid w:val="008D34AE"/>
    <w:rsid w:val="008D4480"/>
    <w:rsid w:val="008D5B4B"/>
    <w:rsid w:val="008E6389"/>
    <w:rsid w:val="008F2A45"/>
    <w:rsid w:val="0090004D"/>
    <w:rsid w:val="0090382D"/>
    <w:rsid w:val="00903DE3"/>
    <w:rsid w:val="00910CFE"/>
    <w:rsid w:val="00911D1D"/>
    <w:rsid w:val="00915521"/>
    <w:rsid w:val="009162AA"/>
    <w:rsid w:val="009205C0"/>
    <w:rsid w:val="00921250"/>
    <w:rsid w:val="00921B40"/>
    <w:rsid w:val="00921F6C"/>
    <w:rsid w:val="00932B09"/>
    <w:rsid w:val="009438C2"/>
    <w:rsid w:val="00945235"/>
    <w:rsid w:val="0094715B"/>
    <w:rsid w:val="00954DEA"/>
    <w:rsid w:val="009607BB"/>
    <w:rsid w:val="0096505C"/>
    <w:rsid w:val="009712CA"/>
    <w:rsid w:val="009847FD"/>
    <w:rsid w:val="0098786E"/>
    <w:rsid w:val="009960B8"/>
    <w:rsid w:val="009A07DE"/>
    <w:rsid w:val="009A09CB"/>
    <w:rsid w:val="009A3755"/>
    <w:rsid w:val="009A65A2"/>
    <w:rsid w:val="009B1435"/>
    <w:rsid w:val="009B2D14"/>
    <w:rsid w:val="009C17BD"/>
    <w:rsid w:val="009C1962"/>
    <w:rsid w:val="009C2C1A"/>
    <w:rsid w:val="009C3EF2"/>
    <w:rsid w:val="009C7DC3"/>
    <w:rsid w:val="009D160F"/>
    <w:rsid w:val="009D19B7"/>
    <w:rsid w:val="009E0AB2"/>
    <w:rsid w:val="009E1ACD"/>
    <w:rsid w:val="009E2931"/>
    <w:rsid w:val="009E6545"/>
    <w:rsid w:val="009F6DEE"/>
    <w:rsid w:val="009F7081"/>
    <w:rsid w:val="00A00B65"/>
    <w:rsid w:val="00A038DA"/>
    <w:rsid w:val="00A04AED"/>
    <w:rsid w:val="00A04C84"/>
    <w:rsid w:val="00A05B89"/>
    <w:rsid w:val="00A11B74"/>
    <w:rsid w:val="00A12EA7"/>
    <w:rsid w:val="00A142F2"/>
    <w:rsid w:val="00A14EDD"/>
    <w:rsid w:val="00A158F2"/>
    <w:rsid w:val="00A16451"/>
    <w:rsid w:val="00A2019B"/>
    <w:rsid w:val="00A20FBB"/>
    <w:rsid w:val="00A225E6"/>
    <w:rsid w:val="00A2576C"/>
    <w:rsid w:val="00A27E5B"/>
    <w:rsid w:val="00A317DC"/>
    <w:rsid w:val="00A36EDC"/>
    <w:rsid w:val="00A400A8"/>
    <w:rsid w:val="00A427B8"/>
    <w:rsid w:val="00A45671"/>
    <w:rsid w:val="00A45AC9"/>
    <w:rsid w:val="00A547DA"/>
    <w:rsid w:val="00A61E46"/>
    <w:rsid w:val="00A63443"/>
    <w:rsid w:val="00A6360B"/>
    <w:rsid w:val="00A66325"/>
    <w:rsid w:val="00A70029"/>
    <w:rsid w:val="00A70669"/>
    <w:rsid w:val="00A75F58"/>
    <w:rsid w:val="00A83408"/>
    <w:rsid w:val="00A8414B"/>
    <w:rsid w:val="00A920B0"/>
    <w:rsid w:val="00A95FBB"/>
    <w:rsid w:val="00A97313"/>
    <w:rsid w:val="00AA13C0"/>
    <w:rsid w:val="00AA16EB"/>
    <w:rsid w:val="00AB0E49"/>
    <w:rsid w:val="00AC4E71"/>
    <w:rsid w:val="00AD0158"/>
    <w:rsid w:val="00AD5969"/>
    <w:rsid w:val="00AF029E"/>
    <w:rsid w:val="00B00598"/>
    <w:rsid w:val="00B06362"/>
    <w:rsid w:val="00B06C4D"/>
    <w:rsid w:val="00B165D7"/>
    <w:rsid w:val="00B20FFB"/>
    <w:rsid w:val="00B21E19"/>
    <w:rsid w:val="00B228A5"/>
    <w:rsid w:val="00B235A8"/>
    <w:rsid w:val="00B24E60"/>
    <w:rsid w:val="00B264AD"/>
    <w:rsid w:val="00B27DE3"/>
    <w:rsid w:val="00B31658"/>
    <w:rsid w:val="00B34E7B"/>
    <w:rsid w:val="00B34E8C"/>
    <w:rsid w:val="00B36DBD"/>
    <w:rsid w:val="00B4149C"/>
    <w:rsid w:val="00B415C5"/>
    <w:rsid w:val="00B463E5"/>
    <w:rsid w:val="00B50643"/>
    <w:rsid w:val="00B530CC"/>
    <w:rsid w:val="00B5397F"/>
    <w:rsid w:val="00B54896"/>
    <w:rsid w:val="00B576A9"/>
    <w:rsid w:val="00B67322"/>
    <w:rsid w:val="00B727A5"/>
    <w:rsid w:val="00B73096"/>
    <w:rsid w:val="00B8045C"/>
    <w:rsid w:val="00BA2318"/>
    <w:rsid w:val="00BA33CF"/>
    <w:rsid w:val="00BA60EC"/>
    <w:rsid w:val="00BA7CFA"/>
    <w:rsid w:val="00BB0510"/>
    <w:rsid w:val="00BB2C0E"/>
    <w:rsid w:val="00BB4F72"/>
    <w:rsid w:val="00BC5374"/>
    <w:rsid w:val="00BC568C"/>
    <w:rsid w:val="00BC6112"/>
    <w:rsid w:val="00BD5901"/>
    <w:rsid w:val="00BD7CCC"/>
    <w:rsid w:val="00BE2F68"/>
    <w:rsid w:val="00BE3C6D"/>
    <w:rsid w:val="00BE677B"/>
    <w:rsid w:val="00BF0103"/>
    <w:rsid w:val="00BF0729"/>
    <w:rsid w:val="00BF1AD9"/>
    <w:rsid w:val="00BF68E2"/>
    <w:rsid w:val="00C070B7"/>
    <w:rsid w:val="00C10BC4"/>
    <w:rsid w:val="00C11158"/>
    <w:rsid w:val="00C225F5"/>
    <w:rsid w:val="00C245FF"/>
    <w:rsid w:val="00C278A5"/>
    <w:rsid w:val="00C307EB"/>
    <w:rsid w:val="00C3428A"/>
    <w:rsid w:val="00C344D0"/>
    <w:rsid w:val="00C40EE2"/>
    <w:rsid w:val="00C419C5"/>
    <w:rsid w:val="00C42A0E"/>
    <w:rsid w:val="00C4366E"/>
    <w:rsid w:val="00C53EB0"/>
    <w:rsid w:val="00C5796B"/>
    <w:rsid w:val="00C57FD0"/>
    <w:rsid w:val="00C605D2"/>
    <w:rsid w:val="00C63BDC"/>
    <w:rsid w:val="00C7417F"/>
    <w:rsid w:val="00C756C6"/>
    <w:rsid w:val="00C76A2A"/>
    <w:rsid w:val="00C833B1"/>
    <w:rsid w:val="00C87CF2"/>
    <w:rsid w:val="00C97569"/>
    <w:rsid w:val="00CA00A0"/>
    <w:rsid w:val="00CB1670"/>
    <w:rsid w:val="00CB60F4"/>
    <w:rsid w:val="00CB67C1"/>
    <w:rsid w:val="00CB72D0"/>
    <w:rsid w:val="00CC35D0"/>
    <w:rsid w:val="00CC41E9"/>
    <w:rsid w:val="00CD3FBB"/>
    <w:rsid w:val="00CE0BF0"/>
    <w:rsid w:val="00CE3417"/>
    <w:rsid w:val="00CF1528"/>
    <w:rsid w:val="00CF1A38"/>
    <w:rsid w:val="00CF271D"/>
    <w:rsid w:val="00CF2F87"/>
    <w:rsid w:val="00CF4FB3"/>
    <w:rsid w:val="00D014F5"/>
    <w:rsid w:val="00D031D8"/>
    <w:rsid w:val="00D045E9"/>
    <w:rsid w:val="00D04F8B"/>
    <w:rsid w:val="00D057C8"/>
    <w:rsid w:val="00D105F5"/>
    <w:rsid w:val="00D22838"/>
    <w:rsid w:val="00D235E1"/>
    <w:rsid w:val="00D240A1"/>
    <w:rsid w:val="00D27992"/>
    <w:rsid w:val="00D27A15"/>
    <w:rsid w:val="00D336A3"/>
    <w:rsid w:val="00D40749"/>
    <w:rsid w:val="00D4327C"/>
    <w:rsid w:val="00D47FF9"/>
    <w:rsid w:val="00D56A82"/>
    <w:rsid w:val="00D576C2"/>
    <w:rsid w:val="00D57B4F"/>
    <w:rsid w:val="00D67625"/>
    <w:rsid w:val="00D67818"/>
    <w:rsid w:val="00D734C7"/>
    <w:rsid w:val="00D7355A"/>
    <w:rsid w:val="00D76906"/>
    <w:rsid w:val="00D81D04"/>
    <w:rsid w:val="00D84954"/>
    <w:rsid w:val="00D87910"/>
    <w:rsid w:val="00DA5043"/>
    <w:rsid w:val="00DA5145"/>
    <w:rsid w:val="00DA791F"/>
    <w:rsid w:val="00DB29A7"/>
    <w:rsid w:val="00DB36D5"/>
    <w:rsid w:val="00DB6151"/>
    <w:rsid w:val="00DC1BCD"/>
    <w:rsid w:val="00DC6A9A"/>
    <w:rsid w:val="00DD0FCA"/>
    <w:rsid w:val="00DD13F8"/>
    <w:rsid w:val="00DD78CF"/>
    <w:rsid w:val="00DE0B74"/>
    <w:rsid w:val="00DE2F5C"/>
    <w:rsid w:val="00DF02BC"/>
    <w:rsid w:val="00DF07B7"/>
    <w:rsid w:val="00DF2113"/>
    <w:rsid w:val="00DF267E"/>
    <w:rsid w:val="00DF3215"/>
    <w:rsid w:val="00DF3E10"/>
    <w:rsid w:val="00DF46FD"/>
    <w:rsid w:val="00DF5ABE"/>
    <w:rsid w:val="00DF5B4C"/>
    <w:rsid w:val="00DF6873"/>
    <w:rsid w:val="00DF71EA"/>
    <w:rsid w:val="00DF74E5"/>
    <w:rsid w:val="00E01408"/>
    <w:rsid w:val="00E0184C"/>
    <w:rsid w:val="00E0296F"/>
    <w:rsid w:val="00E07DA1"/>
    <w:rsid w:val="00E11820"/>
    <w:rsid w:val="00E1207B"/>
    <w:rsid w:val="00E14594"/>
    <w:rsid w:val="00E27741"/>
    <w:rsid w:val="00E33DDA"/>
    <w:rsid w:val="00E479C4"/>
    <w:rsid w:val="00E51448"/>
    <w:rsid w:val="00E537F5"/>
    <w:rsid w:val="00E55882"/>
    <w:rsid w:val="00E607B7"/>
    <w:rsid w:val="00E639B4"/>
    <w:rsid w:val="00E63BE0"/>
    <w:rsid w:val="00E66566"/>
    <w:rsid w:val="00E66589"/>
    <w:rsid w:val="00E66958"/>
    <w:rsid w:val="00E735E5"/>
    <w:rsid w:val="00E80255"/>
    <w:rsid w:val="00E9593B"/>
    <w:rsid w:val="00E97F24"/>
    <w:rsid w:val="00EA7462"/>
    <w:rsid w:val="00EB130F"/>
    <w:rsid w:val="00EB1652"/>
    <w:rsid w:val="00EB693F"/>
    <w:rsid w:val="00EB73F2"/>
    <w:rsid w:val="00EC2F57"/>
    <w:rsid w:val="00ED07E8"/>
    <w:rsid w:val="00EE048F"/>
    <w:rsid w:val="00EE11EA"/>
    <w:rsid w:val="00EE32E3"/>
    <w:rsid w:val="00EE4EC0"/>
    <w:rsid w:val="00EE5BF6"/>
    <w:rsid w:val="00EE7D5B"/>
    <w:rsid w:val="00EF178F"/>
    <w:rsid w:val="00EF1D8E"/>
    <w:rsid w:val="00EF2A1A"/>
    <w:rsid w:val="00EF4D20"/>
    <w:rsid w:val="00EF672D"/>
    <w:rsid w:val="00EF725E"/>
    <w:rsid w:val="00F017D4"/>
    <w:rsid w:val="00F0507F"/>
    <w:rsid w:val="00F17B05"/>
    <w:rsid w:val="00F20F6A"/>
    <w:rsid w:val="00F26439"/>
    <w:rsid w:val="00F264D3"/>
    <w:rsid w:val="00F30FE0"/>
    <w:rsid w:val="00F37D47"/>
    <w:rsid w:val="00F42D78"/>
    <w:rsid w:val="00F45746"/>
    <w:rsid w:val="00F475F1"/>
    <w:rsid w:val="00F5366A"/>
    <w:rsid w:val="00F60BAC"/>
    <w:rsid w:val="00F65F4C"/>
    <w:rsid w:val="00F666C2"/>
    <w:rsid w:val="00F669EA"/>
    <w:rsid w:val="00F7619F"/>
    <w:rsid w:val="00F82789"/>
    <w:rsid w:val="00F84E5D"/>
    <w:rsid w:val="00F8670D"/>
    <w:rsid w:val="00F93F29"/>
    <w:rsid w:val="00FA0CD6"/>
    <w:rsid w:val="00FA1A97"/>
    <w:rsid w:val="00FA70B9"/>
    <w:rsid w:val="00FB48E3"/>
    <w:rsid w:val="00FC3A2C"/>
    <w:rsid w:val="00FC3FA4"/>
    <w:rsid w:val="00FC426F"/>
    <w:rsid w:val="00FC7146"/>
    <w:rsid w:val="00FC770B"/>
    <w:rsid w:val="00FD0D2E"/>
    <w:rsid w:val="00FD1271"/>
    <w:rsid w:val="00FD7B34"/>
    <w:rsid w:val="00FE3283"/>
    <w:rsid w:val="00FE791A"/>
    <w:rsid w:val="00FF0B91"/>
    <w:rsid w:val="00FF32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0038C6-D906-4D15-9649-803EC7A86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DB9"/>
    <w:pPr>
      <w:spacing w:after="200" w:line="276" w:lineRule="auto"/>
    </w:pPr>
    <w:rPr>
      <w:sz w:val="22"/>
      <w:szCs w:val="22"/>
    </w:rPr>
  </w:style>
  <w:style w:type="paragraph" w:styleId="1">
    <w:name w:val="heading 1"/>
    <w:basedOn w:val="a"/>
    <w:next w:val="a"/>
    <w:link w:val="10"/>
    <w:qFormat/>
    <w:rsid w:val="00135A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87910"/>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uiPriority w:val="99"/>
    <w:unhideWhenUsed/>
    <w:qFormat/>
    <w:rsid w:val="0032359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261C4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99"/>
    <w:pPr>
      <w:ind w:left="720"/>
      <w:contextualSpacing/>
    </w:pPr>
  </w:style>
  <w:style w:type="character" w:customStyle="1" w:styleId="20">
    <w:name w:val="Заголовок 2 Знак"/>
    <w:link w:val="2"/>
    <w:rsid w:val="00D87910"/>
    <w:rPr>
      <w:rFonts w:ascii="Arial" w:eastAsia="Times New Roman" w:hAnsi="Arial" w:cs="Arial"/>
      <w:b/>
      <w:bCs/>
      <w:i/>
      <w:iCs/>
      <w:sz w:val="28"/>
      <w:szCs w:val="28"/>
    </w:rPr>
  </w:style>
  <w:style w:type="paragraph" w:styleId="a4">
    <w:name w:val="Body Text"/>
    <w:basedOn w:val="a"/>
    <w:link w:val="a5"/>
    <w:rsid w:val="00D87910"/>
    <w:pPr>
      <w:spacing w:after="0" w:line="240" w:lineRule="auto"/>
      <w:jc w:val="both"/>
    </w:pPr>
    <w:rPr>
      <w:rFonts w:ascii="Times New Roman" w:hAnsi="Times New Roman"/>
      <w:sz w:val="28"/>
      <w:szCs w:val="24"/>
    </w:rPr>
  </w:style>
  <w:style w:type="character" w:customStyle="1" w:styleId="a5">
    <w:name w:val="Основной текст Знак"/>
    <w:link w:val="a4"/>
    <w:rsid w:val="00D87910"/>
    <w:rPr>
      <w:rFonts w:ascii="Times New Roman" w:eastAsia="Times New Roman" w:hAnsi="Times New Roman" w:cs="Times New Roman"/>
      <w:sz w:val="28"/>
      <w:szCs w:val="24"/>
    </w:rPr>
  </w:style>
  <w:style w:type="paragraph" w:styleId="a6">
    <w:name w:val="Normal (Web)"/>
    <w:basedOn w:val="a"/>
    <w:uiPriority w:val="99"/>
    <w:rsid w:val="00D87910"/>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rsid w:val="00D87910"/>
    <w:pPr>
      <w:spacing w:before="100" w:beforeAutospacing="1" w:after="115" w:line="240" w:lineRule="auto"/>
      <w:ind w:firstLine="706"/>
      <w:jc w:val="both"/>
    </w:pPr>
    <w:rPr>
      <w:rFonts w:ascii="Times New Roman" w:hAnsi="Times New Roman"/>
      <w:color w:val="000000"/>
      <w:sz w:val="24"/>
      <w:szCs w:val="24"/>
    </w:rPr>
  </w:style>
  <w:style w:type="table" w:styleId="a7">
    <w:name w:val="Table Grid"/>
    <w:basedOn w:val="a1"/>
    <w:uiPriority w:val="59"/>
    <w:rsid w:val="00A634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0"/>
    <w:link w:val="4"/>
    <w:uiPriority w:val="9"/>
    <w:semiHidden/>
    <w:rsid w:val="00261C4E"/>
    <w:rPr>
      <w:rFonts w:asciiTheme="majorHAnsi" w:eastAsiaTheme="majorEastAsia" w:hAnsiTheme="majorHAnsi" w:cstheme="majorBidi"/>
      <w:b/>
      <w:bCs/>
      <w:i/>
      <w:iCs/>
      <w:color w:val="4F81BD" w:themeColor="accent1"/>
      <w:sz w:val="22"/>
      <w:szCs w:val="22"/>
    </w:rPr>
  </w:style>
  <w:style w:type="character" w:customStyle="1" w:styleId="10">
    <w:name w:val="Заголовок 1 Знак"/>
    <w:basedOn w:val="a0"/>
    <w:link w:val="1"/>
    <w:rsid w:val="00135A92"/>
    <w:rPr>
      <w:rFonts w:asciiTheme="majorHAnsi" w:eastAsiaTheme="majorEastAsia" w:hAnsiTheme="majorHAnsi" w:cstheme="majorBidi"/>
      <w:b/>
      <w:bCs/>
      <w:color w:val="365F91" w:themeColor="accent1" w:themeShade="BF"/>
      <w:sz w:val="28"/>
      <w:szCs w:val="28"/>
    </w:rPr>
  </w:style>
  <w:style w:type="paragraph" w:styleId="a8">
    <w:name w:val="header"/>
    <w:basedOn w:val="a"/>
    <w:link w:val="a9"/>
    <w:uiPriority w:val="99"/>
    <w:unhideWhenUsed/>
    <w:rsid w:val="00135A9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35A92"/>
    <w:rPr>
      <w:sz w:val="22"/>
      <w:szCs w:val="22"/>
    </w:rPr>
  </w:style>
  <w:style w:type="paragraph" w:styleId="aa">
    <w:name w:val="footer"/>
    <w:basedOn w:val="a"/>
    <w:link w:val="ab"/>
    <w:uiPriority w:val="99"/>
    <w:unhideWhenUsed/>
    <w:rsid w:val="00135A9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35A92"/>
    <w:rPr>
      <w:sz w:val="22"/>
      <w:szCs w:val="22"/>
    </w:rPr>
  </w:style>
  <w:style w:type="paragraph" w:customStyle="1" w:styleId="21">
    <w:name w:val="Основной текст 21"/>
    <w:basedOn w:val="a"/>
    <w:rsid w:val="003C35A2"/>
    <w:pPr>
      <w:widowControl w:val="0"/>
      <w:suppressAutoHyphens/>
      <w:spacing w:before="40" w:after="0" w:line="240" w:lineRule="auto"/>
      <w:ind w:right="-22"/>
    </w:pPr>
    <w:rPr>
      <w:rFonts w:ascii="Liberation Serif" w:eastAsia="DejaVu Sans" w:hAnsi="Liberation Serif" w:cs="DejaVu Sans"/>
      <w:kern w:val="1"/>
      <w:sz w:val="24"/>
      <w:szCs w:val="24"/>
      <w:lang w:eastAsia="hi-IN" w:bidi="hi-IN"/>
    </w:rPr>
  </w:style>
  <w:style w:type="paragraph" w:customStyle="1" w:styleId="TableContents">
    <w:name w:val="Table Contents"/>
    <w:basedOn w:val="a"/>
    <w:rsid w:val="00FA0CD6"/>
    <w:pPr>
      <w:widowControl w:val="0"/>
      <w:suppressLineNumbers/>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Standard">
    <w:name w:val="Standard"/>
    <w:rsid w:val="00FA0CD6"/>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FontStyle129">
    <w:name w:val="Font Style129"/>
    <w:rsid w:val="00A142F2"/>
    <w:rPr>
      <w:rFonts w:ascii="Calibri" w:hAnsi="Calibri" w:cs="Calibri"/>
      <w:i/>
      <w:iCs/>
      <w:sz w:val="20"/>
      <w:szCs w:val="20"/>
    </w:rPr>
  </w:style>
  <w:style w:type="character" w:customStyle="1" w:styleId="FontStyle130">
    <w:name w:val="Font Style130"/>
    <w:rsid w:val="00B264AD"/>
    <w:rPr>
      <w:rFonts w:ascii="Tahoma" w:hAnsi="Tahoma" w:cs="Tahoma"/>
      <w:sz w:val="16"/>
      <w:szCs w:val="16"/>
    </w:rPr>
  </w:style>
  <w:style w:type="paragraph" w:customStyle="1" w:styleId="Style8">
    <w:name w:val="Style8"/>
    <w:basedOn w:val="a"/>
    <w:rsid w:val="0052018C"/>
    <w:pPr>
      <w:widowControl w:val="0"/>
      <w:autoSpaceDE w:val="0"/>
      <w:autoSpaceDN w:val="0"/>
      <w:spacing w:after="0" w:line="240" w:lineRule="auto"/>
    </w:pPr>
    <w:rPr>
      <w:rFonts w:ascii="Times New Roman" w:hAnsi="Times New Roman"/>
      <w:sz w:val="24"/>
      <w:szCs w:val="24"/>
    </w:rPr>
  </w:style>
  <w:style w:type="character" w:customStyle="1" w:styleId="FontStyle133">
    <w:name w:val="Font Style133"/>
    <w:basedOn w:val="a0"/>
    <w:rsid w:val="003E6E35"/>
    <w:rPr>
      <w:rFonts w:ascii="Times New Roman" w:hAnsi="Times New Roman" w:cs="Times New Roman"/>
      <w:sz w:val="22"/>
      <w:szCs w:val="22"/>
    </w:rPr>
  </w:style>
  <w:style w:type="paragraph" w:customStyle="1" w:styleId="Style25">
    <w:name w:val="Style25"/>
    <w:basedOn w:val="a"/>
    <w:rsid w:val="00A66325"/>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9">
    <w:name w:val="Style29"/>
    <w:basedOn w:val="a"/>
    <w:rsid w:val="001F7891"/>
    <w:pPr>
      <w:widowControl w:val="0"/>
      <w:autoSpaceDE w:val="0"/>
      <w:autoSpaceDN w:val="0"/>
      <w:adjustRightInd w:val="0"/>
      <w:spacing w:after="0" w:line="254" w:lineRule="exact"/>
      <w:ind w:hanging="230"/>
    </w:pPr>
    <w:rPr>
      <w:rFonts w:ascii="Times New Roman" w:hAnsi="Times New Roman"/>
      <w:sz w:val="24"/>
      <w:szCs w:val="24"/>
    </w:rPr>
  </w:style>
  <w:style w:type="paragraph" w:customStyle="1" w:styleId="Style87">
    <w:name w:val="Style87"/>
    <w:basedOn w:val="a"/>
    <w:rsid w:val="001F7891"/>
    <w:pPr>
      <w:widowControl w:val="0"/>
      <w:autoSpaceDE w:val="0"/>
      <w:autoSpaceDN w:val="0"/>
      <w:adjustRightInd w:val="0"/>
      <w:spacing w:after="0" w:line="370" w:lineRule="exact"/>
      <w:ind w:hanging="226"/>
    </w:pPr>
    <w:rPr>
      <w:rFonts w:ascii="Times New Roman" w:hAnsi="Times New Roman"/>
      <w:sz w:val="24"/>
      <w:szCs w:val="24"/>
    </w:rPr>
  </w:style>
  <w:style w:type="paragraph" w:customStyle="1" w:styleId="Style92">
    <w:name w:val="Style92"/>
    <w:basedOn w:val="a"/>
    <w:rsid w:val="001F7891"/>
    <w:pPr>
      <w:widowControl w:val="0"/>
      <w:autoSpaceDE w:val="0"/>
      <w:autoSpaceDN w:val="0"/>
      <w:adjustRightInd w:val="0"/>
      <w:spacing w:after="0" w:line="250" w:lineRule="exact"/>
      <w:jc w:val="both"/>
    </w:pPr>
    <w:rPr>
      <w:rFonts w:ascii="Times New Roman" w:hAnsi="Times New Roman"/>
      <w:sz w:val="24"/>
      <w:szCs w:val="24"/>
    </w:rPr>
  </w:style>
  <w:style w:type="table" w:customStyle="1" w:styleId="11">
    <w:name w:val="Сетка таблицы1"/>
    <w:basedOn w:val="a1"/>
    <w:next w:val="a7"/>
    <w:uiPriority w:val="59"/>
    <w:rsid w:val="008B7580"/>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1"/>
    <w:next w:val="a7"/>
    <w:uiPriority w:val="59"/>
    <w:rsid w:val="000E0AAA"/>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
    <w:basedOn w:val="a1"/>
    <w:next w:val="a7"/>
    <w:uiPriority w:val="99"/>
    <w:rsid w:val="00FC3FA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9A09C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A09CB"/>
    <w:rPr>
      <w:rFonts w:ascii="Tahoma" w:hAnsi="Tahoma" w:cs="Tahoma"/>
      <w:sz w:val="16"/>
      <w:szCs w:val="16"/>
    </w:rPr>
  </w:style>
  <w:style w:type="paragraph" w:styleId="ae">
    <w:name w:val="No Spacing"/>
    <w:uiPriority w:val="1"/>
    <w:qFormat/>
    <w:rsid w:val="0078296F"/>
    <w:rPr>
      <w:sz w:val="22"/>
      <w:szCs w:val="22"/>
    </w:rPr>
  </w:style>
  <w:style w:type="character" w:customStyle="1" w:styleId="12">
    <w:name w:val="Заголовок №1_"/>
    <w:basedOn w:val="a0"/>
    <w:link w:val="13"/>
    <w:rsid w:val="0032359B"/>
    <w:rPr>
      <w:rFonts w:ascii="Segoe UI" w:eastAsia="Segoe UI" w:hAnsi="Segoe UI" w:cs="Segoe UI"/>
      <w:shd w:val="clear" w:color="auto" w:fill="FFFFFF"/>
    </w:rPr>
  </w:style>
  <w:style w:type="character" w:customStyle="1" w:styleId="23">
    <w:name w:val="Основной текст (2)_"/>
    <w:basedOn w:val="a0"/>
    <w:link w:val="24"/>
    <w:rsid w:val="0032359B"/>
    <w:rPr>
      <w:rFonts w:ascii="Times New Roman" w:hAnsi="Times New Roman"/>
      <w:spacing w:val="10"/>
      <w:sz w:val="19"/>
      <w:szCs w:val="19"/>
      <w:shd w:val="clear" w:color="auto" w:fill="FFFFFF"/>
    </w:rPr>
  </w:style>
  <w:style w:type="character" w:customStyle="1" w:styleId="af">
    <w:name w:val="Основной текст_"/>
    <w:basedOn w:val="a0"/>
    <w:link w:val="14"/>
    <w:rsid w:val="0032359B"/>
    <w:rPr>
      <w:rFonts w:ascii="Times New Roman" w:hAnsi="Times New Roman"/>
      <w:shd w:val="clear" w:color="auto" w:fill="FFFFFF"/>
    </w:rPr>
  </w:style>
  <w:style w:type="character" w:customStyle="1" w:styleId="2SegoeUI85pt">
    <w:name w:val="Основной текст (2) + Segoe UI;8;5 pt;Курсив"/>
    <w:basedOn w:val="23"/>
    <w:rsid w:val="0032359B"/>
    <w:rPr>
      <w:rFonts w:ascii="Segoe UI" w:eastAsia="Segoe UI" w:hAnsi="Segoe UI" w:cs="Segoe UI"/>
      <w:i/>
      <w:iCs/>
      <w:spacing w:val="10"/>
      <w:sz w:val="17"/>
      <w:szCs w:val="17"/>
      <w:shd w:val="clear" w:color="auto" w:fill="FFFFFF"/>
    </w:rPr>
  </w:style>
  <w:style w:type="character" w:customStyle="1" w:styleId="af0">
    <w:name w:val="Основной текст + Полужирный"/>
    <w:basedOn w:val="af"/>
    <w:rsid w:val="0032359B"/>
    <w:rPr>
      <w:rFonts w:ascii="Times New Roman" w:hAnsi="Times New Roman"/>
      <w:b/>
      <w:bCs/>
      <w:shd w:val="clear" w:color="auto" w:fill="FFFFFF"/>
    </w:rPr>
  </w:style>
  <w:style w:type="paragraph" w:customStyle="1" w:styleId="13">
    <w:name w:val="Заголовок №1"/>
    <w:basedOn w:val="a"/>
    <w:link w:val="12"/>
    <w:rsid w:val="0032359B"/>
    <w:pPr>
      <w:shd w:val="clear" w:color="auto" w:fill="FFFFFF"/>
      <w:spacing w:after="300" w:line="0" w:lineRule="atLeast"/>
      <w:ind w:firstLine="280"/>
      <w:jc w:val="both"/>
      <w:outlineLvl w:val="0"/>
    </w:pPr>
    <w:rPr>
      <w:rFonts w:ascii="Segoe UI" w:eastAsia="Segoe UI" w:hAnsi="Segoe UI" w:cs="Segoe UI"/>
      <w:sz w:val="20"/>
      <w:szCs w:val="20"/>
    </w:rPr>
  </w:style>
  <w:style w:type="paragraph" w:customStyle="1" w:styleId="24">
    <w:name w:val="Основной текст (2)"/>
    <w:basedOn w:val="a"/>
    <w:link w:val="23"/>
    <w:rsid w:val="0032359B"/>
    <w:pPr>
      <w:shd w:val="clear" w:color="auto" w:fill="FFFFFF"/>
      <w:spacing w:before="300" w:after="60" w:line="0" w:lineRule="atLeast"/>
      <w:jc w:val="both"/>
    </w:pPr>
    <w:rPr>
      <w:rFonts w:ascii="Times New Roman" w:hAnsi="Times New Roman"/>
      <w:spacing w:val="10"/>
      <w:sz w:val="19"/>
      <w:szCs w:val="19"/>
    </w:rPr>
  </w:style>
  <w:style w:type="paragraph" w:customStyle="1" w:styleId="14">
    <w:name w:val="Основной текст1"/>
    <w:basedOn w:val="a"/>
    <w:link w:val="af"/>
    <w:rsid w:val="0032359B"/>
    <w:pPr>
      <w:shd w:val="clear" w:color="auto" w:fill="FFFFFF"/>
      <w:spacing w:before="300" w:after="0" w:line="235" w:lineRule="exact"/>
      <w:ind w:hanging="300"/>
      <w:jc w:val="both"/>
    </w:pPr>
    <w:rPr>
      <w:rFonts w:ascii="Times New Roman" w:hAnsi="Times New Roman"/>
      <w:sz w:val="20"/>
      <w:szCs w:val="20"/>
    </w:rPr>
  </w:style>
  <w:style w:type="character" w:customStyle="1" w:styleId="32">
    <w:name w:val="Основной текст (3)_"/>
    <w:basedOn w:val="a0"/>
    <w:link w:val="33"/>
    <w:rsid w:val="0032359B"/>
    <w:rPr>
      <w:rFonts w:ascii="Times New Roman" w:hAnsi="Times New Roman"/>
      <w:sz w:val="17"/>
      <w:szCs w:val="17"/>
      <w:shd w:val="clear" w:color="auto" w:fill="FFFFFF"/>
    </w:rPr>
  </w:style>
  <w:style w:type="paragraph" w:customStyle="1" w:styleId="33">
    <w:name w:val="Основной текст (3)"/>
    <w:basedOn w:val="a"/>
    <w:link w:val="32"/>
    <w:rsid w:val="0032359B"/>
    <w:pPr>
      <w:shd w:val="clear" w:color="auto" w:fill="FFFFFF"/>
      <w:spacing w:after="0" w:line="206" w:lineRule="exact"/>
    </w:pPr>
    <w:rPr>
      <w:rFonts w:ascii="Times New Roman" w:hAnsi="Times New Roman"/>
      <w:sz w:val="17"/>
      <w:szCs w:val="17"/>
    </w:rPr>
  </w:style>
  <w:style w:type="character" w:customStyle="1" w:styleId="af1">
    <w:name w:val="Подпись к таблице_"/>
    <w:basedOn w:val="a0"/>
    <w:link w:val="af2"/>
    <w:rsid w:val="0032359B"/>
    <w:rPr>
      <w:rFonts w:ascii="Times New Roman" w:hAnsi="Times New Roman"/>
      <w:sz w:val="18"/>
      <w:szCs w:val="18"/>
      <w:shd w:val="clear" w:color="auto" w:fill="FFFFFF"/>
    </w:rPr>
  </w:style>
  <w:style w:type="paragraph" w:customStyle="1" w:styleId="af2">
    <w:name w:val="Подпись к таблице"/>
    <w:basedOn w:val="a"/>
    <w:link w:val="af1"/>
    <w:rsid w:val="0032359B"/>
    <w:pPr>
      <w:shd w:val="clear" w:color="auto" w:fill="FFFFFF"/>
      <w:spacing w:after="0" w:line="235" w:lineRule="exact"/>
      <w:jc w:val="center"/>
    </w:pPr>
    <w:rPr>
      <w:rFonts w:ascii="Times New Roman" w:hAnsi="Times New Roman"/>
      <w:sz w:val="18"/>
      <w:szCs w:val="18"/>
    </w:rPr>
  </w:style>
  <w:style w:type="character" w:customStyle="1" w:styleId="5">
    <w:name w:val="Основной текст (5)_"/>
    <w:basedOn w:val="a0"/>
    <w:link w:val="50"/>
    <w:rsid w:val="0032359B"/>
    <w:rPr>
      <w:rFonts w:ascii="Times New Roman" w:hAnsi="Times New Roman"/>
      <w:shd w:val="clear" w:color="auto" w:fill="FFFFFF"/>
    </w:rPr>
  </w:style>
  <w:style w:type="paragraph" w:customStyle="1" w:styleId="50">
    <w:name w:val="Основной текст (5)"/>
    <w:basedOn w:val="a"/>
    <w:link w:val="5"/>
    <w:rsid w:val="0032359B"/>
    <w:pPr>
      <w:shd w:val="clear" w:color="auto" w:fill="FFFFFF"/>
      <w:spacing w:before="240" w:after="0" w:line="230" w:lineRule="exact"/>
    </w:pPr>
    <w:rPr>
      <w:rFonts w:ascii="Times New Roman" w:hAnsi="Times New Roman"/>
      <w:sz w:val="20"/>
      <w:szCs w:val="20"/>
    </w:rPr>
  </w:style>
  <w:style w:type="character" w:customStyle="1" w:styleId="30">
    <w:name w:val="Заголовок 3 Знак"/>
    <w:basedOn w:val="a0"/>
    <w:link w:val="3"/>
    <w:uiPriority w:val="99"/>
    <w:rsid w:val="0032359B"/>
    <w:rPr>
      <w:rFonts w:asciiTheme="majorHAnsi" w:eastAsiaTheme="majorEastAsia" w:hAnsiTheme="majorHAnsi" w:cstheme="majorBidi"/>
      <w:b/>
      <w:bCs/>
      <w:color w:val="4F81BD" w:themeColor="accent1"/>
      <w:sz w:val="22"/>
      <w:szCs w:val="22"/>
    </w:rPr>
  </w:style>
  <w:style w:type="character" w:styleId="af3">
    <w:name w:val="Strong"/>
    <w:basedOn w:val="a0"/>
    <w:uiPriority w:val="22"/>
    <w:qFormat/>
    <w:rsid w:val="0032359B"/>
    <w:rPr>
      <w:rFonts w:cs="Times New Roman"/>
      <w:b/>
      <w:bCs/>
    </w:rPr>
  </w:style>
  <w:style w:type="character" w:styleId="af4">
    <w:name w:val="Emphasis"/>
    <w:basedOn w:val="a0"/>
    <w:uiPriority w:val="99"/>
    <w:qFormat/>
    <w:rsid w:val="0032359B"/>
    <w:rPr>
      <w:rFonts w:cs="Times New Roman"/>
      <w:i/>
      <w:iCs/>
    </w:rPr>
  </w:style>
  <w:style w:type="table" w:customStyle="1" w:styleId="41">
    <w:name w:val="Сетка таблицы4"/>
    <w:basedOn w:val="a1"/>
    <w:next w:val="a7"/>
    <w:uiPriority w:val="59"/>
    <w:rsid w:val="00A158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66486">
      <w:bodyDiv w:val="1"/>
      <w:marLeft w:val="0"/>
      <w:marRight w:val="0"/>
      <w:marTop w:val="0"/>
      <w:marBottom w:val="0"/>
      <w:divBdr>
        <w:top w:val="none" w:sz="0" w:space="0" w:color="auto"/>
        <w:left w:val="none" w:sz="0" w:space="0" w:color="auto"/>
        <w:bottom w:val="none" w:sz="0" w:space="0" w:color="auto"/>
        <w:right w:val="none" w:sz="0" w:space="0" w:color="auto"/>
      </w:divBdr>
    </w:div>
    <w:div w:id="72161987">
      <w:bodyDiv w:val="1"/>
      <w:marLeft w:val="0"/>
      <w:marRight w:val="0"/>
      <w:marTop w:val="0"/>
      <w:marBottom w:val="0"/>
      <w:divBdr>
        <w:top w:val="none" w:sz="0" w:space="0" w:color="auto"/>
        <w:left w:val="none" w:sz="0" w:space="0" w:color="auto"/>
        <w:bottom w:val="none" w:sz="0" w:space="0" w:color="auto"/>
        <w:right w:val="none" w:sz="0" w:space="0" w:color="auto"/>
      </w:divBdr>
    </w:div>
    <w:div w:id="142546580">
      <w:bodyDiv w:val="1"/>
      <w:marLeft w:val="0"/>
      <w:marRight w:val="0"/>
      <w:marTop w:val="0"/>
      <w:marBottom w:val="0"/>
      <w:divBdr>
        <w:top w:val="none" w:sz="0" w:space="0" w:color="auto"/>
        <w:left w:val="none" w:sz="0" w:space="0" w:color="auto"/>
        <w:bottom w:val="none" w:sz="0" w:space="0" w:color="auto"/>
        <w:right w:val="none" w:sz="0" w:space="0" w:color="auto"/>
      </w:divBdr>
    </w:div>
    <w:div w:id="171190954">
      <w:bodyDiv w:val="1"/>
      <w:marLeft w:val="0"/>
      <w:marRight w:val="0"/>
      <w:marTop w:val="0"/>
      <w:marBottom w:val="0"/>
      <w:divBdr>
        <w:top w:val="none" w:sz="0" w:space="0" w:color="auto"/>
        <w:left w:val="none" w:sz="0" w:space="0" w:color="auto"/>
        <w:bottom w:val="none" w:sz="0" w:space="0" w:color="auto"/>
        <w:right w:val="none" w:sz="0" w:space="0" w:color="auto"/>
      </w:divBdr>
    </w:div>
    <w:div w:id="192694295">
      <w:bodyDiv w:val="1"/>
      <w:marLeft w:val="0"/>
      <w:marRight w:val="0"/>
      <w:marTop w:val="0"/>
      <w:marBottom w:val="0"/>
      <w:divBdr>
        <w:top w:val="none" w:sz="0" w:space="0" w:color="auto"/>
        <w:left w:val="none" w:sz="0" w:space="0" w:color="auto"/>
        <w:bottom w:val="none" w:sz="0" w:space="0" w:color="auto"/>
        <w:right w:val="none" w:sz="0" w:space="0" w:color="auto"/>
      </w:divBdr>
    </w:div>
    <w:div w:id="208808212">
      <w:bodyDiv w:val="1"/>
      <w:marLeft w:val="0"/>
      <w:marRight w:val="0"/>
      <w:marTop w:val="0"/>
      <w:marBottom w:val="0"/>
      <w:divBdr>
        <w:top w:val="none" w:sz="0" w:space="0" w:color="auto"/>
        <w:left w:val="none" w:sz="0" w:space="0" w:color="auto"/>
        <w:bottom w:val="none" w:sz="0" w:space="0" w:color="auto"/>
        <w:right w:val="none" w:sz="0" w:space="0" w:color="auto"/>
      </w:divBdr>
    </w:div>
    <w:div w:id="285087756">
      <w:bodyDiv w:val="1"/>
      <w:marLeft w:val="0"/>
      <w:marRight w:val="0"/>
      <w:marTop w:val="0"/>
      <w:marBottom w:val="0"/>
      <w:divBdr>
        <w:top w:val="none" w:sz="0" w:space="0" w:color="auto"/>
        <w:left w:val="none" w:sz="0" w:space="0" w:color="auto"/>
        <w:bottom w:val="none" w:sz="0" w:space="0" w:color="auto"/>
        <w:right w:val="none" w:sz="0" w:space="0" w:color="auto"/>
      </w:divBdr>
    </w:div>
    <w:div w:id="356738591">
      <w:bodyDiv w:val="1"/>
      <w:marLeft w:val="0"/>
      <w:marRight w:val="0"/>
      <w:marTop w:val="0"/>
      <w:marBottom w:val="0"/>
      <w:divBdr>
        <w:top w:val="none" w:sz="0" w:space="0" w:color="auto"/>
        <w:left w:val="none" w:sz="0" w:space="0" w:color="auto"/>
        <w:bottom w:val="none" w:sz="0" w:space="0" w:color="auto"/>
        <w:right w:val="none" w:sz="0" w:space="0" w:color="auto"/>
      </w:divBdr>
    </w:div>
    <w:div w:id="503476619">
      <w:bodyDiv w:val="1"/>
      <w:marLeft w:val="0"/>
      <w:marRight w:val="0"/>
      <w:marTop w:val="0"/>
      <w:marBottom w:val="0"/>
      <w:divBdr>
        <w:top w:val="none" w:sz="0" w:space="0" w:color="auto"/>
        <w:left w:val="none" w:sz="0" w:space="0" w:color="auto"/>
        <w:bottom w:val="none" w:sz="0" w:space="0" w:color="auto"/>
        <w:right w:val="none" w:sz="0" w:space="0" w:color="auto"/>
      </w:divBdr>
    </w:div>
    <w:div w:id="514079750">
      <w:bodyDiv w:val="1"/>
      <w:marLeft w:val="0"/>
      <w:marRight w:val="0"/>
      <w:marTop w:val="0"/>
      <w:marBottom w:val="0"/>
      <w:divBdr>
        <w:top w:val="none" w:sz="0" w:space="0" w:color="auto"/>
        <w:left w:val="none" w:sz="0" w:space="0" w:color="auto"/>
        <w:bottom w:val="none" w:sz="0" w:space="0" w:color="auto"/>
        <w:right w:val="none" w:sz="0" w:space="0" w:color="auto"/>
      </w:divBdr>
    </w:div>
    <w:div w:id="565603984">
      <w:bodyDiv w:val="1"/>
      <w:marLeft w:val="0"/>
      <w:marRight w:val="0"/>
      <w:marTop w:val="0"/>
      <w:marBottom w:val="0"/>
      <w:divBdr>
        <w:top w:val="none" w:sz="0" w:space="0" w:color="auto"/>
        <w:left w:val="none" w:sz="0" w:space="0" w:color="auto"/>
        <w:bottom w:val="none" w:sz="0" w:space="0" w:color="auto"/>
        <w:right w:val="none" w:sz="0" w:space="0" w:color="auto"/>
      </w:divBdr>
    </w:div>
    <w:div w:id="589630804">
      <w:bodyDiv w:val="1"/>
      <w:marLeft w:val="0"/>
      <w:marRight w:val="0"/>
      <w:marTop w:val="0"/>
      <w:marBottom w:val="0"/>
      <w:divBdr>
        <w:top w:val="none" w:sz="0" w:space="0" w:color="auto"/>
        <w:left w:val="none" w:sz="0" w:space="0" w:color="auto"/>
        <w:bottom w:val="none" w:sz="0" w:space="0" w:color="auto"/>
        <w:right w:val="none" w:sz="0" w:space="0" w:color="auto"/>
      </w:divBdr>
    </w:div>
    <w:div w:id="652218219">
      <w:bodyDiv w:val="1"/>
      <w:marLeft w:val="0"/>
      <w:marRight w:val="0"/>
      <w:marTop w:val="0"/>
      <w:marBottom w:val="0"/>
      <w:divBdr>
        <w:top w:val="none" w:sz="0" w:space="0" w:color="auto"/>
        <w:left w:val="none" w:sz="0" w:space="0" w:color="auto"/>
        <w:bottom w:val="none" w:sz="0" w:space="0" w:color="auto"/>
        <w:right w:val="none" w:sz="0" w:space="0" w:color="auto"/>
      </w:divBdr>
    </w:div>
    <w:div w:id="726685229">
      <w:bodyDiv w:val="1"/>
      <w:marLeft w:val="0"/>
      <w:marRight w:val="0"/>
      <w:marTop w:val="0"/>
      <w:marBottom w:val="0"/>
      <w:divBdr>
        <w:top w:val="none" w:sz="0" w:space="0" w:color="auto"/>
        <w:left w:val="none" w:sz="0" w:space="0" w:color="auto"/>
        <w:bottom w:val="none" w:sz="0" w:space="0" w:color="auto"/>
        <w:right w:val="none" w:sz="0" w:space="0" w:color="auto"/>
      </w:divBdr>
    </w:div>
    <w:div w:id="784235149">
      <w:bodyDiv w:val="1"/>
      <w:marLeft w:val="0"/>
      <w:marRight w:val="0"/>
      <w:marTop w:val="0"/>
      <w:marBottom w:val="0"/>
      <w:divBdr>
        <w:top w:val="none" w:sz="0" w:space="0" w:color="auto"/>
        <w:left w:val="none" w:sz="0" w:space="0" w:color="auto"/>
        <w:bottom w:val="none" w:sz="0" w:space="0" w:color="auto"/>
        <w:right w:val="none" w:sz="0" w:space="0" w:color="auto"/>
      </w:divBdr>
    </w:div>
    <w:div w:id="835458424">
      <w:bodyDiv w:val="1"/>
      <w:marLeft w:val="0"/>
      <w:marRight w:val="0"/>
      <w:marTop w:val="0"/>
      <w:marBottom w:val="0"/>
      <w:divBdr>
        <w:top w:val="none" w:sz="0" w:space="0" w:color="auto"/>
        <w:left w:val="none" w:sz="0" w:space="0" w:color="auto"/>
        <w:bottom w:val="none" w:sz="0" w:space="0" w:color="auto"/>
        <w:right w:val="none" w:sz="0" w:space="0" w:color="auto"/>
      </w:divBdr>
    </w:div>
    <w:div w:id="884483890">
      <w:bodyDiv w:val="1"/>
      <w:marLeft w:val="0"/>
      <w:marRight w:val="0"/>
      <w:marTop w:val="0"/>
      <w:marBottom w:val="0"/>
      <w:divBdr>
        <w:top w:val="none" w:sz="0" w:space="0" w:color="auto"/>
        <w:left w:val="none" w:sz="0" w:space="0" w:color="auto"/>
        <w:bottom w:val="none" w:sz="0" w:space="0" w:color="auto"/>
        <w:right w:val="none" w:sz="0" w:space="0" w:color="auto"/>
      </w:divBdr>
    </w:div>
    <w:div w:id="935404173">
      <w:bodyDiv w:val="1"/>
      <w:marLeft w:val="0"/>
      <w:marRight w:val="0"/>
      <w:marTop w:val="0"/>
      <w:marBottom w:val="0"/>
      <w:divBdr>
        <w:top w:val="none" w:sz="0" w:space="0" w:color="auto"/>
        <w:left w:val="none" w:sz="0" w:space="0" w:color="auto"/>
        <w:bottom w:val="none" w:sz="0" w:space="0" w:color="auto"/>
        <w:right w:val="none" w:sz="0" w:space="0" w:color="auto"/>
      </w:divBdr>
    </w:div>
    <w:div w:id="1208491173">
      <w:bodyDiv w:val="1"/>
      <w:marLeft w:val="0"/>
      <w:marRight w:val="0"/>
      <w:marTop w:val="0"/>
      <w:marBottom w:val="0"/>
      <w:divBdr>
        <w:top w:val="none" w:sz="0" w:space="0" w:color="auto"/>
        <w:left w:val="none" w:sz="0" w:space="0" w:color="auto"/>
        <w:bottom w:val="none" w:sz="0" w:space="0" w:color="auto"/>
        <w:right w:val="none" w:sz="0" w:space="0" w:color="auto"/>
      </w:divBdr>
    </w:div>
    <w:div w:id="1217159065">
      <w:bodyDiv w:val="1"/>
      <w:marLeft w:val="0"/>
      <w:marRight w:val="0"/>
      <w:marTop w:val="0"/>
      <w:marBottom w:val="0"/>
      <w:divBdr>
        <w:top w:val="none" w:sz="0" w:space="0" w:color="auto"/>
        <w:left w:val="none" w:sz="0" w:space="0" w:color="auto"/>
        <w:bottom w:val="none" w:sz="0" w:space="0" w:color="auto"/>
        <w:right w:val="none" w:sz="0" w:space="0" w:color="auto"/>
      </w:divBdr>
    </w:div>
    <w:div w:id="1235159590">
      <w:bodyDiv w:val="1"/>
      <w:marLeft w:val="0"/>
      <w:marRight w:val="0"/>
      <w:marTop w:val="0"/>
      <w:marBottom w:val="0"/>
      <w:divBdr>
        <w:top w:val="none" w:sz="0" w:space="0" w:color="auto"/>
        <w:left w:val="none" w:sz="0" w:space="0" w:color="auto"/>
        <w:bottom w:val="none" w:sz="0" w:space="0" w:color="auto"/>
        <w:right w:val="none" w:sz="0" w:space="0" w:color="auto"/>
      </w:divBdr>
    </w:div>
    <w:div w:id="1314528289">
      <w:bodyDiv w:val="1"/>
      <w:marLeft w:val="0"/>
      <w:marRight w:val="0"/>
      <w:marTop w:val="0"/>
      <w:marBottom w:val="0"/>
      <w:divBdr>
        <w:top w:val="none" w:sz="0" w:space="0" w:color="auto"/>
        <w:left w:val="none" w:sz="0" w:space="0" w:color="auto"/>
        <w:bottom w:val="none" w:sz="0" w:space="0" w:color="auto"/>
        <w:right w:val="none" w:sz="0" w:space="0" w:color="auto"/>
      </w:divBdr>
    </w:div>
    <w:div w:id="1418868923">
      <w:bodyDiv w:val="1"/>
      <w:marLeft w:val="0"/>
      <w:marRight w:val="0"/>
      <w:marTop w:val="0"/>
      <w:marBottom w:val="0"/>
      <w:divBdr>
        <w:top w:val="none" w:sz="0" w:space="0" w:color="auto"/>
        <w:left w:val="none" w:sz="0" w:space="0" w:color="auto"/>
        <w:bottom w:val="none" w:sz="0" w:space="0" w:color="auto"/>
        <w:right w:val="none" w:sz="0" w:space="0" w:color="auto"/>
      </w:divBdr>
    </w:div>
    <w:div w:id="1424909514">
      <w:bodyDiv w:val="1"/>
      <w:marLeft w:val="0"/>
      <w:marRight w:val="0"/>
      <w:marTop w:val="0"/>
      <w:marBottom w:val="0"/>
      <w:divBdr>
        <w:top w:val="none" w:sz="0" w:space="0" w:color="auto"/>
        <w:left w:val="none" w:sz="0" w:space="0" w:color="auto"/>
        <w:bottom w:val="none" w:sz="0" w:space="0" w:color="auto"/>
        <w:right w:val="none" w:sz="0" w:space="0" w:color="auto"/>
      </w:divBdr>
    </w:div>
    <w:div w:id="1501888541">
      <w:bodyDiv w:val="1"/>
      <w:marLeft w:val="0"/>
      <w:marRight w:val="0"/>
      <w:marTop w:val="0"/>
      <w:marBottom w:val="0"/>
      <w:divBdr>
        <w:top w:val="none" w:sz="0" w:space="0" w:color="auto"/>
        <w:left w:val="none" w:sz="0" w:space="0" w:color="auto"/>
        <w:bottom w:val="none" w:sz="0" w:space="0" w:color="auto"/>
        <w:right w:val="none" w:sz="0" w:space="0" w:color="auto"/>
      </w:divBdr>
    </w:div>
    <w:div w:id="1507357261">
      <w:bodyDiv w:val="1"/>
      <w:marLeft w:val="0"/>
      <w:marRight w:val="0"/>
      <w:marTop w:val="0"/>
      <w:marBottom w:val="0"/>
      <w:divBdr>
        <w:top w:val="none" w:sz="0" w:space="0" w:color="auto"/>
        <w:left w:val="none" w:sz="0" w:space="0" w:color="auto"/>
        <w:bottom w:val="none" w:sz="0" w:space="0" w:color="auto"/>
        <w:right w:val="none" w:sz="0" w:space="0" w:color="auto"/>
      </w:divBdr>
    </w:div>
    <w:div w:id="1527327972">
      <w:bodyDiv w:val="1"/>
      <w:marLeft w:val="0"/>
      <w:marRight w:val="0"/>
      <w:marTop w:val="0"/>
      <w:marBottom w:val="0"/>
      <w:divBdr>
        <w:top w:val="none" w:sz="0" w:space="0" w:color="auto"/>
        <w:left w:val="none" w:sz="0" w:space="0" w:color="auto"/>
        <w:bottom w:val="none" w:sz="0" w:space="0" w:color="auto"/>
        <w:right w:val="none" w:sz="0" w:space="0" w:color="auto"/>
      </w:divBdr>
    </w:div>
    <w:div w:id="1542935694">
      <w:bodyDiv w:val="1"/>
      <w:marLeft w:val="0"/>
      <w:marRight w:val="0"/>
      <w:marTop w:val="0"/>
      <w:marBottom w:val="0"/>
      <w:divBdr>
        <w:top w:val="none" w:sz="0" w:space="0" w:color="auto"/>
        <w:left w:val="none" w:sz="0" w:space="0" w:color="auto"/>
        <w:bottom w:val="none" w:sz="0" w:space="0" w:color="auto"/>
        <w:right w:val="none" w:sz="0" w:space="0" w:color="auto"/>
      </w:divBdr>
    </w:div>
    <w:div w:id="1625769978">
      <w:bodyDiv w:val="1"/>
      <w:marLeft w:val="0"/>
      <w:marRight w:val="0"/>
      <w:marTop w:val="0"/>
      <w:marBottom w:val="0"/>
      <w:divBdr>
        <w:top w:val="none" w:sz="0" w:space="0" w:color="auto"/>
        <w:left w:val="none" w:sz="0" w:space="0" w:color="auto"/>
        <w:bottom w:val="none" w:sz="0" w:space="0" w:color="auto"/>
        <w:right w:val="none" w:sz="0" w:space="0" w:color="auto"/>
      </w:divBdr>
    </w:div>
    <w:div w:id="1809320680">
      <w:bodyDiv w:val="1"/>
      <w:marLeft w:val="0"/>
      <w:marRight w:val="0"/>
      <w:marTop w:val="0"/>
      <w:marBottom w:val="0"/>
      <w:divBdr>
        <w:top w:val="none" w:sz="0" w:space="0" w:color="auto"/>
        <w:left w:val="none" w:sz="0" w:space="0" w:color="auto"/>
        <w:bottom w:val="none" w:sz="0" w:space="0" w:color="auto"/>
        <w:right w:val="none" w:sz="0" w:space="0" w:color="auto"/>
      </w:divBdr>
    </w:div>
    <w:div w:id="1809593227">
      <w:bodyDiv w:val="1"/>
      <w:marLeft w:val="0"/>
      <w:marRight w:val="0"/>
      <w:marTop w:val="0"/>
      <w:marBottom w:val="0"/>
      <w:divBdr>
        <w:top w:val="none" w:sz="0" w:space="0" w:color="auto"/>
        <w:left w:val="none" w:sz="0" w:space="0" w:color="auto"/>
        <w:bottom w:val="none" w:sz="0" w:space="0" w:color="auto"/>
        <w:right w:val="none" w:sz="0" w:space="0" w:color="auto"/>
      </w:divBdr>
    </w:div>
    <w:div w:id="1893421622">
      <w:bodyDiv w:val="1"/>
      <w:marLeft w:val="0"/>
      <w:marRight w:val="0"/>
      <w:marTop w:val="0"/>
      <w:marBottom w:val="0"/>
      <w:divBdr>
        <w:top w:val="none" w:sz="0" w:space="0" w:color="auto"/>
        <w:left w:val="none" w:sz="0" w:space="0" w:color="auto"/>
        <w:bottom w:val="none" w:sz="0" w:space="0" w:color="auto"/>
        <w:right w:val="none" w:sz="0" w:space="0" w:color="auto"/>
      </w:divBdr>
    </w:div>
    <w:div w:id="1951205856">
      <w:bodyDiv w:val="1"/>
      <w:marLeft w:val="0"/>
      <w:marRight w:val="0"/>
      <w:marTop w:val="0"/>
      <w:marBottom w:val="0"/>
      <w:divBdr>
        <w:top w:val="none" w:sz="0" w:space="0" w:color="auto"/>
        <w:left w:val="none" w:sz="0" w:space="0" w:color="auto"/>
        <w:bottom w:val="none" w:sz="0" w:space="0" w:color="auto"/>
        <w:right w:val="none" w:sz="0" w:space="0" w:color="auto"/>
      </w:divBdr>
    </w:div>
    <w:div w:id="1980108927">
      <w:bodyDiv w:val="1"/>
      <w:marLeft w:val="0"/>
      <w:marRight w:val="0"/>
      <w:marTop w:val="0"/>
      <w:marBottom w:val="0"/>
      <w:divBdr>
        <w:top w:val="none" w:sz="0" w:space="0" w:color="auto"/>
        <w:left w:val="none" w:sz="0" w:space="0" w:color="auto"/>
        <w:bottom w:val="none" w:sz="0" w:space="0" w:color="auto"/>
        <w:right w:val="none" w:sz="0" w:space="0" w:color="auto"/>
      </w:divBdr>
    </w:div>
    <w:div w:id="1986398716">
      <w:bodyDiv w:val="1"/>
      <w:marLeft w:val="0"/>
      <w:marRight w:val="0"/>
      <w:marTop w:val="0"/>
      <w:marBottom w:val="0"/>
      <w:divBdr>
        <w:top w:val="none" w:sz="0" w:space="0" w:color="auto"/>
        <w:left w:val="none" w:sz="0" w:space="0" w:color="auto"/>
        <w:bottom w:val="none" w:sz="0" w:space="0" w:color="auto"/>
        <w:right w:val="none" w:sz="0" w:space="0" w:color="auto"/>
      </w:divBdr>
    </w:div>
    <w:div w:id="2016028900">
      <w:bodyDiv w:val="1"/>
      <w:marLeft w:val="0"/>
      <w:marRight w:val="0"/>
      <w:marTop w:val="0"/>
      <w:marBottom w:val="0"/>
      <w:divBdr>
        <w:top w:val="none" w:sz="0" w:space="0" w:color="auto"/>
        <w:left w:val="none" w:sz="0" w:space="0" w:color="auto"/>
        <w:bottom w:val="none" w:sz="0" w:space="0" w:color="auto"/>
        <w:right w:val="none" w:sz="0" w:space="0" w:color="auto"/>
      </w:divBdr>
    </w:div>
    <w:div w:id="2016228137">
      <w:bodyDiv w:val="1"/>
      <w:marLeft w:val="0"/>
      <w:marRight w:val="0"/>
      <w:marTop w:val="0"/>
      <w:marBottom w:val="0"/>
      <w:divBdr>
        <w:top w:val="none" w:sz="0" w:space="0" w:color="auto"/>
        <w:left w:val="none" w:sz="0" w:space="0" w:color="auto"/>
        <w:bottom w:val="none" w:sz="0" w:space="0" w:color="auto"/>
        <w:right w:val="none" w:sz="0" w:space="0" w:color="auto"/>
      </w:divBdr>
    </w:div>
    <w:div w:id="214114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16BE9-88E7-40B7-9A1F-9A21EFABA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44</Pages>
  <Words>16881</Words>
  <Characters>96226</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112882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школа</cp:lastModifiedBy>
  <cp:revision>15</cp:revision>
  <cp:lastPrinted>2018-01-23T12:55:00Z</cp:lastPrinted>
  <dcterms:created xsi:type="dcterms:W3CDTF">2019-09-01T19:29:00Z</dcterms:created>
  <dcterms:modified xsi:type="dcterms:W3CDTF">2020-10-26T10:34:00Z</dcterms:modified>
</cp:coreProperties>
</file>